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B6E6F" w:rsidRDefault="00036700">
      <w:pPr>
        <w:rPr>
          <w:sz w:val="28"/>
          <w:szCs w:val="28"/>
        </w:rPr>
      </w:pPr>
      <w:r>
        <w:rPr>
          <w:b/>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left:0;text-align:left;margin-left:0;margin-top:4.9pt;width:423pt;height:49.7pt;z-index:1;mso-width-relative:page;mso-height-relative:page" o:preferrelative="f">
            <o:lock v:ext="edit" text="t"/>
          </v:shape>
        </w:pict>
      </w:r>
    </w:p>
    <w:p w:rsidR="00DB6E6F" w:rsidRDefault="00DB6E6F">
      <w:pPr>
        <w:rPr>
          <w:sz w:val="28"/>
          <w:szCs w:val="28"/>
        </w:rPr>
      </w:pPr>
    </w:p>
    <w:p w:rsidR="00DB6E6F" w:rsidRDefault="00DB6E6F">
      <w:pPr>
        <w:rPr>
          <w:sz w:val="28"/>
          <w:szCs w:val="28"/>
        </w:rPr>
      </w:pPr>
    </w:p>
    <w:p w:rsidR="00DB6E6F" w:rsidRDefault="00DB6E6F">
      <w:pPr>
        <w:rPr>
          <w:sz w:val="28"/>
          <w:szCs w:val="28"/>
        </w:rPr>
      </w:pPr>
    </w:p>
    <w:p w:rsidR="00DB6E6F" w:rsidRDefault="00036700">
      <w:pPr>
        <w:rPr>
          <w:rFonts w:ascii="黑体" w:eastAsia="黑体" w:hAnsi="黑体"/>
          <w:b/>
          <w:sz w:val="44"/>
          <w:szCs w:val="44"/>
        </w:rPr>
      </w:pPr>
      <w:r>
        <w:rPr>
          <w:rFonts w:ascii="黑体" w:eastAsia="黑体" w:hAnsi="黑体" w:hint="eastAsia"/>
          <w:b/>
          <w:sz w:val="44"/>
          <w:szCs w:val="44"/>
        </w:rPr>
        <w:t>NX</w:t>
      </w:r>
      <w:r>
        <w:rPr>
          <w:rFonts w:ascii="黑体" w:eastAsia="黑体" w:hAnsi="黑体" w:hint="eastAsia"/>
          <w:b/>
          <w:sz w:val="44"/>
          <w:szCs w:val="44"/>
        </w:rPr>
        <w:t>系列票据打印机使用说明书——</w:t>
      </w:r>
    </w:p>
    <w:p w:rsidR="00DB6E6F" w:rsidRPr="001A5E81" w:rsidRDefault="00036700">
      <w:pPr>
        <w:rPr>
          <w:rFonts w:ascii="黑体" w:eastAsia="黑体" w:hAnsi="黑体"/>
          <w:b/>
          <w:sz w:val="48"/>
          <w:szCs w:val="48"/>
        </w:rPr>
      </w:pPr>
      <w:r>
        <w:rPr>
          <w:rFonts w:ascii="黑体" w:eastAsia="黑体" w:hAnsi="黑体" w:hint="eastAsia"/>
          <w:b/>
          <w:sz w:val="48"/>
          <w:szCs w:val="48"/>
        </w:rPr>
        <w:t>NX-500+/NX-510+/NX-520/NX-518/NX-618</w:t>
      </w:r>
      <w:r w:rsidR="001A5E81">
        <w:rPr>
          <w:rFonts w:ascii="黑体" w:eastAsia="黑体" w:hAnsi="黑体" w:hint="eastAsia"/>
          <w:b/>
          <w:sz w:val="48"/>
          <w:szCs w:val="48"/>
        </w:rPr>
        <w:t>/</w:t>
      </w:r>
      <w:r w:rsidR="001A5E81">
        <w:rPr>
          <w:rFonts w:ascii="黑体" w:eastAsia="黑体" w:hAnsi="黑体"/>
          <w:b/>
          <w:sz w:val="48"/>
          <w:szCs w:val="48"/>
        </w:rPr>
        <w:t>NX-690/NX-700+</w:t>
      </w:r>
    </w:p>
    <w:p w:rsidR="00DB6E6F" w:rsidRDefault="00DB6E6F">
      <w:pPr>
        <w:rPr>
          <w:rFonts w:ascii="黑体" w:eastAsia="黑体" w:hAnsi="黑体"/>
          <w:b/>
          <w:sz w:val="44"/>
          <w:szCs w:val="44"/>
        </w:rPr>
      </w:pPr>
    </w:p>
    <w:p w:rsidR="00DB6E6F" w:rsidRDefault="00DB6E6F">
      <w:pPr>
        <w:rPr>
          <w:b/>
          <w:sz w:val="28"/>
          <w:szCs w:val="28"/>
        </w:rPr>
      </w:pPr>
    </w:p>
    <w:p w:rsidR="00DB6E6F" w:rsidRDefault="00DB6E6F">
      <w:pPr>
        <w:rPr>
          <w:b/>
          <w:sz w:val="28"/>
          <w:szCs w:val="28"/>
        </w:rPr>
      </w:pPr>
    </w:p>
    <w:p w:rsidR="00DB6E6F" w:rsidRDefault="00DB6E6F">
      <w:pPr>
        <w:rPr>
          <w:sz w:val="28"/>
          <w:szCs w:val="28"/>
        </w:rPr>
      </w:pPr>
    </w:p>
    <w:p w:rsidR="00DB6E6F" w:rsidRDefault="00036700">
      <w:pPr>
        <w:rPr>
          <w:b/>
          <w:sz w:val="28"/>
          <w:szCs w:val="28"/>
        </w:rPr>
      </w:pPr>
      <w:r>
        <w:rPr>
          <w:rFonts w:hint="eastAsia"/>
          <w:b/>
          <w:sz w:val="28"/>
          <w:szCs w:val="28"/>
        </w:rPr>
        <w:t>要点：</w:t>
      </w:r>
    </w:p>
    <w:p w:rsidR="00DB6E6F" w:rsidRDefault="00036700">
      <w:pPr>
        <w:rPr>
          <w:sz w:val="18"/>
          <w:szCs w:val="18"/>
        </w:rPr>
      </w:pPr>
      <w:r>
        <w:rPr>
          <w:rFonts w:hint="eastAsia"/>
          <w:sz w:val="24"/>
        </w:rPr>
        <w:t>请妥善保管此说明书，安装和使用打印机之前，请阅读此说明书。</w:t>
      </w:r>
    </w:p>
    <w:p w:rsidR="00DB6E6F" w:rsidRDefault="00036700">
      <w:pPr>
        <w:rPr>
          <w:sz w:val="24"/>
        </w:rPr>
      </w:pPr>
      <w:r>
        <w:rPr>
          <w:rFonts w:hint="eastAsia"/>
          <w:sz w:val="24"/>
        </w:rPr>
        <w:t>有关产品使用的电子</w:t>
      </w:r>
      <w:proofErr w:type="gramStart"/>
      <w:r>
        <w:rPr>
          <w:rFonts w:hint="eastAsia"/>
          <w:sz w:val="24"/>
        </w:rPr>
        <w:t>档</w:t>
      </w:r>
      <w:proofErr w:type="gramEnd"/>
      <w:r>
        <w:rPr>
          <w:rFonts w:hint="eastAsia"/>
          <w:sz w:val="24"/>
        </w:rPr>
        <w:t>说明书请在驱动光盘中查找。</w:t>
      </w:r>
    </w:p>
    <w:p w:rsidR="00DB6E6F" w:rsidRDefault="00DB6E6F">
      <w:pPr>
        <w:rPr>
          <w:sz w:val="28"/>
          <w:szCs w:val="28"/>
        </w:rPr>
      </w:pPr>
    </w:p>
    <w:p w:rsidR="00DB6E6F" w:rsidRDefault="00036700">
      <w:pPr>
        <w:rPr>
          <w:sz w:val="18"/>
          <w:szCs w:val="18"/>
        </w:rPr>
      </w:pPr>
      <w:r>
        <w:rPr>
          <w:rFonts w:hint="eastAsia"/>
          <w:sz w:val="28"/>
          <w:szCs w:val="28"/>
        </w:rPr>
        <w:t xml:space="preserve">                             </w:t>
      </w:r>
    </w:p>
    <w:p w:rsidR="00DB6E6F" w:rsidRDefault="00DB6E6F">
      <w:pPr>
        <w:rPr>
          <w:sz w:val="18"/>
          <w:szCs w:val="18"/>
        </w:rPr>
      </w:pPr>
    </w:p>
    <w:p w:rsidR="00DB6E6F" w:rsidRDefault="00036700">
      <w:pPr>
        <w:ind w:firstLineChars="1775" w:firstLine="4277"/>
        <w:rPr>
          <w:b/>
          <w:sz w:val="24"/>
        </w:rPr>
      </w:pPr>
      <w:r>
        <w:rPr>
          <w:rFonts w:hint="eastAsia"/>
          <w:b/>
          <w:sz w:val="24"/>
        </w:rPr>
        <w:t>警告、注意和注释</w:t>
      </w:r>
    </w:p>
    <w:p w:rsidR="00DB6E6F" w:rsidRDefault="00036700">
      <w:pPr>
        <w:rPr>
          <w:sz w:val="28"/>
          <w:szCs w:val="28"/>
        </w:rPr>
      </w:pPr>
      <w:r>
        <w:rPr>
          <w:b/>
          <w:sz w:val="24"/>
        </w:rPr>
        <w:pict>
          <v:roundrect id="_x0000_s1030" style="position:absolute;left:0;text-align:left;margin-left:1in;margin-top:3.55pt;width:396pt;height:66.65pt;z-index:2;mso-width-relative:page;mso-height-relative:page" arcsize="10923f">
            <v:textbox>
              <w:txbxContent>
                <w:p w:rsidR="00DB6E6F" w:rsidRDefault="00036700">
                  <w:pPr>
                    <w:rPr>
                      <w:b/>
                      <w:bCs/>
                    </w:rPr>
                  </w:pPr>
                  <w:r>
                    <w:rPr>
                      <w:sz w:val="18"/>
                      <w:szCs w:val="18"/>
                    </w:rPr>
                    <w:pict>
                      <v:shape id="_x0000_i1026" type="#_x0000_t75" style="width:11pt;height:12pt">
                        <v:imagedata r:id="rId8" o:title=""/>
                      </v:shape>
                    </w:pict>
                  </w:r>
                  <w:r>
                    <w:rPr>
                      <w:rFonts w:hint="eastAsia"/>
                      <w:b/>
                      <w:bCs/>
                      <w:sz w:val="18"/>
                      <w:szCs w:val="18"/>
                    </w:rPr>
                    <w:t>警告：</w:t>
                  </w:r>
                  <w:r>
                    <w:rPr>
                      <w:rFonts w:hint="eastAsia"/>
                      <w:b/>
                      <w:bCs/>
                    </w:rPr>
                    <w:t xml:space="preserve">          </w:t>
                  </w:r>
                  <w:r>
                    <w:rPr>
                      <w:rFonts w:hint="eastAsia"/>
                      <w:b/>
                      <w:bCs/>
                      <w:sz w:val="18"/>
                      <w:szCs w:val="18"/>
                    </w:rPr>
                    <w:t xml:space="preserve"> </w:t>
                  </w:r>
                  <w:r>
                    <w:rPr>
                      <w:b/>
                      <w:sz w:val="18"/>
                      <w:szCs w:val="18"/>
                    </w:rPr>
                    <w:pict>
                      <v:shape id="_x0000_i1028" type="#_x0000_t75" style="width:14.5pt;height:14.5pt">
                        <v:imagedata r:id="rId9" o:title=""/>
                      </v:shape>
                    </w:pict>
                  </w:r>
                  <w:r>
                    <w:rPr>
                      <w:rFonts w:hint="eastAsia"/>
                      <w:b/>
                      <w:sz w:val="18"/>
                      <w:szCs w:val="18"/>
                    </w:rPr>
                    <w:t>注意：</w:t>
                  </w:r>
                  <w:r>
                    <w:rPr>
                      <w:rFonts w:hint="eastAsia"/>
                      <w:b/>
                      <w:sz w:val="18"/>
                      <w:szCs w:val="18"/>
                    </w:rPr>
                    <w:t xml:space="preserve">              </w:t>
                  </w:r>
                  <w:r>
                    <w:rPr>
                      <w:sz w:val="18"/>
                      <w:szCs w:val="18"/>
                    </w:rPr>
                    <w:pict>
                      <v:shape id="_x0000_i1030" type="#_x0000_t75" style="width:13pt;height:13pt">
                        <v:imagedata r:id="rId10" o:title=""/>
                      </v:shape>
                    </w:pict>
                  </w:r>
                  <w:r>
                    <w:rPr>
                      <w:rFonts w:hint="eastAsia"/>
                      <w:sz w:val="18"/>
                      <w:szCs w:val="18"/>
                    </w:rPr>
                    <w:t>注释：</w:t>
                  </w:r>
                </w:p>
                <w:p w:rsidR="00DB6E6F" w:rsidRDefault="00036700">
                  <w:pPr>
                    <w:ind w:firstLineChars="250" w:firstLine="375"/>
                    <w:rPr>
                      <w:sz w:val="15"/>
                      <w:szCs w:val="15"/>
                    </w:rPr>
                  </w:pPr>
                  <w:r>
                    <w:rPr>
                      <w:rFonts w:hint="eastAsia"/>
                      <w:sz w:val="15"/>
                      <w:szCs w:val="15"/>
                    </w:rPr>
                    <w:t>必须遵守以免伤害人体。</w:t>
                  </w:r>
                  <w:r>
                    <w:rPr>
                      <w:rFonts w:hint="eastAsia"/>
                      <w:sz w:val="15"/>
                      <w:szCs w:val="15"/>
                    </w:rPr>
                    <w:t xml:space="preserve">     </w:t>
                  </w:r>
                  <w:r>
                    <w:rPr>
                      <w:rFonts w:hint="eastAsia"/>
                      <w:sz w:val="15"/>
                      <w:szCs w:val="15"/>
                    </w:rPr>
                    <w:t>必须遵守以免损坏设备。</w:t>
                  </w:r>
                  <w:r>
                    <w:rPr>
                      <w:rFonts w:hint="eastAsia"/>
                      <w:sz w:val="15"/>
                      <w:szCs w:val="15"/>
                    </w:rPr>
                    <w:t xml:space="preserve">        </w:t>
                  </w:r>
                  <w:r>
                    <w:rPr>
                      <w:rFonts w:hint="eastAsia"/>
                      <w:sz w:val="15"/>
                      <w:szCs w:val="15"/>
                    </w:rPr>
                    <w:t>包含打印机的重要信息和操作的有用提示</w:t>
                  </w:r>
                </w:p>
              </w:txbxContent>
            </v:textbox>
          </v:roundrect>
        </w:pict>
      </w:r>
    </w:p>
    <w:p w:rsidR="00DB6E6F" w:rsidRDefault="00DB6E6F">
      <w:pPr>
        <w:rPr>
          <w:sz w:val="28"/>
          <w:szCs w:val="28"/>
        </w:rPr>
      </w:pPr>
    </w:p>
    <w:p w:rsidR="00DB6E6F" w:rsidRDefault="00DB6E6F">
      <w:pPr>
        <w:rPr>
          <w:sz w:val="28"/>
          <w:szCs w:val="28"/>
        </w:rPr>
      </w:pPr>
    </w:p>
    <w:p w:rsidR="00DB6E6F" w:rsidRDefault="00DB6E6F">
      <w:pPr>
        <w:rPr>
          <w:sz w:val="28"/>
          <w:szCs w:val="28"/>
        </w:rPr>
      </w:pPr>
    </w:p>
    <w:p w:rsidR="00DB6E6F" w:rsidRDefault="00036700">
      <w:pPr>
        <w:rPr>
          <w:sz w:val="18"/>
          <w:szCs w:val="18"/>
        </w:rPr>
      </w:pPr>
      <w:r>
        <w:rPr>
          <w:rFonts w:hint="eastAsia"/>
          <w:sz w:val="18"/>
          <w:szCs w:val="18"/>
        </w:rPr>
        <w:t>如果您在使用过程中遇到问题，可通过以下的顺序寻求帮助：</w:t>
      </w:r>
    </w:p>
    <w:p w:rsidR="00DB6E6F" w:rsidRDefault="00036700">
      <w:pPr>
        <w:numPr>
          <w:ilvl w:val="0"/>
          <w:numId w:val="1"/>
        </w:numPr>
        <w:rPr>
          <w:sz w:val="18"/>
          <w:szCs w:val="18"/>
        </w:rPr>
      </w:pPr>
      <w:r>
        <w:rPr>
          <w:rFonts w:hint="eastAsia"/>
          <w:sz w:val="18"/>
          <w:szCs w:val="18"/>
        </w:rPr>
        <w:t>首先可查阅产品的相关使用说明，包括产品的说明书等，以解决问题。</w:t>
      </w:r>
    </w:p>
    <w:p w:rsidR="00DB6E6F" w:rsidRDefault="00DB6E6F">
      <w:pPr>
        <w:rPr>
          <w:sz w:val="18"/>
          <w:szCs w:val="18"/>
        </w:rPr>
      </w:pPr>
    </w:p>
    <w:p w:rsidR="00DB6E6F" w:rsidRDefault="00DB6E6F">
      <w:pPr>
        <w:rPr>
          <w:sz w:val="18"/>
          <w:szCs w:val="18"/>
        </w:rPr>
      </w:pPr>
    </w:p>
    <w:p w:rsidR="00DB6E6F" w:rsidRDefault="00DB6E6F">
      <w:pPr>
        <w:rPr>
          <w:sz w:val="28"/>
          <w:szCs w:val="28"/>
        </w:rPr>
      </w:pPr>
    </w:p>
    <w:p w:rsidR="00DB6E6F" w:rsidRDefault="00036700">
      <w:pPr>
        <w:ind w:right="960" w:firstLineChars="50" w:firstLine="140"/>
        <w:rPr>
          <w:rFonts w:eastAsia="黑体" w:cs="Calibri"/>
          <w:bCs/>
          <w:sz w:val="48"/>
          <w:szCs w:val="48"/>
        </w:rPr>
      </w:pPr>
      <w:r>
        <w:rPr>
          <w:rFonts w:hint="eastAsia"/>
          <w:sz w:val="28"/>
          <w:szCs w:val="28"/>
        </w:rPr>
        <w:t>NX-500+</w:t>
      </w:r>
      <w:r>
        <w:rPr>
          <w:rFonts w:eastAsia="黑体" w:cs="Calibri" w:hint="eastAsia"/>
          <w:bCs/>
          <w:sz w:val="48"/>
          <w:szCs w:val="48"/>
        </w:rPr>
        <w:t xml:space="preserve"> </w:t>
      </w:r>
    </w:p>
    <w:tbl>
      <w:tblPr>
        <w:tblW w:w="93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01"/>
        <w:gridCol w:w="2976"/>
        <w:gridCol w:w="284"/>
        <w:gridCol w:w="338"/>
        <w:gridCol w:w="4700"/>
      </w:tblGrid>
      <w:tr w:rsidR="00DB6E6F">
        <w:tc>
          <w:tcPr>
            <w:tcW w:w="9399" w:type="dxa"/>
            <w:gridSpan w:val="5"/>
          </w:tcPr>
          <w:p w:rsidR="00DB6E6F" w:rsidRDefault="00036700">
            <w:pPr>
              <w:rPr>
                <w:szCs w:val="21"/>
              </w:rPr>
            </w:pPr>
            <w:hyperlink w:anchor="_/打印纸处理" w:history="1">
              <w:r>
                <w:rPr>
                  <w:rStyle w:val="ac"/>
                  <w:rFonts w:ascii="黑体" w:eastAsia="黑体" w:hAnsi="黑体"/>
                  <w:b/>
                  <w:bCs/>
                  <w:szCs w:val="21"/>
                </w:rPr>
                <w:t>打印纸处理</w:t>
              </w:r>
            </w:hyperlink>
          </w:p>
        </w:tc>
      </w:tr>
      <w:bookmarkStart w:id="0" w:name="_打印纸处理"/>
      <w:bookmarkEnd w:id="0"/>
      <w:tr w:rsidR="00DB6E6F">
        <w:tc>
          <w:tcPr>
            <w:tcW w:w="4699" w:type="dxa"/>
            <w:gridSpan w:val="4"/>
          </w:tcPr>
          <w:p w:rsidR="00DB6E6F" w:rsidRDefault="00036700">
            <w:pPr>
              <w:pStyle w:val="11"/>
              <w:numPr>
                <w:ilvl w:val="0"/>
                <w:numId w:val="2"/>
              </w:numPr>
              <w:ind w:firstLineChars="0"/>
            </w:pPr>
            <w:r>
              <w:fldChar w:fldCharType="begin"/>
            </w:r>
            <w:r>
              <w:instrText xml:space="preserve">HYPERLINK  \l "S-00300-00100" </w:instrText>
            </w:r>
            <w:r>
              <w:fldChar w:fldCharType="separate"/>
            </w:r>
            <w:r>
              <w:rPr>
                <w:rStyle w:val="ac"/>
              </w:rPr>
              <w:t>选择打印纸来源</w:t>
            </w:r>
            <w:r>
              <w:fldChar w:fldCharType="end"/>
            </w:r>
          </w:p>
          <w:p w:rsidR="00DB6E6F" w:rsidRDefault="00036700">
            <w:pPr>
              <w:pStyle w:val="11"/>
              <w:numPr>
                <w:ilvl w:val="0"/>
                <w:numId w:val="2"/>
              </w:numPr>
              <w:ind w:firstLineChars="0"/>
            </w:pPr>
            <w:hyperlink w:anchor="_调整纸厚调节杆" w:history="1">
              <w:r>
                <w:rPr>
                  <w:rStyle w:val="ac"/>
                </w:rPr>
                <w:t>调整纸厚调节杆</w:t>
              </w:r>
            </w:hyperlink>
          </w:p>
          <w:p w:rsidR="00DB6E6F" w:rsidRDefault="00036700">
            <w:pPr>
              <w:pStyle w:val="11"/>
              <w:numPr>
                <w:ilvl w:val="0"/>
                <w:numId w:val="2"/>
              </w:numPr>
              <w:ind w:firstLineChars="0"/>
              <w:rPr>
                <w:rStyle w:val="ac"/>
              </w:rPr>
            </w:pPr>
            <w:r>
              <w:fldChar w:fldCharType="begin"/>
            </w:r>
            <w:r>
              <w:instrText xml:space="preserve"> HYPERLINK  \l "</w:instrText>
            </w:r>
            <w:r>
              <w:rPr>
                <w:rFonts w:hint="eastAsia"/>
              </w:rPr>
              <w:instrText>_</w:instrText>
            </w:r>
            <w:r>
              <w:rPr>
                <w:rFonts w:hint="eastAsia"/>
              </w:rPr>
              <w:instrText>装入连续纸</w:instrText>
            </w:r>
            <w:r>
              <w:instrText xml:space="preserve">" </w:instrText>
            </w:r>
            <w:r>
              <w:fldChar w:fldCharType="separate"/>
            </w:r>
            <w:r>
              <w:rPr>
                <w:rStyle w:val="ac"/>
              </w:rPr>
              <w:t>装入连续纸</w:t>
            </w:r>
          </w:p>
          <w:p w:rsidR="00DB6E6F" w:rsidRDefault="00036700">
            <w:pPr>
              <w:pStyle w:val="11"/>
              <w:numPr>
                <w:ilvl w:val="0"/>
                <w:numId w:val="2"/>
              </w:numPr>
              <w:ind w:firstLineChars="0"/>
            </w:pPr>
            <w:r>
              <w:fldChar w:fldCharType="end"/>
            </w:r>
            <w:hyperlink w:anchor="_选择正确的连续纸规格" w:history="1">
              <w:r>
                <w:rPr>
                  <w:rStyle w:val="ac"/>
                  <w:rFonts w:hint="eastAsia"/>
                </w:rPr>
                <w:t>选择正确的连</w:t>
              </w:r>
              <w:r>
                <w:rPr>
                  <w:rStyle w:val="ac"/>
                </w:rPr>
                <w:t>续纸</w:t>
              </w:r>
              <w:r>
                <w:rPr>
                  <w:rStyle w:val="ac"/>
                  <w:rFonts w:hint="eastAsia"/>
                </w:rPr>
                <w:t>规格</w:t>
              </w:r>
            </w:hyperlink>
          </w:p>
        </w:tc>
        <w:tc>
          <w:tcPr>
            <w:tcW w:w="4700" w:type="dxa"/>
          </w:tcPr>
          <w:p w:rsidR="00DB6E6F" w:rsidRDefault="00036700">
            <w:pPr>
              <w:pStyle w:val="11"/>
              <w:numPr>
                <w:ilvl w:val="0"/>
                <w:numId w:val="2"/>
              </w:numPr>
              <w:ind w:firstLineChars="0"/>
            </w:pPr>
            <w:hyperlink w:anchor="_装入单页纸" w:history="1">
              <w:r>
                <w:rPr>
                  <w:rStyle w:val="ac"/>
                </w:rPr>
                <w:t>装入单页纸</w:t>
              </w:r>
            </w:hyperlink>
          </w:p>
          <w:p w:rsidR="00DB6E6F" w:rsidRDefault="00036700">
            <w:pPr>
              <w:pStyle w:val="11"/>
              <w:numPr>
                <w:ilvl w:val="0"/>
                <w:numId w:val="2"/>
              </w:numPr>
              <w:ind w:firstLineChars="0"/>
            </w:pPr>
            <w:hyperlink w:anchor="S-00300-00600" w:history="1">
              <w:r>
                <w:rPr>
                  <w:rStyle w:val="ac"/>
                </w:rPr>
                <w:t>连续纸与单页</w:t>
              </w:r>
              <w:proofErr w:type="gramStart"/>
              <w:r>
                <w:rPr>
                  <w:rStyle w:val="ac"/>
                </w:rPr>
                <w:t>纸之间</w:t>
              </w:r>
              <w:proofErr w:type="gramEnd"/>
              <w:r>
                <w:rPr>
                  <w:rStyle w:val="ac"/>
                </w:rPr>
                <w:t>的切换</w:t>
              </w:r>
            </w:hyperlink>
          </w:p>
          <w:p w:rsidR="00DB6E6F" w:rsidRDefault="00036700">
            <w:pPr>
              <w:pStyle w:val="11"/>
              <w:numPr>
                <w:ilvl w:val="0"/>
                <w:numId w:val="2"/>
              </w:numPr>
              <w:ind w:firstLineChars="0"/>
            </w:pPr>
            <w:hyperlink w:anchor="_使用微调整功能" w:history="1">
              <w:r>
                <w:rPr>
                  <w:rStyle w:val="ac"/>
                </w:rPr>
                <w:t>使用微调功能</w:t>
              </w:r>
            </w:hyperlink>
          </w:p>
        </w:tc>
      </w:tr>
      <w:tr w:rsidR="00DB6E6F">
        <w:tc>
          <w:tcPr>
            <w:tcW w:w="1101" w:type="dxa"/>
          </w:tcPr>
          <w:p w:rsidR="00DB6E6F" w:rsidRDefault="00DB6E6F"/>
        </w:tc>
        <w:tc>
          <w:tcPr>
            <w:tcW w:w="2976" w:type="dxa"/>
          </w:tcPr>
          <w:p w:rsidR="00DB6E6F" w:rsidRDefault="00DB6E6F"/>
        </w:tc>
        <w:tc>
          <w:tcPr>
            <w:tcW w:w="284" w:type="dxa"/>
          </w:tcPr>
          <w:p w:rsidR="00DB6E6F" w:rsidRDefault="00DB6E6F">
            <w:pPr>
              <w:pStyle w:val="11"/>
              <w:ind w:left="420" w:firstLineChars="0" w:firstLine="0"/>
            </w:pPr>
          </w:p>
        </w:tc>
        <w:tc>
          <w:tcPr>
            <w:tcW w:w="5038" w:type="dxa"/>
            <w:gridSpan w:val="2"/>
          </w:tcPr>
          <w:p w:rsidR="00DB6E6F" w:rsidRDefault="00DB6E6F">
            <w:pPr>
              <w:pStyle w:val="11"/>
              <w:ind w:left="420" w:firstLineChars="0" w:firstLine="0"/>
            </w:pPr>
          </w:p>
        </w:tc>
      </w:tr>
      <w:tr w:rsidR="00DB6E6F">
        <w:tc>
          <w:tcPr>
            <w:tcW w:w="9399" w:type="dxa"/>
            <w:gridSpan w:val="5"/>
          </w:tcPr>
          <w:p w:rsidR="00DB6E6F" w:rsidRDefault="00036700">
            <w:hyperlink w:anchor="_打印机软件" w:history="1">
              <w:r>
                <w:rPr>
                  <w:rStyle w:val="ac"/>
                  <w:rFonts w:ascii="黑体" w:eastAsia="黑体" w:hAnsi="黑体"/>
                  <w:b/>
                </w:rPr>
                <w:t>打印机软件</w:t>
              </w:r>
            </w:hyperlink>
          </w:p>
        </w:tc>
      </w:tr>
      <w:tr w:rsidR="00DB6E6F">
        <w:tc>
          <w:tcPr>
            <w:tcW w:w="9399" w:type="dxa"/>
            <w:gridSpan w:val="5"/>
          </w:tcPr>
          <w:p w:rsidR="00DB6E6F" w:rsidRDefault="00036700">
            <w:pPr>
              <w:pStyle w:val="11"/>
              <w:numPr>
                <w:ilvl w:val="0"/>
                <w:numId w:val="3"/>
              </w:numPr>
              <w:ind w:firstLineChars="0"/>
            </w:pPr>
            <w:hyperlink w:anchor="S-00400-00100" w:history="1">
              <w:r>
                <w:rPr>
                  <w:rStyle w:val="ac"/>
                </w:rPr>
                <w:t>操作系统版本</w:t>
              </w:r>
            </w:hyperlink>
          </w:p>
          <w:p w:rsidR="00DB6E6F" w:rsidRDefault="00036700">
            <w:pPr>
              <w:pStyle w:val="11"/>
              <w:numPr>
                <w:ilvl w:val="0"/>
                <w:numId w:val="3"/>
              </w:numPr>
              <w:ind w:firstLineChars="0"/>
            </w:pPr>
            <w:hyperlink w:anchor="_在Windows_7，Vista,_XP中使用打印机驱动程序" w:history="1">
              <w:r>
                <w:rPr>
                  <w:rStyle w:val="ac"/>
                </w:rPr>
                <w:t>在</w:t>
              </w:r>
              <w:r>
                <w:rPr>
                  <w:rStyle w:val="ac"/>
                </w:rPr>
                <w:t>Windows 7,Vista, XP</w:t>
              </w:r>
              <w:r>
                <w:rPr>
                  <w:rStyle w:val="ac"/>
                </w:rPr>
                <w:t>中使用打印机驱动程序</w:t>
              </w:r>
            </w:hyperlink>
          </w:p>
          <w:p w:rsidR="00DB6E6F" w:rsidRDefault="00036700">
            <w:pPr>
              <w:pStyle w:val="11"/>
              <w:numPr>
                <w:ilvl w:val="0"/>
                <w:numId w:val="3"/>
              </w:numPr>
              <w:ind w:firstLineChars="0"/>
            </w:pPr>
            <w:hyperlink w:anchor="S-00400-00300-00300" w:history="1">
              <w:r>
                <w:rPr>
                  <w:rStyle w:val="ac"/>
                </w:rPr>
                <w:t>打印机驱动程序设置概述</w:t>
              </w:r>
            </w:hyperlink>
          </w:p>
          <w:p w:rsidR="00DB6E6F" w:rsidRDefault="00036700">
            <w:pPr>
              <w:pStyle w:val="11"/>
              <w:numPr>
                <w:ilvl w:val="0"/>
                <w:numId w:val="3"/>
              </w:numPr>
              <w:ind w:firstLineChars="0"/>
            </w:pPr>
            <w:hyperlink w:anchor="S-00400-00700" w:history="1">
              <w:r>
                <w:rPr>
                  <w:rStyle w:val="ac"/>
                </w:rPr>
                <w:t>取消打印</w:t>
              </w:r>
            </w:hyperlink>
            <w:bookmarkStart w:id="1" w:name="_GoBack"/>
            <w:bookmarkEnd w:id="1"/>
          </w:p>
        </w:tc>
      </w:tr>
      <w:tr w:rsidR="00DB6E6F">
        <w:tc>
          <w:tcPr>
            <w:tcW w:w="1101" w:type="dxa"/>
          </w:tcPr>
          <w:p w:rsidR="00DB6E6F" w:rsidRDefault="00DB6E6F"/>
        </w:tc>
        <w:tc>
          <w:tcPr>
            <w:tcW w:w="2976" w:type="dxa"/>
          </w:tcPr>
          <w:p w:rsidR="00DB6E6F" w:rsidRDefault="00DB6E6F"/>
        </w:tc>
        <w:tc>
          <w:tcPr>
            <w:tcW w:w="284" w:type="dxa"/>
          </w:tcPr>
          <w:p w:rsidR="00DB6E6F" w:rsidRDefault="00DB6E6F"/>
        </w:tc>
        <w:tc>
          <w:tcPr>
            <w:tcW w:w="5038" w:type="dxa"/>
            <w:gridSpan w:val="2"/>
          </w:tcPr>
          <w:p w:rsidR="00DB6E6F" w:rsidRDefault="00DB6E6F"/>
        </w:tc>
      </w:tr>
      <w:tr w:rsidR="00DB6E6F">
        <w:tc>
          <w:tcPr>
            <w:tcW w:w="9399" w:type="dxa"/>
            <w:gridSpan w:val="5"/>
          </w:tcPr>
          <w:p w:rsidR="00DB6E6F" w:rsidRDefault="00036700">
            <w:hyperlink w:anchor="_操作面板" w:history="1">
              <w:r>
                <w:rPr>
                  <w:rStyle w:val="ac"/>
                  <w:rFonts w:ascii="黑体" w:eastAsia="黑体" w:hAnsi="黑体"/>
                  <w:b/>
                </w:rPr>
                <w:t>操作面板</w:t>
              </w:r>
            </w:hyperlink>
          </w:p>
        </w:tc>
      </w:tr>
      <w:tr w:rsidR="00DB6E6F">
        <w:tc>
          <w:tcPr>
            <w:tcW w:w="9399" w:type="dxa"/>
            <w:gridSpan w:val="5"/>
          </w:tcPr>
          <w:p w:rsidR="00DB6E6F" w:rsidRDefault="00036700">
            <w:pPr>
              <w:pStyle w:val="11"/>
              <w:numPr>
                <w:ilvl w:val="0"/>
                <w:numId w:val="4"/>
              </w:numPr>
              <w:ind w:firstLineChars="0"/>
            </w:pPr>
            <w:hyperlink w:anchor="S-00500-00100" w:history="1">
              <w:r>
                <w:rPr>
                  <w:rStyle w:val="ac"/>
                </w:rPr>
                <w:t>使用操作面板</w:t>
              </w:r>
            </w:hyperlink>
          </w:p>
          <w:p w:rsidR="00DB6E6F" w:rsidRDefault="00036700">
            <w:pPr>
              <w:pStyle w:val="11"/>
              <w:numPr>
                <w:ilvl w:val="0"/>
                <w:numId w:val="4"/>
              </w:numPr>
              <w:ind w:firstLineChars="0"/>
            </w:pPr>
            <w:hyperlink w:anchor="S-00500-00110" w:history="1">
              <w:r>
                <w:rPr>
                  <w:rStyle w:val="ac"/>
                </w:rPr>
                <w:t>关于打印机的默认设置</w:t>
              </w:r>
            </w:hyperlink>
          </w:p>
        </w:tc>
      </w:tr>
      <w:tr w:rsidR="00DB6E6F">
        <w:tc>
          <w:tcPr>
            <w:tcW w:w="1101" w:type="dxa"/>
          </w:tcPr>
          <w:p w:rsidR="00DB6E6F" w:rsidRDefault="00DB6E6F"/>
        </w:tc>
        <w:tc>
          <w:tcPr>
            <w:tcW w:w="2976" w:type="dxa"/>
          </w:tcPr>
          <w:p w:rsidR="00DB6E6F" w:rsidRDefault="00DB6E6F"/>
        </w:tc>
        <w:tc>
          <w:tcPr>
            <w:tcW w:w="284" w:type="dxa"/>
          </w:tcPr>
          <w:p w:rsidR="00DB6E6F" w:rsidRDefault="00DB6E6F"/>
        </w:tc>
        <w:tc>
          <w:tcPr>
            <w:tcW w:w="5038" w:type="dxa"/>
            <w:gridSpan w:val="2"/>
          </w:tcPr>
          <w:p w:rsidR="00DB6E6F" w:rsidRDefault="00DB6E6F"/>
        </w:tc>
      </w:tr>
      <w:tr w:rsidR="00DB6E6F">
        <w:tc>
          <w:tcPr>
            <w:tcW w:w="9399" w:type="dxa"/>
            <w:gridSpan w:val="5"/>
          </w:tcPr>
          <w:p w:rsidR="00DB6E6F" w:rsidRDefault="00036700">
            <w:pPr>
              <w:rPr>
                <w:rFonts w:ascii="黑体" w:eastAsia="黑体" w:hAnsi="黑体"/>
                <w:b/>
              </w:rPr>
            </w:pPr>
            <w:hyperlink w:anchor="_故障排除程序" w:history="1">
              <w:r>
                <w:rPr>
                  <w:rStyle w:val="ac"/>
                  <w:rFonts w:ascii="黑体" w:eastAsia="黑体" w:hAnsi="黑体"/>
                  <w:b/>
                </w:rPr>
                <w:t>故障排除程序</w:t>
              </w:r>
            </w:hyperlink>
          </w:p>
          <w:p w:rsidR="00DB6E6F" w:rsidRDefault="00036700">
            <w:r>
              <w:t>对您可能遇到的问题提供解决方案</w:t>
            </w:r>
          </w:p>
        </w:tc>
      </w:tr>
      <w:tr w:rsidR="00DB6E6F">
        <w:tc>
          <w:tcPr>
            <w:tcW w:w="4699" w:type="dxa"/>
            <w:gridSpan w:val="4"/>
          </w:tcPr>
          <w:p w:rsidR="00DB6E6F" w:rsidRDefault="00036700">
            <w:pPr>
              <w:pStyle w:val="11"/>
              <w:numPr>
                <w:ilvl w:val="0"/>
                <w:numId w:val="5"/>
              </w:numPr>
              <w:ind w:firstLineChars="0"/>
            </w:pPr>
            <w:hyperlink w:anchor="S-00600-00100" w:history="1">
              <w:r>
                <w:rPr>
                  <w:rStyle w:val="ac"/>
                </w:rPr>
                <w:t>使用错误指示灯</w:t>
              </w:r>
            </w:hyperlink>
          </w:p>
          <w:p w:rsidR="00DB6E6F" w:rsidRDefault="00036700">
            <w:pPr>
              <w:pStyle w:val="11"/>
              <w:numPr>
                <w:ilvl w:val="0"/>
                <w:numId w:val="5"/>
              </w:numPr>
              <w:ind w:firstLineChars="0"/>
            </w:pPr>
            <w:hyperlink w:anchor="S-00600-00200" w:history="1">
              <w:r>
                <w:rPr>
                  <w:rStyle w:val="ac"/>
                </w:rPr>
                <w:t>问题和解决方法</w:t>
              </w:r>
            </w:hyperlink>
          </w:p>
          <w:p w:rsidR="00DB6E6F" w:rsidRDefault="00036700">
            <w:pPr>
              <w:pStyle w:val="11"/>
              <w:numPr>
                <w:ilvl w:val="0"/>
                <w:numId w:val="5"/>
              </w:numPr>
              <w:ind w:firstLineChars="0"/>
            </w:pPr>
            <w:hyperlink w:anchor="S-00600-00300" w:history="1">
              <w:r>
                <w:rPr>
                  <w:rStyle w:val="ac"/>
                </w:rPr>
                <w:t>解决</w:t>
              </w:r>
              <w:r>
                <w:rPr>
                  <w:rStyle w:val="ac"/>
                </w:rPr>
                <w:t>USB</w:t>
              </w:r>
              <w:r>
                <w:rPr>
                  <w:rStyle w:val="ac"/>
                </w:rPr>
                <w:t>问题</w:t>
              </w:r>
            </w:hyperlink>
          </w:p>
          <w:p w:rsidR="00DB6E6F" w:rsidRDefault="00036700">
            <w:pPr>
              <w:pStyle w:val="11"/>
              <w:numPr>
                <w:ilvl w:val="0"/>
                <w:numId w:val="5"/>
              </w:numPr>
              <w:ind w:firstLineChars="0"/>
            </w:pPr>
            <w:hyperlink w:anchor="S-00600-00400" w:history="1">
              <w:r>
                <w:rPr>
                  <w:rStyle w:val="ac"/>
                </w:rPr>
                <w:t>清除夹纸</w:t>
              </w:r>
            </w:hyperlink>
          </w:p>
        </w:tc>
        <w:tc>
          <w:tcPr>
            <w:tcW w:w="4700" w:type="dxa"/>
          </w:tcPr>
          <w:p w:rsidR="00DB6E6F" w:rsidRDefault="00036700">
            <w:pPr>
              <w:pStyle w:val="11"/>
              <w:numPr>
                <w:ilvl w:val="0"/>
                <w:numId w:val="5"/>
              </w:numPr>
              <w:ind w:firstLineChars="0"/>
              <w:rPr>
                <w:rStyle w:val="ac"/>
              </w:rPr>
            </w:pPr>
            <w:hyperlink w:anchor="S-00600-00500" w:history="1">
              <w:proofErr w:type="gramStart"/>
              <w:r>
                <w:rPr>
                  <w:rStyle w:val="ac"/>
                </w:rPr>
                <w:t>打印自</w:t>
              </w:r>
              <w:proofErr w:type="gramEnd"/>
              <w:r>
                <w:rPr>
                  <w:rStyle w:val="ac"/>
                </w:rPr>
                <w:t>检</w:t>
              </w:r>
            </w:hyperlink>
          </w:p>
          <w:p w:rsidR="00DB6E6F" w:rsidRDefault="00036700">
            <w:pPr>
              <w:pStyle w:val="11"/>
              <w:numPr>
                <w:ilvl w:val="0"/>
                <w:numId w:val="5"/>
              </w:numPr>
              <w:ind w:firstLineChars="0"/>
            </w:pPr>
            <w:hyperlink w:anchor="_表格竖线调直" w:history="1">
              <w:r>
                <w:rPr>
                  <w:rStyle w:val="ac"/>
                  <w:rFonts w:hint="eastAsia"/>
                </w:rPr>
                <w:t>表格</w:t>
              </w:r>
              <w:proofErr w:type="gramStart"/>
              <w:r>
                <w:rPr>
                  <w:rStyle w:val="ac"/>
                  <w:rFonts w:hint="eastAsia"/>
                </w:rPr>
                <w:t>竖线调直</w:t>
              </w:r>
              <w:proofErr w:type="gramEnd"/>
            </w:hyperlink>
          </w:p>
          <w:p w:rsidR="00DB6E6F" w:rsidRDefault="00036700">
            <w:pPr>
              <w:pStyle w:val="11"/>
              <w:numPr>
                <w:ilvl w:val="0"/>
                <w:numId w:val="5"/>
              </w:numPr>
              <w:ind w:firstLineChars="0"/>
              <w:rPr>
                <w:rStyle w:val="ac"/>
              </w:rPr>
            </w:pPr>
            <w:r>
              <w:fldChar w:fldCharType="begin"/>
            </w:r>
            <w:r>
              <w:instrText xml:space="preserve"> HYPERLINK  \l "S-00700-00100" </w:instrText>
            </w:r>
            <w:r>
              <w:fldChar w:fldCharType="separate"/>
            </w:r>
            <w:r>
              <w:rPr>
                <w:rStyle w:val="ac"/>
              </w:rPr>
              <w:t>寻求帮助</w:t>
            </w:r>
          </w:p>
          <w:p w:rsidR="00DB6E6F" w:rsidRDefault="00036700">
            <w:pPr>
              <w:pStyle w:val="11"/>
              <w:numPr>
                <w:ilvl w:val="0"/>
                <w:numId w:val="5"/>
              </w:numPr>
              <w:ind w:firstLineChars="0"/>
            </w:pPr>
            <w:r>
              <w:fldChar w:fldCharType="end"/>
            </w:r>
            <w:hyperlink w:anchor="S-00700-00200" w:history="1">
              <w:r>
                <w:rPr>
                  <w:rStyle w:val="ac"/>
                </w:rPr>
                <w:t>保修信息</w:t>
              </w:r>
            </w:hyperlink>
          </w:p>
        </w:tc>
      </w:tr>
      <w:tr w:rsidR="00DB6E6F">
        <w:tc>
          <w:tcPr>
            <w:tcW w:w="1101" w:type="dxa"/>
          </w:tcPr>
          <w:p w:rsidR="00DB6E6F" w:rsidRDefault="00DB6E6F"/>
        </w:tc>
        <w:tc>
          <w:tcPr>
            <w:tcW w:w="2976" w:type="dxa"/>
          </w:tcPr>
          <w:p w:rsidR="00DB6E6F" w:rsidRDefault="00DB6E6F"/>
        </w:tc>
        <w:tc>
          <w:tcPr>
            <w:tcW w:w="284" w:type="dxa"/>
          </w:tcPr>
          <w:p w:rsidR="00DB6E6F" w:rsidRDefault="00DB6E6F"/>
        </w:tc>
        <w:tc>
          <w:tcPr>
            <w:tcW w:w="5038" w:type="dxa"/>
            <w:gridSpan w:val="2"/>
          </w:tcPr>
          <w:p w:rsidR="00DB6E6F" w:rsidRDefault="00DB6E6F"/>
        </w:tc>
      </w:tr>
      <w:tr w:rsidR="00DB6E6F">
        <w:tc>
          <w:tcPr>
            <w:tcW w:w="9399" w:type="dxa"/>
            <w:gridSpan w:val="5"/>
          </w:tcPr>
          <w:p w:rsidR="00DB6E6F" w:rsidRDefault="00036700">
            <w:pPr>
              <w:rPr>
                <w:rFonts w:ascii="黑体" w:eastAsia="黑体" w:hAnsi="黑体"/>
                <w:b/>
              </w:rPr>
            </w:pPr>
            <w:hyperlink w:anchor="_选件和耗材" w:history="1">
              <w:r>
                <w:rPr>
                  <w:rStyle w:val="ac"/>
                  <w:rFonts w:ascii="黑体" w:eastAsia="黑体" w:hAnsi="黑体"/>
                  <w:b/>
                </w:rPr>
                <w:t>选件和耗材</w:t>
              </w:r>
            </w:hyperlink>
          </w:p>
          <w:p w:rsidR="00DB6E6F" w:rsidRDefault="00036700">
            <w:r>
              <w:t>如何使用选件以及有关耗材的信息</w:t>
            </w:r>
          </w:p>
        </w:tc>
      </w:tr>
      <w:tr w:rsidR="00DB6E6F">
        <w:tc>
          <w:tcPr>
            <w:tcW w:w="9399" w:type="dxa"/>
            <w:gridSpan w:val="5"/>
          </w:tcPr>
          <w:p w:rsidR="00DB6E6F" w:rsidRDefault="00036700">
            <w:pPr>
              <w:pStyle w:val="11"/>
              <w:numPr>
                <w:ilvl w:val="0"/>
                <w:numId w:val="5"/>
              </w:numPr>
              <w:ind w:firstLineChars="0"/>
            </w:pPr>
            <w:hyperlink w:anchor="S-00800-00200-00200" w:history="1">
              <w:r>
                <w:rPr>
                  <w:rStyle w:val="ac"/>
                </w:rPr>
                <w:t>更换色带架</w:t>
              </w:r>
            </w:hyperlink>
          </w:p>
        </w:tc>
      </w:tr>
      <w:tr w:rsidR="00DB6E6F">
        <w:tc>
          <w:tcPr>
            <w:tcW w:w="1101" w:type="dxa"/>
          </w:tcPr>
          <w:p w:rsidR="00DB6E6F" w:rsidRDefault="00DB6E6F"/>
        </w:tc>
        <w:tc>
          <w:tcPr>
            <w:tcW w:w="2976" w:type="dxa"/>
          </w:tcPr>
          <w:p w:rsidR="00DB6E6F" w:rsidRDefault="00DB6E6F"/>
        </w:tc>
        <w:tc>
          <w:tcPr>
            <w:tcW w:w="284" w:type="dxa"/>
          </w:tcPr>
          <w:p w:rsidR="00DB6E6F" w:rsidRDefault="00DB6E6F"/>
        </w:tc>
        <w:tc>
          <w:tcPr>
            <w:tcW w:w="5038" w:type="dxa"/>
            <w:gridSpan w:val="2"/>
          </w:tcPr>
          <w:p w:rsidR="00DB6E6F" w:rsidRDefault="00DB6E6F"/>
        </w:tc>
      </w:tr>
      <w:tr w:rsidR="00DB6E6F">
        <w:tc>
          <w:tcPr>
            <w:tcW w:w="9399" w:type="dxa"/>
            <w:gridSpan w:val="5"/>
          </w:tcPr>
          <w:p w:rsidR="00DB6E6F" w:rsidRDefault="00036700">
            <w:hyperlink w:anchor="_产品信息" w:history="1">
              <w:r>
                <w:rPr>
                  <w:rStyle w:val="ac"/>
                  <w:rFonts w:ascii="黑体" w:eastAsia="黑体" w:hAnsi="黑体" w:hint="eastAsia"/>
                  <w:b/>
                </w:rPr>
                <w:t>产品信息</w:t>
              </w:r>
            </w:hyperlink>
          </w:p>
        </w:tc>
      </w:tr>
      <w:tr w:rsidR="00DB6E6F">
        <w:tc>
          <w:tcPr>
            <w:tcW w:w="4699" w:type="dxa"/>
            <w:gridSpan w:val="4"/>
          </w:tcPr>
          <w:p w:rsidR="00DB6E6F" w:rsidRDefault="00036700">
            <w:pPr>
              <w:pStyle w:val="11"/>
              <w:numPr>
                <w:ilvl w:val="0"/>
                <w:numId w:val="5"/>
              </w:numPr>
              <w:ind w:firstLineChars="0"/>
              <w:rPr>
                <w:rStyle w:val="ac"/>
              </w:rPr>
            </w:pPr>
            <w:r>
              <w:fldChar w:fldCharType="begin"/>
            </w:r>
            <w:r>
              <w:instrText xml:space="preserve"> HYPERLINK  \l "S-00900-00100" </w:instrText>
            </w:r>
            <w:r>
              <w:fldChar w:fldCharType="separate"/>
            </w:r>
            <w:r>
              <w:rPr>
                <w:rStyle w:val="ac"/>
              </w:rPr>
              <w:t>打印机部件</w:t>
            </w:r>
          </w:p>
          <w:p w:rsidR="00DB6E6F" w:rsidRDefault="00036700">
            <w:pPr>
              <w:pStyle w:val="11"/>
              <w:numPr>
                <w:ilvl w:val="0"/>
                <w:numId w:val="5"/>
              </w:numPr>
              <w:ind w:firstLineChars="0"/>
              <w:rPr>
                <w:rStyle w:val="ac"/>
              </w:rPr>
            </w:pPr>
            <w:r>
              <w:fldChar w:fldCharType="end"/>
            </w:r>
            <w:r>
              <w:fldChar w:fldCharType="begin"/>
            </w:r>
            <w:r>
              <w:instrText xml:space="preserve"> HYPERLINK  \l "S-00900-00200" </w:instrText>
            </w:r>
            <w:r>
              <w:fldChar w:fldCharType="separate"/>
            </w:r>
            <w:r>
              <w:rPr>
                <w:rStyle w:val="ac"/>
              </w:rPr>
              <w:t>打印机规格</w:t>
            </w:r>
          </w:p>
          <w:p w:rsidR="00DB6E6F" w:rsidRDefault="00036700">
            <w:pPr>
              <w:pStyle w:val="11"/>
              <w:numPr>
                <w:ilvl w:val="0"/>
                <w:numId w:val="5"/>
              </w:numPr>
              <w:ind w:firstLineChars="0"/>
              <w:rPr>
                <w:rStyle w:val="ac"/>
              </w:rPr>
            </w:pPr>
            <w:r>
              <w:fldChar w:fldCharType="end"/>
            </w:r>
            <w:r>
              <w:fldChar w:fldCharType="begin"/>
            </w:r>
            <w:r>
              <w:instrText xml:space="preserve"> HYPERLINK  \l "S-00900-00300" </w:instrText>
            </w:r>
            <w:r>
              <w:fldChar w:fldCharType="separate"/>
            </w:r>
            <w:r>
              <w:rPr>
                <w:rStyle w:val="ac"/>
              </w:rPr>
              <w:t>命令表</w:t>
            </w:r>
          </w:p>
          <w:p w:rsidR="00DB6E6F" w:rsidRDefault="00036700">
            <w:r>
              <w:fldChar w:fldCharType="end"/>
            </w:r>
          </w:p>
        </w:tc>
        <w:tc>
          <w:tcPr>
            <w:tcW w:w="4700" w:type="dxa"/>
          </w:tcPr>
          <w:p w:rsidR="00DB6E6F" w:rsidRDefault="00036700">
            <w:pPr>
              <w:pStyle w:val="11"/>
              <w:numPr>
                <w:ilvl w:val="0"/>
                <w:numId w:val="5"/>
              </w:numPr>
              <w:ind w:firstLineChars="0"/>
              <w:rPr>
                <w:rStyle w:val="ac"/>
              </w:rPr>
            </w:pPr>
            <w:r>
              <w:fldChar w:fldCharType="begin"/>
            </w:r>
            <w:r>
              <w:instrText xml:space="preserve"> HYPERLINK  \l "S-00900-00300-00100" </w:instrText>
            </w:r>
            <w:r>
              <w:fldChar w:fldCharType="separate"/>
            </w:r>
            <w:r>
              <w:rPr>
                <w:rStyle w:val="ac"/>
              </w:rPr>
              <w:t>标准和认证</w:t>
            </w:r>
          </w:p>
          <w:p w:rsidR="00DB6E6F" w:rsidRDefault="00036700">
            <w:pPr>
              <w:pStyle w:val="11"/>
              <w:numPr>
                <w:ilvl w:val="0"/>
                <w:numId w:val="5"/>
              </w:numPr>
              <w:ind w:firstLineChars="0"/>
              <w:rPr>
                <w:rStyle w:val="ac"/>
              </w:rPr>
            </w:pPr>
            <w:r>
              <w:fldChar w:fldCharType="end"/>
            </w:r>
            <w:r>
              <w:fldChar w:fldCharType="begin"/>
            </w:r>
            <w:r>
              <w:instrText xml:space="preserve"> HYPERLINK  \l "S-00900-00500" </w:instrText>
            </w:r>
            <w:r>
              <w:fldChar w:fldCharType="separate"/>
            </w:r>
            <w:r>
              <w:rPr>
                <w:rStyle w:val="ac"/>
              </w:rPr>
              <w:t>清洁打印机</w:t>
            </w:r>
          </w:p>
          <w:p w:rsidR="00DB6E6F" w:rsidRDefault="00036700">
            <w:pPr>
              <w:pStyle w:val="11"/>
              <w:numPr>
                <w:ilvl w:val="0"/>
                <w:numId w:val="5"/>
              </w:numPr>
              <w:ind w:firstLineChars="0"/>
              <w:rPr>
                <w:rStyle w:val="ac"/>
              </w:rPr>
            </w:pPr>
            <w:r>
              <w:fldChar w:fldCharType="end"/>
            </w:r>
            <w:r>
              <w:fldChar w:fldCharType="begin"/>
            </w:r>
            <w:r>
              <w:instrText xml:space="preserve"> HYPERLINK  \l "S-00900-00600" </w:instrText>
            </w:r>
            <w:r>
              <w:fldChar w:fldCharType="separate"/>
            </w:r>
            <w:r>
              <w:rPr>
                <w:rStyle w:val="ac"/>
              </w:rPr>
              <w:t>运输打印机</w:t>
            </w:r>
          </w:p>
          <w:p w:rsidR="00DB6E6F" w:rsidRDefault="00036700">
            <w:r>
              <w:fldChar w:fldCharType="end"/>
            </w:r>
          </w:p>
        </w:tc>
      </w:tr>
    </w:tbl>
    <w:p w:rsidR="00DB6E6F" w:rsidRDefault="00DB6E6F">
      <w:pPr>
        <w:rPr>
          <w:vanish/>
        </w:rPr>
      </w:pPr>
    </w:p>
    <w:tbl>
      <w:tblPr>
        <w:tblW w:w="6093" w:type="dxa"/>
        <w:tblCellSpacing w:w="0" w:type="dxa"/>
        <w:tblInd w:w="-108" w:type="dxa"/>
        <w:tblLayout w:type="fixed"/>
        <w:tblCellMar>
          <w:left w:w="0" w:type="dxa"/>
          <w:right w:w="0" w:type="dxa"/>
        </w:tblCellMar>
        <w:tblLook w:val="04A0" w:firstRow="1" w:lastRow="0" w:firstColumn="1" w:lastColumn="0" w:noHBand="0" w:noVBand="1"/>
      </w:tblPr>
      <w:tblGrid>
        <w:gridCol w:w="6093"/>
      </w:tblGrid>
      <w:tr w:rsidR="00DB6E6F">
        <w:trPr>
          <w:tblCellSpacing w:w="0" w:type="dxa"/>
        </w:trPr>
        <w:tc>
          <w:tcPr>
            <w:tcW w:w="6093" w:type="dxa"/>
            <w:vAlign w:val="center"/>
          </w:tcPr>
          <w:p w:rsidR="00DB6E6F" w:rsidRDefault="00036700">
            <w:r>
              <w:rPr>
                <w:b/>
                <w:bCs/>
                <w:i/>
                <w:iCs/>
              </w:rPr>
              <w:t>注意：</w:t>
            </w:r>
            <w:r>
              <w:rPr>
                <w:i/>
                <w:iCs/>
              </w:rPr>
              <w:t>请妥善保管此说明书。安装、使用产品前请阅读使用说明。</w:t>
            </w:r>
          </w:p>
        </w:tc>
      </w:tr>
    </w:tbl>
    <w:p w:rsidR="00DB6E6F" w:rsidRDefault="00DB6E6F">
      <w:pPr>
        <w:pStyle w:val="1"/>
      </w:pPr>
      <w:bookmarkStart w:id="2" w:name="_/打印纸处理"/>
      <w:bookmarkEnd w:id="2"/>
    </w:p>
    <w:p w:rsidR="00DB6E6F" w:rsidRDefault="00DB6E6F">
      <w:pPr>
        <w:pStyle w:val="1"/>
      </w:pPr>
    </w:p>
    <w:p w:rsidR="00DB6E6F" w:rsidRDefault="00DB6E6F">
      <w:pPr>
        <w:ind w:right="960"/>
        <w:rPr>
          <w:rFonts w:eastAsia="黑体" w:cs="Calibri"/>
          <w:bCs/>
          <w:color w:val="33CCCC"/>
          <w:sz w:val="48"/>
          <w:szCs w:val="48"/>
          <w:u w:val="single"/>
        </w:rPr>
      </w:pPr>
    </w:p>
    <w:p w:rsidR="00DB6E6F" w:rsidRDefault="00036700">
      <w:pPr>
        <w:ind w:right="960"/>
        <w:rPr>
          <w:rFonts w:eastAsia="黑体" w:cs="Calibri"/>
          <w:bCs/>
          <w:color w:val="33CCCC"/>
          <w:sz w:val="36"/>
          <w:szCs w:val="36"/>
          <w:u w:val="double"/>
        </w:rPr>
      </w:pPr>
      <w:r>
        <w:rPr>
          <w:rFonts w:eastAsia="黑体" w:cs="Calibri" w:hint="eastAsia"/>
          <w:bCs/>
          <w:color w:val="33CCCC"/>
          <w:sz w:val="36"/>
          <w:szCs w:val="36"/>
          <w:u w:val="double"/>
        </w:rPr>
        <w:t>安全和法规信息</w:t>
      </w:r>
      <w:r>
        <w:rPr>
          <w:rFonts w:eastAsia="黑体" w:cs="Calibri" w:hint="eastAsia"/>
          <w:bCs/>
          <w:color w:val="33CCCC"/>
          <w:sz w:val="36"/>
          <w:szCs w:val="36"/>
          <w:u w:val="double"/>
        </w:rPr>
        <w:t xml:space="preserve"> </w:t>
      </w:r>
    </w:p>
    <w:p w:rsidR="00DB6E6F" w:rsidRDefault="00036700">
      <w:pPr>
        <w:ind w:right="960"/>
        <w:rPr>
          <w:rFonts w:eastAsia="黑体" w:cs="Calibri"/>
          <w:bCs/>
          <w:color w:val="33CCCC"/>
          <w:sz w:val="28"/>
          <w:szCs w:val="28"/>
          <w:u w:val="single"/>
        </w:rPr>
      </w:pPr>
      <w:r>
        <w:rPr>
          <w:rFonts w:eastAsia="黑体" w:cs="Calibri" w:hint="eastAsia"/>
          <w:bCs/>
          <w:color w:val="33CCCC"/>
          <w:sz w:val="28"/>
          <w:szCs w:val="28"/>
        </w:rPr>
        <w:t>重要预防措施和安全信息</w:t>
      </w:r>
      <w:r>
        <w:rPr>
          <w:rFonts w:eastAsia="黑体" w:cs="Calibri" w:hint="eastAsia"/>
          <w:bCs/>
          <w:sz w:val="28"/>
          <w:szCs w:val="28"/>
        </w:rPr>
        <w:t xml:space="preserve"> </w:t>
      </w:r>
    </w:p>
    <w:p w:rsidR="00DB6E6F" w:rsidRDefault="00036700">
      <w:pPr>
        <w:rPr>
          <w:rFonts w:ascii="仿宋_GB2312" w:eastAsia="仿宋_GB2312" w:cs="Calibri"/>
          <w:b/>
          <w:bCs/>
          <w:szCs w:val="21"/>
        </w:rPr>
      </w:pPr>
      <w:r>
        <w:rPr>
          <w:rFonts w:ascii="仿宋_GB2312" w:eastAsia="仿宋_GB2312" w:cs="Calibri" w:hint="eastAsia"/>
          <w:b/>
          <w:bCs/>
          <w:szCs w:val="21"/>
        </w:rPr>
        <w:t>使用本机器时，一定要遵守这些基本的安全措施，以减少火灾、电击和人身伤害的危险：</w:t>
      </w:r>
    </w:p>
    <w:p w:rsidR="00DB6E6F" w:rsidRDefault="00036700">
      <w:pPr>
        <w:numPr>
          <w:ilvl w:val="0"/>
          <w:numId w:val="6"/>
        </w:numPr>
        <w:rPr>
          <w:rFonts w:ascii="仿宋_GB2312" w:eastAsia="仿宋_GB2312" w:cs="Calibri"/>
          <w:b/>
          <w:bCs/>
          <w:szCs w:val="21"/>
        </w:rPr>
      </w:pPr>
      <w:r>
        <w:rPr>
          <w:rFonts w:ascii="仿宋_GB2312" w:eastAsia="仿宋_GB2312" w:cs="Calibri" w:hint="eastAsia"/>
          <w:b/>
          <w:bCs/>
          <w:szCs w:val="21"/>
        </w:rPr>
        <w:t>阅读和理解所有说明。</w:t>
      </w:r>
    </w:p>
    <w:p w:rsidR="00DB6E6F" w:rsidRDefault="00036700">
      <w:pPr>
        <w:numPr>
          <w:ilvl w:val="0"/>
          <w:numId w:val="6"/>
        </w:numPr>
        <w:rPr>
          <w:rFonts w:ascii="仿宋_GB2312" w:eastAsia="仿宋_GB2312" w:cs="Calibri"/>
          <w:b/>
          <w:bCs/>
          <w:szCs w:val="21"/>
        </w:rPr>
      </w:pPr>
      <w:r>
        <w:rPr>
          <w:rFonts w:ascii="仿宋_GB2312" w:eastAsia="仿宋_GB2312" w:cs="Calibri" w:hint="eastAsia"/>
          <w:b/>
          <w:bCs/>
          <w:szCs w:val="21"/>
        </w:rPr>
        <w:t>了解电器使用的基本常识。</w:t>
      </w:r>
      <w:r>
        <w:rPr>
          <w:rFonts w:ascii="仿宋_GB2312" w:eastAsia="仿宋_GB2312" w:cs="Calibri" w:hint="eastAsia"/>
          <w:b/>
          <w:bCs/>
          <w:szCs w:val="21"/>
        </w:rPr>
        <w:t xml:space="preserve"> </w:t>
      </w:r>
    </w:p>
    <w:p w:rsidR="00DB6E6F" w:rsidRDefault="00036700">
      <w:pPr>
        <w:numPr>
          <w:ilvl w:val="0"/>
          <w:numId w:val="6"/>
        </w:numPr>
        <w:rPr>
          <w:rFonts w:ascii="仿宋_GB2312" w:eastAsia="仿宋_GB2312" w:cs="Calibri"/>
          <w:b/>
          <w:bCs/>
          <w:szCs w:val="21"/>
        </w:rPr>
      </w:pPr>
      <w:r>
        <w:rPr>
          <w:rFonts w:ascii="仿宋_GB2312" w:eastAsia="仿宋_GB2312" w:cs="Calibri" w:hint="eastAsia"/>
          <w:b/>
          <w:bCs/>
          <w:szCs w:val="21"/>
        </w:rPr>
        <w:t>遵循机器上标示或随机手册上的所有警告和说明。</w:t>
      </w:r>
    </w:p>
    <w:p w:rsidR="00DB6E6F" w:rsidRDefault="00036700">
      <w:pPr>
        <w:numPr>
          <w:ilvl w:val="0"/>
          <w:numId w:val="6"/>
        </w:numPr>
        <w:rPr>
          <w:rFonts w:ascii="仿宋_GB2312" w:eastAsia="仿宋_GB2312" w:cs="Calibri"/>
          <w:b/>
          <w:bCs/>
          <w:szCs w:val="21"/>
        </w:rPr>
      </w:pPr>
      <w:r>
        <w:rPr>
          <w:rFonts w:ascii="仿宋_GB2312" w:eastAsia="仿宋_GB2312" w:cs="Calibri" w:hint="eastAsia"/>
          <w:b/>
          <w:bCs/>
          <w:szCs w:val="21"/>
        </w:rPr>
        <w:t>如果操作说明与安全信息有冲突，请以安全信息为准。您可能错误理解了操作说明。如果您不能解决冲突，请与销售或服务代表联系以寻求帮助。</w:t>
      </w:r>
    </w:p>
    <w:p w:rsidR="00DB6E6F" w:rsidRDefault="00036700">
      <w:pPr>
        <w:numPr>
          <w:ilvl w:val="0"/>
          <w:numId w:val="6"/>
        </w:numPr>
        <w:rPr>
          <w:rFonts w:ascii="仿宋_GB2312" w:eastAsia="仿宋_GB2312" w:cs="Calibri"/>
          <w:b/>
          <w:bCs/>
          <w:szCs w:val="21"/>
        </w:rPr>
      </w:pPr>
      <w:r>
        <w:rPr>
          <w:rFonts w:ascii="仿宋_GB2312" w:eastAsia="仿宋_GB2312" w:cs="Calibri" w:hint="eastAsia"/>
          <w:b/>
          <w:bCs/>
          <w:szCs w:val="21"/>
        </w:rPr>
        <w:t>清洁之前，请将机器从墙上的</w:t>
      </w:r>
      <w:r>
        <w:rPr>
          <w:rFonts w:eastAsia="仿宋_GB2312" w:cs="Calibri" w:hint="eastAsia"/>
          <w:b/>
          <w:bCs/>
          <w:szCs w:val="21"/>
        </w:rPr>
        <w:t> </w:t>
      </w:r>
      <w:r>
        <w:rPr>
          <w:rFonts w:ascii="仿宋_GB2312" w:eastAsia="仿宋_GB2312" w:cs="Calibri" w:hint="eastAsia"/>
          <w:b/>
          <w:bCs/>
          <w:szCs w:val="21"/>
        </w:rPr>
        <w:t>AC</w:t>
      </w:r>
      <w:r>
        <w:rPr>
          <w:rFonts w:eastAsia="仿宋_GB2312" w:cs="Calibri" w:hint="eastAsia"/>
          <w:b/>
          <w:bCs/>
          <w:szCs w:val="21"/>
        </w:rPr>
        <w:t> </w:t>
      </w:r>
      <w:r>
        <w:rPr>
          <w:rFonts w:ascii="仿宋_GB2312" w:eastAsia="仿宋_GB2312" w:cs="Calibri" w:hint="eastAsia"/>
          <w:b/>
          <w:bCs/>
          <w:szCs w:val="21"/>
        </w:rPr>
        <w:t>电源插座上拔下。不要使用液体或气雾清洁剂。只能使用湿布进行清洁。</w:t>
      </w:r>
    </w:p>
    <w:p w:rsidR="00DB6E6F" w:rsidRDefault="00036700">
      <w:pPr>
        <w:numPr>
          <w:ilvl w:val="0"/>
          <w:numId w:val="6"/>
        </w:numPr>
        <w:rPr>
          <w:rFonts w:ascii="仿宋_GB2312" w:eastAsia="仿宋_GB2312" w:cs="Calibri"/>
          <w:b/>
          <w:bCs/>
          <w:szCs w:val="21"/>
        </w:rPr>
      </w:pPr>
      <w:r>
        <w:rPr>
          <w:rFonts w:ascii="仿宋_GB2312" w:eastAsia="仿宋_GB2312" w:cs="Calibri" w:hint="eastAsia"/>
          <w:b/>
          <w:bCs/>
          <w:szCs w:val="21"/>
        </w:rPr>
        <w:t>不要将本机器放在不稳定的桌台上，以免跌落造成严重损坏。</w:t>
      </w:r>
    </w:p>
    <w:p w:rsidR="00DB6E6F" w:rsidRDefault="00036700">
      <w:pPr>
        <w:numPr>
          <w:ilvl w:val="0"/>
          <w:numId w:val="6"/>
        </w:numPr>
        <w:rPr>
          <w:rFonts w:ascii="仿宋_GB2312" w:eastAsia="仿宋_GB2312" w:cs="Calibri"/>
          <w:b/>
          <w:bCs/>
          <w:szCs w:val="21"/>
        </w:rPr>
      </w:pPr>
      <w:r>
        <w:rPr>
          <w:rFonts w:ascii="仿宋_GB2312" w:eastAsia="仿宋_GB2312" w:cs="Calibri" w:hint="eastAsia"/>
          <w:b/>
          <w:bCs/>
          <w:szCs w:val="21"/>
        </w:rPr>
        <w:t>严禁将本机器放在散热器、空调或通风管上面或靠近它们。</w:t>
      </w:r>
      <w:r>
        <w:rPr>
          <w:rFonts w:ascii="仿宋_GB2312" w:eastAsia="仿宋_GB2312" w:cs="Calibri" w:hint="eastAsia"/>
          <w:b/>
          <w:bCs/>
          <w:szCs w:val="21"/>
        </w:rPr>
        <w:t xml:space="preserve"> </w:t>
      </w:r>
    </w:p>
    <w:p w:rsidR="00DB6E6F" w:rsidRDefault="00036700">
      <w:pPr>
        <w:numPr>
          <w:ilvl w:val="0"/>
          <w:numId w:val="6"/>
        </w:numPr>
        <w:rPr>
          <w:rFonts w:ascii="仿宋_GB2312" w:eastAsia="仿宋_GB2312" w:cs="Calibri"/>
          <w:b/>
          <w:bCs/>
          <w:szCs w:val="21"/>
        </w:rPr>
      </w:pPr>
      <w:r>
        <w:rPr>
          <w:rFonts w:ascii="仿宋_GB2312" w:eastAsia="仿宋_GB2312" w:cs="Calibri" w:hint="eastAsia"/>
          <w:b/>
          <w:bCs/>
          <w:szCs w:val="21"/>
        </w:rPr>
        <w:t>不要在电源线上</w:t>
      </w:r>
      <w:proofErr w:type="gramStart"/>
      <w:r>
        <w:rPr>
          <w:rFonts w:ascii="仿宋_GB2312" w:eastAsia="仿宋_GB2312" w:cs="Calibri" w:hint="eastAsia"/>
          <w:b/>
          <w:bCs/>
          <w:szCs w:val="21"/>
        </w:rPr>
        <w:t>压任何</w:t>
      </w:r>
      <w:proofErr w:type="gramEnd"/>
      <w:r>
        <w:rPr>
          <w:rFonts w:ascii="仿宋_GB2312" w:eastAsia="仿宋_GB2312" w:cs="Calibri" w:hint="eastAsia"/>
          <w:b/>
          <w:bCs/>
          <w:szCs w:val="21"/>
        </w:rPr>
        <w:t>物品。不要将本机器放在人们会踩到其电源线的地方。</w:t>
      </w:r>
      <w:r>
        <w:rPr>
          <w:rFonts w:ascii="仿宋_GB2312" w:eastAsia="仿宋_GB2312" w:cs="Calibri" w:hint="eastAsia"/>
          <w:b/>
          <w:bCs/>
          <w:szCs w:val="21"/>
        </w:rPr>
        <w:t xml:space="preserve"> </w:t>
      </w:r>
    </w:p>
    <w:p w:rsidR="00DB6E6F" w:rsidRDefault="00036700">
      <w:pPr>
        <w:numPr>
          <w:ilvl w:val="0"/>
          <w:numId w:val="6"/>
        </w:numPr>
        <w:rPr>
          <w:rFonts w:ascii="仿宋_GB2312" w:eastAsia="仿宋_GB2312" w:cs="Calibri"/>
          <w:b/>
          <w:bCs/>
          <w:szCs w:val="21"/>
        </w:rPr>
      </w:pPr>
      <w:r>
        <w:rPr>
          <w:rFonts w:ascii="仿宋_GB2312" w:eastAsia="仿宋_GB2312" w:cs="Calibri" w:hint="eastAsia"/>
          <w:b/>
          <w:bCs/>
          <w:szCs w:val="21"/>
        </w:rPr>
        <w:t>墙上插座和延长线不要过载。这可能会降低性能，以及造成</w:t>
      </w:r>
      <w:r>
        <w:rPr>
          <w:rFonts w:ascii="仿宋_GB2312" w:eastAsia="仿宋_GB2312" w:cs="Calibri" w:hint="eastAsia"/>
          <w:b/>
          <w:bCs/>
          <w:szCs w:val="21"/>
        </w:rPr>
        <w:t>火灾或电击。</w:t>
      </w:r>
    </w:p>
    <w:p w:rsidR="00DB6E6F" w:rsidRDefault="00036700">
      <w:pPr>
        <w:numPr>
          <w:ilvl w:val="0"/>
          <w:numId w:val="6"/>
        </w:numPr>
        <w:rPr>
          <w:rFonts w:ascii="仿宋_GB2312" w:eastAsia="仿宋_GB2312" w:cs="Calibri"/>
          <w:b/>
          <w:bCs/>
          <w:szCs w:val="21"/>
        </w:rPr>
      </w:pPr>
      <w:r>
        <w:rPr>
          <w:rFonts w:ascii="仿宋_GB2312" w:eastAsia="仿宋_GB2312" w:cs="Calibri" w:hint="eastAsia"/>
          <w:b/>
          <w:bCs/>
          <w:szCs w:val="21"/>
        </w:rPr>
        <w:t>谨防小动物咬噬</w:t>
      </w:r>
      <w:r>
        <w:rPr>
          <w:rFonts w:eastAsia="仿宋_GB2312" w:cs="Calibri" w:hint="eastAsia"/>
          <w:b/>
          <w:bCs/>
          <w:szCs w:val="21"/>
        </w:rPr>
        <w:t> </w:t>
      </w:r>
      <w:r>
        <w:rPr>
          <w:rFonts w:ascii="仿宋_GB2312" w:eastAsia="仿宋_GB2312" w:cs="Calibri" w:hint="eastAsia"/>
          <w:b/>
          <w:bCs/>
          <w:szCs w:val="21"/>
        </w:rPr>
        <w:t>AC</w:t>
      </w:r>
      <w:r>
        <w:rPr>
          <w:rFonts w:eastAsia="仿宋_GB2312" w:cs="Calibri" w:hint="eastAsia"/>
          <w:b/>
          <w:bCs/>
          <w:szCs w:val="21"/>
        </w:rPr>
        <w:t> </w:t>
      </w:r>
      <w:r>
        <w:rPr>
          <w:rFonts w:ascii="仿宋_GB2312" w:eastAsia="仿宋_GB2312" w:cs="Calibri" w:hint="eastAsia"/>
          <w:b/>
          <w:bCs/>
          <w:szCs w:val="21"/>
        </w:rPr>
        <w:t>电源线和</w:t>
      </w:r>
      <w:r>
        <w:rPr>
          <w:rFonts w:eastAsia="仿宋_GB2312" w:cs="Calibri" w:hint="eastAsia"/>
          <w:b/>
          <w:bCs/>
          <w:szCs w:val="21"/>
        </w:rPr>
        <w:t> </w:t>
      </w:r>
      <w:r>
        <w:rPr>
          <w:rFonts w:ascii="仿宋_GB2312" w:eastAsia="仿宋_GB2312" w:cs="Calibri" w:hint="eastAsia"/>
          <w:b/>
          <w:bCs/>
          <w:szCs w:val="21"/>
        </w:rPr>
        <w:t>PC</w:t>
      </w:r>
      <w:r>
        <w:rPr>
          <w:rFonts w:eastAsia="仿宋_GB2312" w:cs="Calibri" w:hint="eastAsia"/>
          <w:b/>
          <w:bCs/>
          <w:szCs w:val="21"/>
        </w:rPr>
        <w:t> </w:t>
      </w:r>
      <w:r>
        <w:rPr>
          <w:rFonts w:ascii="仿宋_GB2312" w:eastAsia="仿宋_GB2312" w:cs="Calibri" w:hint="eastAsia"/>
          <w:b/>
          <w:bCs/>
          <w:szCs w:val="21"/>
        </w:rPr>
        <w:t>接口线。</w:t>
      </w:r>
      <w:r>
        <w:rPr>
          <w:rFonts w:ascii="仿宋_GB2312" w:eastAsia="仿宋_GB2312" w:cs="Calibri" w:hint="eastAsia"/>
          <w:b/>
          <w:bCs/>
          <w:szCs w:val="21"/>
        </w:rPr>
        <w:t xml:space="preserve"> </w:t>
      </w:r>
    </w:p>
    <w:p w:rsidR="00DB6E6F" w:rsidRDefault="00036700">
      <w:pPr>
        <w:numPr>
          <w:ilvl w:val="0"/>
          <w:numId w:val="6"/>
        </w:numPr>
        <w:rPr>
          <w:rFonts w:ascii="仿宋_GB2312" w:eastAsia="仿宋_GB2312" w:cs="Calibri"/>
          <w:b/>
          <w:bCs/>
          <w:szCs w:val="21"/>
        </w:rPr>
      </w:pPr>
      <w:proofErr w:type="gramStart"/>
      <w:r>
        <w:rPr>
          <w:rFonts w:ascii="仿宋_GB2312" w:eastAsia="仿宋_GB2312" w:cs="Calibri" w:hint="eastAsia"/>
          <w:b/>
          <w:bCs/>
          <w:szCs w:val="21"/>
        </w:rPr>
        <w:t>切勿让尖的</w:t>
      </w:r>
      <w:proofErr w:type="gramEnd"/>
      <w:r>
        <w:rPr>
          <w:rFonts w:ascii="仿宋_GB2312" w:eastAsia="仿宋_GB2312" w:cs="Calibri" w:hint="eastAsia"/>
          <w:b/>
          <w:bCs/>
          <w:szCs w:val="21"/>
        </w:rPr>
        <w:t>物品刺穿机器的槽孔，以免触到内部高压装置或造成火灾或</w:t>
      </w:r>
      <w:r>
        <w:rPr>
          <w:rFonts w:ascii="仿宋_GB2312" w:eastAsia="仿宋_GB2312" w:cs="Calibri" w:hint="eastAsia"/>
          <w:b/>
          <w:bCs/>
          <w:szCs w:val="21"/>
        </w:rPr>
        <w:t xml:space="preserve"> </w:t>
      </w:r>
      <w:r>
        <w:rPr>
          <w:rFonts w:ascii="仿宋_GB2312" w:eastAsia="仿宋_GB2312" w:cs="Calibri" w:hint="eastAsia"/>
          <w:b/>
          <w:bCs/>
          <w:szCs w:val="21"/>
        </w:rPr>
        <w:t>电击。切勿让任何液体溅到机器上。</w:t>
      </w:r>
    </w:p>
    <w:p w:rsidR="00DB6E6F" w:rsidRDefault="00036700">
      <w:pPr>
        <w:numPr>
          <w:ilvl w:val="0"/>
          <w:numId w:val="6"/>
        </w:numPr>
        <w:rPr>
          <w:rFonts w:ascii="仿宋_GB2312" w:eastAsia="仿宋_GB2312" w:cs="Calibri"/>
          <w:b/>
          <w:bCs/>
          <w:szCs w:val="21"/>
        </w:rPr>
      </w:pPr>
      <w:r>
        <w:rPr>
          <w:rFonts w:ascii="仿宋_GB2312" w:eastAsia="仿宋_GB2312" w:cs="Calibri" w:hint="eastAsia"/>
          <w:b/>
          <w:bCs/>
          <w:szCs w:val="21"/>
        </w:rPr>
        <w:t>不要拆解本机器以免造成电击。需要修理时应请专业维护人员进行。</w:t>
      </w:r>
      <w:r>
        <w:rPr>
          <w:rFonts w:ascii="仿宋_GB2312" w:eastAsia="仿宋_GB2312" w:cs="Calibri" w:hint="eastAsia"/>
          <w:b/>
          <w:bCs/>
          <w:szCs w:val="21"/>
        </w:rPr>
        <w:t xml:space="preserve"> </w:t>
      </w:r>
      <w:r>
        <w:rPr>
          <w:rFonts w:ascii="仿宋_GB2312" w:eastAsia="仿宋_GB2312" w:cs="Calibri" w:hint="eastAsia"/>
          <w:b/>
          <w:bCs/>
          <w:szCs w:val="21"/>
        </w:rPr>
        <w:t>打开或卸下护盖时会有电击或其它危险。不正确的拆装可能会使以后使用时造成电击。</w:t>
      </w:r>
    </w:p>
    <w:p w:rsidR="00DB6E6F" w:rsidRDefault="00036700">
      <w:pPr>
        <w:numPr>
          <w:ilvl w:val="0"/>
          <w:numId w:val="6"/>
        </w:numPr>
        <w:rPr>
          <w:rFonts w:ascii="仿宋_GB2312" w:eastAsia="仿宋_GB2312" w:cs="Calibri"/>
          <w:b/>
          <w:bCs/>
          <w:szCs w:val="21"/>
        </w:rPr>
      </w:pPr>
      <w:r>
        <w:rPr>
          <w:rFonts w:ascii="仿宋_GB2312" w:eastAsia="仿宋_GB2312" w:cs="Calibri" w:hint="eastAsia"/>
          <w:b/>
          <w:bCs/>
          <w:szCs w:val="21"/>
        </w:rPr>
        <w:t>若出现以下情况，请将机器从</w:t>
      </w:r>
      <w:r>
        <w:rPr>
          <w:rFonts w:eastAsia="仿宋_GB2312" w:cs="Calibri" w:hint="eastAsia"/>
          <w:b/>
          <w:bCs/>
          <w:szCs w:val="21"/>
        </w:rPr>
        <w:t> </w:t>
      </w:r>
      <w:r>
        <w:rPr>
          <w:rFonts w:ascii="仿宋_GB2312" w:eastAsia="仿宋_GB2312" w:cs="Calibri" w:hint="eastAsia"/>
          <w:b/>
          <w:bCs/>
          <w:szCs w:val="21"/>
        </w:rPr>
        <w:t>PC</w:t>
      </w:r>
      <w:r>
        <w:rPr>
          <w:rFonts w:eastAsia="仿宋_GB2312" w:cs="Calibri" w:hint="eastAsia"/>
          <w:b/>
          <w:bCs/>
          <w:szCs w:val="21"/>
        </w:rPr>
        <w:t> </w:t>
      </w:r>
      <w:r>
        <w:rPr>
          <w:rFonts w:ascii="仿宋_GB2312" w:eastAsia="仿宋_GB2312" w:cs="Calibri" w:hint="eastAsia"/>
          <w:b/>
          <w:bCs/>
          <w:szCs w:val="21"/>
        </w:rPr>
        <w:t>和墙上</w:t>
      </w:r>
      <w:r>
        <w:rPr>
          <w:rFonts w:eastAsia="仿宋_GB2312" w:cs="Calibri" w:hint="eastAsia"/>
          <w:b/>
          <w:bCs/>
          <w:szCs w:val="21"/>
        </w:rPr>
        <w:t> </w:t>
      </w:r>
      <w:r>
        <w:rPr>
          <w:rFonts w:ascii="仿宋_GB2312" w:eastAsia="仿宋_GB2312" w:cs="Calibri" w:hint="eastAsia"/>
          <w:b/>
          <w:bCs/>
          <w:szCs w:val="21"/>
        </w:rPr>
        <w:t>AC</w:t>
      </w:r>
      <w:r>
        <w:rPr>
          <w:rFonts w:eastAsia="仿宋_GB2312" w:cs="Calibri" w:hint="eastAsia"/>
          <w:b/>
          <w:bCs/>
          <w:szCs w:val="21"/>
        </w:rPr>
        <w:t> </w:t>
      </w:r>
      <w:r>
        <w:rPr>
          <w:rFonts w:ascii="仿宋_GB2312" w:eastAsia="仿宋_GB2312" w:cs="Calibri" w:hint="eastAsia"/>
          <w:b/>
          <w:bCs/>
          <w:szCs w:val="21"/>
        </w:rPr>
        <w:t>电源插座上拔下，并请求</w:t>
      </w:r>
      <w:r>
        <w:rPr>
          <w:rFonts w:ascii="仿宋_GB2312" w:eastAsia="仿宋_GB2312" w:cs="Calibri" w:hint="eastAsia"/>
          <w:b/>
          <w:bCs/>
          <w:szCs w:val="21"/>
        </w:rPr>
        <w:t xml:space="preserve"> </w:t>
      </w:r>
      <w:r>
        <w:rPr>
          <w:rFonts w:ascii="仿宋_GB2312" w:eastAsia="仿宋_GB2312" w:cs="Calibri" w:hint="eastAsia"/>
          <w:b/>
          <w:bCs/>
          <w:szCs w:val="21"/>
        </w:rPr>
        <w:t>专业维修人员进行维护：</w:t>
      </w:r>
    </w:p>
    <w:p w:rsidR="00DB6E6F" w:rsidRDefault="00036700">
      <w:pPr>
        <w:ind w:firstLineChars="200" w:firstLine="422"/>
        <w:rPr>
          <w:rFonts w:ascii="仿宋_GB2312" w:eastAsia="仿宋_GB2312" w:hAnsi="黑体"/>
          <w:b/>
          <w:bCs/>
          <w:szCs w:val="21"/>
        </w:rPr>
      </w:pPr>
      <w:r>
        <w:rPr>
          <w:rFonts w:ascii="仿宋_GB2312" w:hAnsi="宋体" w:cs="宋体" w:hint="eastAsia"/>
          <w:b/>
          <w:bCs/>
          <w:szCs w:val="21"/>
        </w:rPr>
        <w:t>•</w:t>
      </w:r>
      <w:r>
        <w:rPr>
          <w:rFonts w:ascii="仿宋_GB2312" w:eastAsia="仿宋_GB2312" w:hAnsi="黑体" w:hint="eastAsia"/>
          <w:b/>
          <w:bCs/>
          <w:szCs w:val="21"/>
        </w:rPr>
        <w:t>电源线、插头或连接线有破损。</w:t>
      </w:r>
    </w:p>
    <w:p w:rsidR="00DB6E6F" w:rsidRDefault="00036700">
      <w:pPr>
        <w:ind w:firstLineChars="200" w:firstLine="422"/>
        <w:rPr>
          <w:rFonts w:ascii="仿宋_GB2312" w:eastAsia="仿宋_GB2312" w:hAnsi="黑体"/>
          <w:b/>
          <w:bCs/>
          <w:szCs w:val="21"/>
        </w:rPr>
      </w:pPr>
      <w:r>
        <w:rPr>
          <w:rFonts w:ascii="仿宋_GB2312" w:hAnsi="宋体" w:cs="宋体" w:hint="eastAsia"/>
          <w:b/>
          <w:bCs/>
          <w:szCs w:val="21"/>
        </w:rPr>
        <w:t>•</w:t>
      </w:r>
      <w:proofErr w:type="gramStart"/>
      <w:r>
        <w:rPr>
          <w:rFonts w:ascii="仿宋_GB2312" w:eastAsia="仿宋_GB2312" w:hAnsi="黑体" w:hint="eastAsia"/>
          <w:b/>
          <w:bCs/>
          <w:szCs w:val="21"/>
        </w:rPr>
        <w:t>机器中溅入</w:t>
      </w:r>
      <w:proofErr w:type="gramEnd"/>
      <w:r>
        <w:rPr>
          <w:rFonts w:ascii="仿宋_GB2312" w:eastAsia="仿宋_GB2312" w:hAnsi="黑体" w:hint="eastAsia"/>
          <w:b/>
          <w:bCs/>
          <w:szCs w:val="21"/>
        </w:rPr>
        <w:t>了液体。</w:t>
      </w:r>
    </w:p>
    <w:p w:rsidR="00DB6E6F" w:rsidRDefault="00036700">
      <w:pPr>
        <w:ind w:firstLineChars="200" w:firstLine="422"/>
        <w:rPr>
          <w:rFonts w:ascii="仿宋_GB2312" w:eastAsia="仿宋_GB2312" w:cs="Calibri"/>
          <w:b/>
          <w:bCs/>
          <w:szCs w:val="21"/>
        </w:rPr>
      </w:pPr>
      <w:r>
        <w:rPr>
          <w:rFonts w:ascii="仿宋_GB2312" w:hAnsi="宋体" w:cs="宋体" w:hint="eastAsia"/>
          <w:b/>
          <w:bCs/>
          <w:szCs w:val="21"/>
        </w:rPr>
        <w:t>•</w:t>
      </w:r>
      <w:r>
        <w:rPr>
          <w:rFonts w:ascii="仿宋_GB2312" w:eastAsia="仿宋_GB2312" w:hAnsi="黑体" w:hint="eastAsia"/>
          <w:b/>
          <w:bCs/>
          <w:szCs w:val="21"/>
        </w:rPr>
        <w:t>机器</w:t>
      </w:r>
      <w:proofErr w:type="gramStart"/>
      <w:r>
        <w:rPr>
          <w:rFonts w:ascii="仿宋_GB2312" w:eastAsia="仿宋_GB2312" w:hAnsi="黑体" w:hint="eastAsia"/>
          <w:b/>
          <w:bCs/>
          <w:szCs w:val="21"/>
        </w:rPr>
        <w:t>遭受到雨淋</w:t>
      </w:r>
      <w:proofErr w:type="gramEnd"/>
      <w:r>
        <w:rPr>
          <w:rFonts w:ascii="仿宋_GB2312" w:eastAsia="仿宋_GB2312" w:hAnsi="黑体" w:hint="eastAsia"/>
          <w:b/>
          <w:bCs/>
          <w:szCs w:val="21"/>
        </w:rPr>
        <w:t>或进水。</w:t>
      </w:r>
      <w:r>
        <w:rPr>
          <w:rFonts w:ascii="仿宋_GB2312" w:eastAsia="仿宋_GB2312" w:cs="Calibri" w:hint="eastAsia"/>
          <w:b/>
          <w:bCs/>
          <w:szCs w:val="21"/>
        </w:rPr>
        <w:t xml:space="preserve"> </w:t>
      </w:r>
    </w:p>
    <w:p w:rsidR="00DB6E6F" w:rsidRDefault="00036700">
      <w:pPr>
        <w:ind w:firstLineChars="200" w:firstLine="422"/>
        <w:rPr>
          <w:rFonts w:ascii="仿宋_GB2312" w:eastAsia="仿宋_GB2312" w:hAnsi="黑体"/>
          <w:b/>
          <w:bCs/>
          <w:szCs w:val="21"/>
        </w:rPr>
      </w:pPr>
      <w:r>
        <w:rPr>
          <w:rFonts w:ascii="仿宋_GB2312" w:hAnsi="宋体" w:cs="宋体" w:hint="eastAsia"/>
          <w:b/>
          <w:bCs/>
          <w:szCs w:val="21"/>
        </w:rPr>
        <w:t>•</w:t>
      </w:r>
      <w:r>
        <w:rPr>
          <w:rFonts w:ascii="仿宋_GB2312" w:eastAsia="仿宋_GB2312" w:hAnsi="黑体" w:hint="eastAsia"/>
          <w:b/>
          <w:bCs/>
          <w:szCs w:val="21"/>
        </w:rPr>
        <w:t>按照说明安装后机器不能正常使用</w:t>
      </w:r>
      <w:r>
        <w:rPr>
          <w:rFonts w:ascii="仿宋_GB2312" w:eastAsia="仿宋_GB2312" w:hAnsi="黑体" w:hint="eastAsia"/>
          <w:b/>
          <w:bCs/>
          <w:szCs w:val="21"/>
        </w:rPr>
        <w:t>。</w:t>
      </w:r>
    </w:p>
    <w:p w:rsidR="00DB6E6F" w:rsidRDefault="00036700">
      <w:pPr>
        <w:ind w:firstLineChars="200" w:firstLine="422"/>
        <w:rPr>
          <w:rFonts w:ascii="仿宋_GB2312" w:eastAsia="仿宋_GB2312" w:hAnsi="黑体"/>
          <w:b/>
          <w:bCs/>
          <w:szCs w:val="21"/>
        </w:rPr>
      </w:pPr>
      <w:r>
        <w:rPr>
          <w:rFonts w:ascii="仿宋_GB2312" w:hAnsi="宋体" w:cs="宋体" w:hint="eastAsia"/>
          <w:b/>
          <w:bCs/>
          <w:szCs w:val="21"/>
        </w:rPr>
        <w:t>•</w:t>
      </w:r>
      <w:r>
        <w:rPr>
          <w:rFonts w:ascii="仿宋_GB2312" w:eastAsia="仿宋_GB2312" w:hAnsi="黑体" w:hint="eastAsia"/>
          <w:b/>
          <w:bCs/>
          <w:szCs w:val="21"/>
        </w:rPr>
        <w:t>机器跌落，或机壳摔坏。</w:t>
      </w:r>
    </w:p>
    <w:p w:rsidR="00DB6E6F" w:rsidRDefault="00036700">
      <w:pPr>
        <w:ind w:firstLineChars="200" w:firstLine="422"/>
        <w:rPr>
          <w:rFonts w:ascii="仿宋_GB2312" w:eastAsia="仿宋_GB2312" w:hAnsi="黑体"/>
          <w:b/>
          <w:bCs/>
          <w:szCs w:val="21"/>
        </w:rPr>
      </w:pPr>
      <w:r>
        <w:rPr>
          <w:rFonts w:ascii="仿宋_GB2312" w:hAnsi="宋体" w:cs="宋体" w:hint="eastAsia"/>
          <w:b/>
          <w:bCs/>
          <w:szCs w:val="21"/>
        </w:rPr>
        <w:t>•</w:t>
      </w:r>
      <w:r>
        <w:rPr>
          <w:rFonts w:ascii="仿宋_GB2312" w:eastAsia="仿宋_GB2312" w:hAnsi="黑体" w:hint="eastAsia"/>
          <w:b/>
          <w:bCs/>
          <w:szCs w:val="21"/>
        </w:rPr>
        <w:t>机器性能发生明显变化。</w:t>
      </w:r>
    </w:p>
    <w:p w:rsidR="00DB6E6F" w:rsidRDefault="00036700">
      <w:pPr>
        <w:ind w:left="734" w:hangingChars="348" w:hanging="734"/>
        <w:rPr>
          <w:rFonts w:ascii="仿宋_GB2312" w:eastAsia="仿宋_GB2312" w:cs="Calibri"/>
          <w:b/>
          <w:bCs/>
          <w:szCs w:val="21"/>
        </w:rPr>
      </w:pPr>
      <w:r>
        <w:rPr>
          <w:rFonts w:ascii="仿宋_GB2312" w:eastAsia="仿宋_GB2312" w:cs="Calibri" w:hint="eastAsia"/>
          <w:b/>
          <w:bCs/>
          <w:szCs w:val="21"/>
        </w:rPr>
        <w:t>14</w:t>
      </w:r>
      <w:r>
        <w:rPr>
          <w:rFonts w:ascii="仿宋_GB2312" w:eastAsia="仿宋_GB2312" w:cs="Calibri" w:hint="eastAsia"/>
          <w:b/>
          <w:bCs/>
          <w:szCs w:val="21"/>
        </w:rPr>
        <w:t>、</w:t>
      </w:r>
      <w:r>
        <w:rPr>
          <w:rFonts w:ascii="仿宋_GB2312" w:eastAsia="仿宋_GB2312" w:cs="Calibri" w:hint="eastAsia"/>
          <w:b/>
          <w:bCs/>
          <w:szCs w:val="21"/>
        </w:rPr>
        <w:t xml:space="preserve">   </w:t>
      </w:r>
      <w:r>
        <w:rPr>
          <w:rFonts w:ascii="仿宋_GB2312" w:eastAsia="仿宋_GB2312" w:cs="Calibri" w:hint="eastAsia"/>
          <w:b/>
          <w:bCs/>
          <w:szCs w:val="21"/>
        </w:rPr>
        <w:t>只调整操作说明中提到的控制。不正确地调整其它控制可能会造成损</w:t>
      </w:r>
      <w:r>
        <w:rPr>
          <w:rFonts w:ascii="仿宋_GB2312" w:eastAsia="仿宋_GB2312" w:cs="Calibri" w:hint="eastAsia"/>
          <w:b/>
          <w:bCs/>
          <w:szCs w:val="21"/>
        </w:rPr>
        <w:t xml:space="preserve"> </w:t>
      </w:r>
      <w:r>
        <w:rPr>
          <w:rFonts w:ascii="仿宋_GB2312" w:eastAsia="仿宋_GB2312" w:cs="Calibri" w:hint="eastAsia"/>
          <w:b/>
          <w:bCs/>
          <w:szCs w:val="21"/>
        </w:rPr>
        <w:t>坏，并且需要专业维修人员花更长的时间才能修好。</w:t>
      </w:r>
    </w:p>
    <w:p w:rsidR="00DB6E6F" w:rsidRDefault="00036700">
      <w:pPr>
        <w:rPr>
          <w:rFonts w:ascii="仿宋_GB2312" w:eastAsia="仿宋_GB2312" w:cs="Calibri"/>
          <w:b/>
          <w:bCs/>
          <w:szCs w:val="21"/>
        </w:rPr>
      </w:pPr>
      <w:r>
        <w:rPr>
          <w:rFonts w:ascii="仿宋_GB2312" w:eastAsia="仿宋_GB2312" w:cs="Calibri" w:hint="eastAsia"/>
          <w:b/>
          <w:bCs/>
          <w:szCs w:val="21"/>
        </w:rPr>
        <w:t>15</w:t>
      </w:r>
      <w:r>
        <w:rPr>
          <w:rFonts w:ascii="仿宋_GB2312" w:eastAsia="仿宋_GB2312" w:cs="Calibri" w:hint="eastAsia"/>
          <w:b/>
          <w:bCs/>
          <w:szCs w:val="21"/>
        </w:rPr>
        <w:t>、</w:t>
      </w:r>
      <w:r>
        <w:rPr>
          <w:rFonts w:ascii="仿宋_GB2312" w:eastAsia="仿宋_GB2312" w:cs="Calibri" w:hint="eastAsia"/>
          <w:b/>
          <w:bCs/>
          <w:szCs w:val="21"/>
        </w:rPr>
        <w:t xml:space="preserve">   </w:t>
      </w:r>
      <w:r>
        <w:rPr>
          <w:rFonts w:ascii="仿宋_GB2312" w:eastAsia="仿宋_GB2312" w:cs="Calibri" w:hint="eastAsia"/>
          <w:b/>
          <w:bCs/>
          <w:szCs w:val="21"/>
        </w:rPr>
        <w:t>避免在雷暴天气使用本机器，以免遭到电击。如果可能，雷雨期间请</w:t>
      </w:r>
      <w:r>
        <w:rPr>
          <w:rFonts w:ascii="仿宋_GB2312" w:eastAsia="仿宋_GB2312" w:cs="Calibri" w:hint="eastAsia"/>
          <w:b/>
          <w:bCs/>
          <w:szCs w:val="21"/>
        </w:rPr>
        <w:t xml:space="preserve"> </w:t>
      </w:r>
      <w:r>
        <w:rPr>
          <w:rFonts w:ascii="仿宋_GB2312" w:eastAsia="仿宋_GB2312" w:cs="Calibri" w:hint="eastAsia"/>
          <w:b/>
          <w:bCs/>
          <w:szCs w:val="21"/>
        </w:rPr>
        <w:t>拔下</w:t>
      </w:r>
      <w:r>
        <w:rPr>
          <w:rFonts w:eastAsia="仿宋_GB2312" w:cs="Calibri" w:hint="eastAsia"/>
          <w:b/>
          <w:bCs/>
          <w:szCs w:val="21"/>
        </w:rPr>
        <w:t> </w:t>
      </w:r>
      <w:r>
        <w:rPr>
          <w:rFonts w:ascii="仿宋_GB2312" w:eastAsia="仿宋_GB2312" w:cs="Calibri" w:hint="eastAsia"/>
          <w:b/>
          <w:bCs/>
          <w:szCs w:val="21"/>
        </w:rPr>
        <w:t>AC</w:t>
      </w:r>
      <w:r>
        <w:rPr>
          <w:rFonts w:eastAsia="仿宋_GB2312" w:cs="Calibri" w:hint="eastAsia"/>
          <w:b/>
          <w:bCs/>
          <w:szCs w:val="21"/>
        </w:rPr>
        <w:t> </w:t>
      </w:r>
      <w:r>
        <w:rPr>
          <w:rFonts w:ascii="仿宋_GB2312" w:eastAsia="仿宋_GB2312" w:cs="Calibri" w:hint="eastAsia"/>
          <w:b/>
          <w:bCs/>
          <w:szCs w:val="21"/>
        </w:rPr>
        <w:t>电源线。</w:t>
      </w:r>
    </w:p>
    <w:p w:rsidR="00DB6E6F" w:rsidRDefault="00036700">
      <w:pPr>
        <w:ind w:left="620" w:hangingChars="294" w:hanging="620"/>
        <w:rPr>
          <w:rFonts w:ascii="仿宋_GB2312" w:eastAsia="仿宋_GB2312" w:cs="Calibri"/>
          <w:b/>
          <w:bCs/>
          <w:szCs w:val="21"/>
        </w:rPr>
      </w:pPr>
      <w:r>
        <w:rPr>
          <w:rFonts w:ascii="仿宋_GB2312" w:eastAsia="仿宋_GB2312" w:cs="Calibri" w:hint="eastAsia"/>
          <w:b/>
          <w:bCs/>
          <w:szCs w:val="21"/>
        </w:rPr>
        <w:t>16</w:t>
      </w:r>
      <w:r>
        <w:rPr>
          <w:rFonts w:ascii="仿宋_GB2312" w:eastAsia="仿宋_GB2312" w:cs="Calibri" w:hint="eastAsia"/>
          <w:b/>
          <w:bCs/>
          <w:szCs w:val="21"/>
        </w:rPr>
        <w:t>、</w:t>
      </w:r>
      <w:r>
        <w:rPr>
          <w:rFonts w:ascii="仿宋_GB2312" w:eastAsia="仿宋_GB2312" w:cs="Calibri" w:hint="eastAsia"/>
          <w:b/>
          <w:bCs/>
          <w:szCs w:val="21"/>
        </w:rPr>
        <w:t xml:space="preserve">   </w:t>
      </w:r>
      <w:r>
        <w:rPr>
          <w:rFonts w:ascii="仿宋_GB2312" w:eastAsia="仿宋_GB2312" w:cs="Calibri" w:hint="eastAsia"/>
          <w:b/>
          <w:bCs/>
          <w:szCs w:val="21"/>
        </w:rPr>
        <w:t>如果连续打印多页，出纸盘的表面会变得很烫。当心不要触碰此表面，</w:t>
      </w:r>
      <w:r>
        <w:rPr>
          <w:rFonts w:ascii="仿宋_GB2312" w:eastAsia="仿宋_GB2312" w:cs="Calibri" w:hint="eastAsia"/>
          <w:b/>
          <w:bCs/>
          <w:szCs w:val="21"/>
        </w:rPr>
        <w:t xml:space="preserve"> </w:t>
      </w:r>
      <w:r>
        <w:rPr>
          <w:rFonts w:ascii="仿宋_GB2312" w:eastAsia="仿宋_GB2312" w:cs="Calibri" w:hint="eastAsia"/>
          <w:b/>
          <w:bCs/>
          <w:szCs w:val="21"/>
        </w:rPr>
        <w:t>并让儿童远离此表面。</w:t>
      </w:r>
    </w:p>
    <w:p w:rsidR="00DB6E6F" w:rsidRDefault="00036700">
      <w:pPr>
        <w:rPr>
          <w:rFonts w:ascii="仿宋_GB2312" w:eastAsia="仿宋_GB2312" w:cs="Calibri"/>
          <w:b/>
          <w:bCs/>
          <w:szCs w:val="21"/>
        </w:rPr>
      </w:pPr>
      <w:r>
        <w:rPr>
          <w:rFonts w:ascii="仿宋_GB2312" w:eastAsia="仿宋_GB2312" w:cs="Calibri" w:hint="eastAsia"/>
          <w:b/>
          <w:bCs/>
          <w:szCs w:val="21"/>
        </w:rPr>
        <w:t>17</w:t>
      </w:r>
      <w:r>
        <w:rPr>
          <w:rFonts w:ascii="仿宋_GB2312" w:eastAsia="仿宋_GB2312" w:cs="Calibri" w:hint="eastAsia"/>
          <w:b/>
          <w:bCs/>
          <w:szCs w:val="21"/>
        </w:rPr>
        <w:t>、</w:t>
      </w:r>
      <w:r>
        <w:rPr>
          <w:rFonts w:ascii="仿宋_GB2312" w:eastAsia="仿宋_GB2312" w:cs="Calibri" w:hint="eastAsia"/>
          <w:b/>
          <w:bCs/>
          <w:szCs w:val="21"/>
        </w:rPr>
        <w:t xml:space="preserve">   </w:t>
      </w:r>
      <w:r>
        <w:rPr>
          <w:rFonts w:ascii="仿宋_GB2312" w:eastAsia="仿宋_GB2312" w:cs="Calibri" w:hint="eastAsia"/>
          <w:b/>
          <w:bCs/>
          <w:szCs w:val="21"/>
        </w:rPr>
        <w:t>随机提供的电源线应在安全操作中使用。</w:t>
      </w:r>
    </w:p>
    <w:p w:rsidR="00DB6E6F" w:rsidRDefault="00DB6E6F">
      <w:pPr>
        <w:pStyle w:val="1"/>
        <w:rPr>
          <w:b/>
          <w:sz w:val="21"/>
          <w:szCs w:val="21"/>
        </w:rPr>
      </w:pPr>
    </w:p>
    <w:p w:rsidR="00DB6E6F" w:rsidRDefault="00036700">
      <w:pPr>
        <w:widowControl/>
        <w:jc w:val="left"/>
        <w:rPr>
          <w:rFonts w:ascii="宋体" w:eastAsia="黑体" w:hAnsi="宋体" w:cs="宋体"/>
          <w:bCs/>
          <w:kern w:val="36"/>
          <w:sz w:val="32"/>
          <w:szCs w:val="48"/>
        </w:rPr>
      </w:pPr>
      <w:r>
        <w:br w:type="page"/>
      </w:r>
    </w:p>
    <w:p w:rsidR="00DB6E6F" w:rsidRDefault="001A5E81">
      <w:pPr>
        <w:pStyle w:val="1"/>
      </w:pPr>
      <w:r>
        <w:pict>
          <v:shape id="_x0000_i1031" type="#_x0000_t75" style="width:41.5pt;height:41.5pt">
            <v:imagedata r:id="rId11" o:title=""/>
          </v:shape>
        </w:pict>
      </w:r>
      <w:r w:rsidR="00036700">
        <w:rPr>
          <w:rFonts w:hint="eastAsia"/>
        </w:rPr>
        <w:t>打印纸处理</w:t>
      </w:r>
    </w:p>
    <w:tbl>
      <w:tblPr>
        <w:tblW w:w="8522" w:type="dxa"/>
        <w:tblBorders>
          <w:bottom w:val="single" w:sz="12" w:space="0" w:color="auto"/>
        </w:tblBorders>
        <w:tblLayout w:type="fixed"/>
        <w:tblLook w:val="04A0" w:firstRow="1" w:lastRow="0" w:firstColumn="1" w:lastColumn="0" w:noHBand="0" w:noVBand="1"/>
      </w:tblPr>
      <w:tblGrid>
        <w:gridCol w:w="8046"/>
        <w:gridCol w:w="476"/>
      </w:tblGrid>
      <w:tr w:rsidR="00DB6E6F">
        <w:trPr>
          <w:trHeight w:val="359"/>
        </w:trPr>
        <w:tc>
          <w:tcPr>
            <w:tcW w:w="8046" w:type="dxa"/>
          </w:tcPr>
          <w:p w:rsidR="00DB6E6F" w:rsidRDefault="00036700">
            <w:pPr>
              <w:pStyle w:val="2"/>
            </w:pPr>
            <w:bookmarkStart w:id="3" w:name="S-00300-00100"/>
            <w:bookmarkStart w:id="4" w:name="_选择打印纸来源"/>
            <w:bookmarkEnd w:id="3"/>
            <w:bookmarkEnd w:id="4"/>
            <w:r>
              <w:t>选择打印纸来源</w:t>
            </w:r>
          </w:p>
        </w:tc>
        <w:tc>
          <w:tcPr>
            <w:tcW w:w="476" w:type="dxa"/>
          </w:tcPr>
          <w:p w:rsidR="00DB6E6F" w:rsidRDefault="00DB6E6F">
            <w:pPr>
              <w:rPr>
                <w:b/>
                <w:bCs/>
              </w:rPr>
            </w:pPr>
          </w:p>
        </w:tc>
      </w:tr>
    </w:tbl>
    <w:p w:rsidR="00DB6E6F" w:rsidRDefault="00036700">
      <w:pPr>
        <w:rPr>
          <w:b/>
        </w:rPr>
      </w:pPr>
      <w:r>
        <w:rPr>
          <w:b/>
        </w:rPr>
        <w:t>此打印机可在单页纸、连续纸、多联表格（</w:t>
      </w:r>
      <w:r>
        <w:rPr>
          <w:b/>
        </w:rPr>
        <w:t>1</w:t>
      </w:r>
      <w:r>
        <w:rPr>
          <w:b/>
        </w:rPr>
        <w:t>份原件和</w:t>
      </w:r>
      <w:r>
        <w:rPr>
          <w:b/>
        </w:rPr>
        <w:t>6</w:t>
      </w:r>
      <w:r>
        <w:rPr>
          <w:b/>
        </w:rPr>
        <w:t>份拷贝）。</w:t>
      </w:r>
    </w:p>
    <w:p w:rsidR="00DB6E6F" w:rsidRDefault="001A5E81">
      <w:pPr>
        <w:rPr>
          <w:b/>
        </w:rPr>
      </w:pPr>
      <w:r>
        <w:rPr>
          <w:b/>
        </w:rPr>
        <w:pict>
          <v:shape id="_x0000_i1032" type="#_x0000_t75" style="width:19pt;height:19pt">
            <v:imagedata r:id="rId9" o:title=""/>
          </v:shape>
        </w:pict>
      </w:r>
      <w:r w:rsidR="00036700">
        <w:rPr>
          <w:b/>
        </w:rPr>
        <w:t>注意：</w:t>
      </w:r>
    </w:p>
    <w:tbl>
      <w:tblPr>
        <w:tblW w:w="7637" w:type="dxa"/>
        <w:jc w:val="center"/>
        <w:tblCellSpacing w:w="0" w:type="dxa"/>
        <w:tblBorders>
          <w:top w:val="outset" w:sz="6" w:space="0" w:color="auto"/>
          <w:left w:val="outset" w:sz="6" w:space="0" w:color="auto"/>
          <w:bottom w:val="outset" w:sz="6" w:space="0" w:color="auto"/>
          <w:right w:val="outset" w:sz="6" w:space="0" w:color="auto"/>
        </w:tblBorders>
        <w:shd w:val="clear" w:color="auto" w:fill="FFFFB5"/>
        <w:tblLayout w:type="fixed"/>
        <w:tblCellMar>
          <w:top w:w="75" w:type="dxa"/>
          <w:left w:w="75" w:type="dxa"/>
          <w:bottom w:w="75" w:type="dxa"/>
          <w:right w:w="75" w:type="dxa"/>
        </w:tblCellMar>
        <w:tblLook w:val="04A0" w:firstRow="1" w:lastRow="0" w:firstColumn="1" w:lastColumn="0" w:noHBand="0" w:noVBand="1"/>
      </w:tblPr>
      <w:tblGrid>
        <w:gridCol w:w="7637"/>
      </w:tblGrid>
      <w:tr w:rsidR="00DB6E6F">
        <w:trPr>
          <w:tblCellSpacing w:w="0" w:type="dxa"/>
          <w:jc w:val="center"/>
        </w:trPr>
        <w:tc>
          <w:tcPr>
            <w:tcW w:w="7637" w:type="dxa"/>
            <w:tcBorders>
              <w:top w:val="outset" w:sz="6" w:space="0" w:color="auto"/>
              <w:left w:val="outset" w:sz="6" w:space="0" w:color="auto"/>
              <w:bottom w:val="outset" w:sz="6" w:space="0" w:color="auto"/>
              <w:right w:val="outset" w:sz="6" w:space="0" w:color="auto"/>
            </w:tcBorders>
            <w:shd w:val="clear" w:color="auto" w:fill="FFFFB5"/>
            <w:vAlign w:val="center"/>
          </w:tcPr>
          <w:p w:rsidR="00DB6E6F" w:rsidRDefault="00036700">
            <w:pPr>
              <w:rPr>
                <w:b/>
              </w:rPr>
            </w:pPr>
            <w:r>
              <w:rPr>
                <w:b/>
              </w:rPr>
              <w:t>不要使用折叠、褶皱、卷曲、撕破、污损或已盖印章的打印纸。使用符合打印纸规格的新的、干净的打印纸。</w:t>
            </w:r>
          </w:p>
        </w:tc>
      </w:tr>
    </w:tbl>
    <w:p w:rsidR="00DB6E6F" w:rsidRDefault="00036700">
      <w:pPr>
        <w:rPr>
          <w:b/>
        </w:rPr>
      </w:pPr>
      <w:r>
        <w:rPr>
          <w:b/>
        </w:rPr>
        <w:t>此打印机对不同的打印纸类型对应两种打印纸来源。</w:t>
      </w:r>
      <w:r>
        <w:rPr>
          <w:rFonts w:hint="eastAsia"/>
          <w:b/>
        </w:rPr>
        <w:t>进纸板</w:t>
      </w:r>
      <w:proofErr w:type="gramStart"/>
      <w:r>
        <w:rPr>
          <w:rFonts w:hint="eastAsia"/>
          <w:b/>
        </w:rPr>
        <w:t>和拖纸器</w:t>
      </w:r>
      <w:proofErr w:type="gramEnd"/>
      <w:r>
        <w:rPr>
          <w:b/>
        </w:rPr>
        <w:t>。根据您正在使用的打印纸类型选择不同的打印纸来源。通过进纸</w:t>
      </w:r>
      <w:proofErr w:type="gramStart"/>
      <w:r>
        <w:rPr>
          <w:b/>
        </w:rPr>
        <w:t>选择杆您可</w:t>
      </w:r>
      <w:proofErr w:type="gramEnd"/>
      <w:r>
        <w:rPr>
          <w:b/>
        </w:rPr>
        <w:t>选择打印纸来源。</w:t>
      </w:r>
    </w:p>
    <w:p w:rsidR="00DB6E6F" w:rsidRDefault="00036700">
      <w:pPr>
        <w:pStyle w:val="3"/>
        <w:rPr>
          <w:rFonts w:ascii="Trebuchet MS" w:hAnsi="Trebuchet MS"/>
          <w:b w:val="0"/>
        </w:rPr>
      </w:pPr>
      <w:r>
        <w:t>打印纸来源和打印纸类型</w:t>
      </w:r>
    </w:p>
    <w:p w:rsidR="00DB6E6F" w:rsidRDefault="00036700">
      <w:pPr>
        <w:rPr>
          <w:b/>
        </w:rPr>
      </w:pPr>
      <w:bookmarkStart w:id="5" w:name="S-00300-00100-00100"/>
      <w:bookmarkEnd w:id="5"/>
      <w:r>
        <w:rPr>
          <w:b/>
        </w:rPr>
        <w:t>有两种打印纸类型和两种打印纸来源。下表列出显示了打印纸来源和打印纸类型之间的关系，以及打印纸进纸和</w:t>
      </w:r>
      <w:proofErr w:type="gramStart"/>
      <w:r>
        <w:rPr>
          <w:b/>
        </w:rPr>
        <w:t>退纸方向</w:t>
      </w:r>
      <w:proofErr w:type="gramEnd"/>
      <w:r>
        <w:rPr>
          <w:b/>
        </w:rPr>
        <w:t>之间的关系。</w:t>
      </w:r>
    </w:p>
    <w:tbl>
      <w:tblPr>
        <w:tblW w:w="7502" w:type="dxa"/>
        <w:jc w:val="center"/>
        <w:tblCellSpacing w:w="0"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1914"/>
        <w:gridCol w:w="2985"/>
        <w:gridCol w:w="2603"/>
      </w:tblGrid>
      <w:tr w:rsidR="00DB6E6F">
        <w:trPr>
          <w:tblCellSpacing w:w="0" w:type="dxa"/>
          <w:jc w:val="center"/>
        </w:trPr>
        <w:tc>
          <w:tcPr>
            <w:tcW w:w="1914" w:type="dxa"/>
            <w:tcBorders>
              <w:top w:val="outset" w:sz="6" w:space="0" w:color="auto"/>
              <w:left w:val="outset" w:sz="6" w:space="0" w:color="auto"/>
              <w:bottom w:val="outset" w:sz="6" w:space="0" w:color="auto"/>
              <w:right w:val="outset" w:sz="6" w:space="0" w:color="auto"/>
            </w:tcBorders>
            <w:shd w:val="clear" w:color="auto" w:fill="E6E6E6"/>
          </w:tcPr>
          <w:p w:rsidR="00DB6E6F" w:rsidRDefault="00DB6E6F">
            <w:pPr>
              <w:rPr>
                <w:b/>
              </w:rPr>
            </w:pPr>
          </w:p>
        </w:tc>
        <w:tc>
          <w:tcPr>
            <w:tcW w:w="2985" w:type="dxa"/>
            <w:tcBorders>
              <w:top w:val="outset" w:sz="6" w:space="0" w:color="auto"/>
              <w:left w:val="outset" w:sz="6" w:space="0" w:color="auto"/>
              <w:bottom w:val="outset" w:sz="6" w:space="0" w:color="auto"/>
              <w:right w:val="outset" w:sz="6" w:space="0" w:color="auto"/>
            </w:tcBorders>
            <w:shd w:val="clear" w:color="auto" w:fill="E6E6E6"/>
          </w:tcPr>
          <w:p w:rsidR="00DB6E6F" w:rsidRDefault="00036700">
            <w:pPr>
              <w:rPr>
                <w:b/>
              </w:rPr>
            </w:pPr>
            <w:r>
              <w:rPr>
                <w:b/>
              </w:rPr>
              <w:t>进纸路径</w:t>
            </w:r>
          </w:p>
        </w:tc>
        <w:tc>
          <w:tcPr>
            <w:tcW w:w="2603" w:type="dxa"/>
            <w:tcBorders>
              <w:top w:val="outset" w:sz="6" w:space="0" w:color="auto"/>
              <w:left w:val="outset" w:sz="6" w:space="0" w:color="auto"/>
              <w:bottom w:val="outset" w:sz="6" w:space="0" w:color="auto"/>
              <w:right w:val="outset" w:sz="6" w:space="0" w:color="auto"/>
            </w:tcBorders>
            <w:shd w:val="clear" w:color="auto" w:fill="E6E6E6"/>
          </w:tcPr>
          <w:p w:rsidR="00DB6E6F" w:rsidRDefault="00036700">
            <w:pPr>
              <w:rPr>
                <w:b/>
              </w:rPr>
            </w:pPr>
            <w:r>
              <w:rPr>
                <w:b/>
              </w:rPr>
              <w:t>打印纸来源选择</w:t>
            </w:r>
          </w:p>
        </w:tc>
      </w:tr>
      <w:tr w:rsidR="00DB6E6F">
        <w:trPr>
          <w:tblCellSpacing w:w="0" w:type="dxa"/>
          <w:jc w:val="center"/>
        </w:trPr>
        <w:tc>
          <w:tcPr>
            <w:tcW w:w="1914" w:type="dxa"/>
            <w:tcBorders>
              <w:top w:val="outset" w:sz="6" w:space="0" w:color="auto"/>
              <w:left w:val="outset" w:sz="6" w:space="0" w:color="auto"/>
              <w:bottom w:val="outset" w:sz="6" w:space="0" w:color="auto"/>
              <w:right w:val="outset" w:sz="6" w:space="0" w:color="auto"/>
            </w:tcBorders>
          </w:tcPr>
          <w:p w:rsidR="00DB6E6F" w:rsidRDefault="00036700">
            <w:pPr>
              <w:rPr>
                <w:b/>
              </w:rPr>
            </w:pPr>
            <w:r>
              <w:rPr>
                <w:b/>
                <w:bCs/>
              </w:rPr>
              <w:t>连续纸</w:t>
            </w:r>
            <w:r>
              <w:rPr>
                <w:b/>
                <w:bCs/>
              </w:rPr>
              <w:t>*</w:t>
            </w:r>
          </w:p>
        </w:tc>
        <w:tc>
          <w:tcPr>
            <w:tcW w:w="2985" w:type="dxa"/>
            <w:tcBorders>
              <w:top w:val="outset" w:sz="6" w:space="0" w:color="auto"/>
              <w:left w:val="outset" w:sz="6" w:space="0" w:color="auto"/>
              <w:bottom w:val="outset" w:sz="6" w:space="0" w:color="auto"/>
              <w:right w:val="outset" w:sz="6" w:space="0" w:color="auto"/>
            </w:tcBorders>
          </w:tcPr>
          <w:p w:rsidR="00DB6E6F" w:rsidRDefault="00036700">
            <w:pPr>
              <w:rPr>
                <w:b/>
              </w:rPr>
            </w:pPr>
            <w:proofErr w:type="gramStart"/>
            <w:r>
              <w:rPr>
                <w:rFonts w:hint="eastAsia"/>
                <w:b/>
              </w:rPr>
              <w:t>从拖纸</w:t>
            </w:r>
            <w:proofErr w:type="gramEnd"/>
            <w:r>
              <w:rPr>
                <w:rFonts w:hint="eastAsia"/>
                <w:b/>
              </w:rPr>
              <w:t>器进纸向前出纸</w:t>
            </w:r>
          </w:p>
        </w:tc>
        <w:tc>
          <w:tcPr>
            <w:tcW w:w="2603" w:type="dxa"/>
            <w:tcBorders>
              <w:top w:val="outset" w:sz="6" w:space="0" w:color="auto"/>
              <w:left w:val="outset" w:sz="6" w:space="0" w:color="auto"/>
              <w:bottom w:val="outset" w:sz="6" w:space="0" w:color="auto"/>
              <w:right w:val="outset" w:sz="6" w:space="0" w:color="auto"/>
            </w:tcBorders>
          </w:tcPr>
          <w:p w:rsidR="00DB6E6F" w:rsidRDefault="00036700">
            <w:pPr>
              <w:rPr>
                <w:b/>
              </w:rPr>
            </w:pPr>
            <w:proofErr w:type="gramStart"/>
            <w:r>
              <w:rPr>
                <w:rFonts w:hint="eastAsia"/>
                <w:b/>
              </w:rPr>
              <w:t>拖纸</w:t>
            </w:r>
            <w:r>
              <w:rPr>
                <w:b/>
              </w:rPr>
              <w:t>器</w:t>
            </w:r>
            <w:proofErr w:type="gramEnd"/>
          </w:p>
        </w:tc>
      </w:tr>
      <w:tr w:rsidR="00DB6E6F">
        <w:trPr>
          <w:tblCellSpacing w:w="0" w:type="dxa"/>
          <w:jc w:val="center"/>
        </w:trPr>
        <w:tc>
          <w:tcPr>
            <w:tcW w:w="1914" w:type="dxa"/>
            <w:tcBorders>
              <w:top w:val="outset" w:sz="6" w:space="0" w:color="auto"/>
              <w:left w:val="outset" w:sz="6" w:space="0" w:color="auto"/>
              <w:bottom w:val="outset" w:sz="6" w:space="0" w:color="auto"/>
              <w:right w:val="outset" w:sz="6" w:space="0" w:color="auto"/>
            </w:tcBorders>
          </w:tcPr>
          <w:p w:rsidR="00DB6E6F" w:rsidRDefault="00036700">
            <w:pPr>
              <w:rPr>
                <w:b/>
              </w:rPr>
            </w:pPr>
            <w:r>
              <w:rPr>
                <w:b/>
                <w:bCs/>
              </w:rPr>
              <w:t>单页纸</w:t>
            </w:r>
            <w:r>
              <w:rPr>
                <w:b/>
                <w:bCs/>
              </w:rPr>
              <w:t>**</w:t>
            </w:r>
          </w:p>
        </w:tc>
        <w:tc>
          <w:tcPr>
            <w:tcW w:w="2985" w:type="dxa"/>
            <w:tcBorders>
              <w:top w:val="outset" w:sz="6" w:space="0" w:color="auto"/>
              <w:left w:val="outset" w:sz="6" w:space="0" w:color="auto"/>
              <w:bottom w:val="outset" w:sz="6" w:space="0" w:color="auto"/>
              <w:right w:val="outset" w:sz="6" w:space="0" w:color="auto"/>
            </w:tcBorders>
          </w:tcPr>
          <w:p w:rsidR="00DB6E6F" w:rsidRDefault="00036700">
            <w:pPr>
              <w:rPr>
                <w:b/>
              </w:rPr>
            </w:pPr>
            <w:r>
              <w:rPr>
                <w:rFonts w:hint="eastAsia"/>
                <w:b/>
              </w:rPr>
              <w:t>从进纸板进纸从进纸板出纸</w:t>
            </w:r>
          </w:p>
          <w:p w:rsidR="00DB6E6F" w:rsidRDefault="00DB6E6F">
            <w:pPr>
              <w:rPr>
                <w:b/>
              </w:rPr>
            </w:pPr>
          </w:p>
        </w:tc>
        <w:tc>
          <w:tcPr>
            <w:tcW w:w="2603" w:type="dxa"/>
            <w:tcBorders>
              <w:top w:val="outset" w:sz="6" w:space="0" w:color="auto"/>
              <w:left w:val="outset" w:sz="6" w:space="0" w:color="auto"/>
              <w:bottom w:val="outset" w:sz="6" w:space="0" w:color="auto"/>
              <w:right w:val="outset" w:sz="6" w:space="0" w:color="auto"/>
            </w:tcBorders>
          </w:tcPr>
          <w:p w:rsidR="00DB6E6F" w:rsidRDefault="00036700">
            <w:pPr>
              <w:rPr>
                <w:b/>
              </w:rPr>
            </w:pPr>
            <w:r>
              <w:rPr>
                <w:b/>
              </w:rPr>
              <w:t>手动进纸</w:t>
            </w:r>
          </w:p>
        </w:tc>
      </w:tr>
    </w:tbl>
    <w:p w:rsidR="00DB6E6F" w:rsidRDefault="00036700">
      <w:pPr>
        <w:rPr>
          <w:b/>
        </w:rPr>
      </w:pPr>
      <w:r>
        <w:rPr>
          <w:b/>
        </w:rPr>
        <w:t xml:space="preserve">* </w:t>
      </w:r>
      <w:r>
        <w:rPr>
          <w:b/>
        </w:rPr>
        <w:t>连续</w:t>
      </w:r>
      <w:proofErr w:type="gramStart"/>
      <w:r>
        <w:rPr>
          <w:b/>
        </w:rPr>
        <w:t>纸包括</w:t>
      </w:r>
      <w:proofErr w:type="gramEnd"/>
      <w:r>
        <w:rPr>
          <w:rFonts w:hint="eastAsia"/>
          <w:b/>
        </w:rPr>
        <w:t>单页</w:t>
      </w:r>
      <w:r>
        <w:rPr>
          <w:b/>
        </w:rPr>
        <w:t>和多联表格纸。</w:t>
      </w:r>
    </w:p>
    <w:p w:rsidR="00DB6E6F" w:rsidRDefault="00036700">
      <w:pPr>
        <w:rPr>
          <w:b/>
        </w:rPr>
      </w:pPr>
      <w:r>
        <w:rPr>
          <w:b/>
        </w:rPr>
        <w:t xml:space="preserve">** </w:t>
      </w:r>
      <w:r>
        <w:rPr>
          <w:b/>
        </w:rPr>
        <w:t>单页</w:t>
      </w:r>
      <w:proofErr w:type="gramStart"/>
      <w:r>
        <w:rPr>
          <w:b/>
        </w:rPr>
        <w:t>纸包括</w:t>
      </w:r>
      <w:proofErr w:type="gramEnd"/>
      <w:r>
        <w:rPr>
          <w:b/>
        </w:rPr>
        <w:t>单页</w:t>
      </w:r>
      <w:r>
        <w:rPr>
          <w:rFonts w:hint="eastAsia"/>
          <w:b/>
        </w:rPr>
        <w:t>和</w:t>
      </w:r>
      <w:r>
        <w:rPr>
          <w:b/>
        </w:rPr>
        <w:t>多联表格纸</w:t>
      </w:r>
    </w:p>
    <w:p w:rsidR="00DB6E6F" w:rsidRDefault="00036700">
      <w:pPr>
        <w:rPr>
          <w:b/>
        </w:rPr>
      </w:pPr>
      <w:hyperlink r:id="rId12" w:anchor="top" w:history="1"/>
    </w:p>
    <w:p w:rsidR="00DB6E6F" w:rsidRDefault="00036700">
      <w:pPr>
        <w:rPr>
          <w:b/>
          <w:bCs/>
        </w:rPr>
      </w:pPr>
      <w:bookmarkStart w:id="6" w:name="S-00300-00100-00200"/>
      <w:bookmarkEnd w:id="6"/>
      <w:r>
        <w:rPr>
          <w:b/>
          <w:bCs/>
        </w:rPr>
        <w:t>设置</w:t>
      </w:r>
      <w:r>
        <w:rPr>
          <w:rFonts w:hint="eastAsia"/>
          <w:b/>
          <w:bCs/>
        </w:rPr>
        <w:t>进</w:t>
      </w:r>
      <w:r>
        <w:rPr>
          <w:b/>
          <w:bCs/>
        </w:rPr>
        <w:t>纸选择杆</w:t>
      </w:r>
    </w:p>
    <w:p w:rsidR="00DB6E6F" w:rsidRDefault="00036700">
      <w:pPr>
        <w:rPr>
          <w:b/>
        </w:rPr>
      </w:pPr>
      <w:r>
        <w:rPr>
          <w:b/>
        </w:rPr>
        <w:t>设置进纸</w:t>
      </w:r>
      <w:proofErr w:type="gramStart"/>
      <w:r>
        <w:rPr>
          <w:b/>
        </w:rPr>
        <w:t>选择杆可选择</w:t>
      </w:r>
      <w:proofErr w:type="gramEnd"/>
      <w:r>
        <w:rPr>
          <w:b/>
        </w:rPr>
        <w:t>您想使用打印机的进纸方式。进纸选择杆有二个设置位置：</w:t>
      </w:r>
      <w:r>
        <w:rPr>
          <w:b/>
        </w:rPr>
        <w:pict>
          <v:shape id="_x0000_i1033" type="#_x0000_t75" style="width:19pt;height:25.5pt">
            <v:imagedata r:id="rId13" o:title=""/>
          </v:shape>
        </w:pict>
      </w:r>
      <w:proofErr w:type="gramStart"/>
      <w:r>
        <w:rPr>
          <w:rFonts w:hint="eastAsia"/>
          <w:b/>
        </w:rPr>
        <w:t>拖纸器</w:t>
      </w:r>
      <w:proofErr w:type="gramEnd"/>
      <w:r>
        <w:rPr>
          <w:b/>
        </w:rPr>
        <w:t>进纸和</w:t>
      </w:r>
      <w:r>
        <w:rPr>
          <w:b/>
        </w:rPr>
        <w:pict>
          <v:shape id="_x0000_i1034" type="#_x0000_t75" style="width:19pt;height:22.5pt">
            <v:imagedata r:id="rId14" o:title=""/>
          </v:shape>
        </w:pict>
      </w:r>
      <w:r>
        <w:rPr>
          <w:rFonts w:hint="eastAsia"/>
          <w:b/>
        </w:rPr>
        <w:t>单页平推</w:t>
      </w:r>
      <w:r>
        <w:rPr>
          <w:b/>
        </w:rPr>
        <w:t>进纸器进纸</w:t>
      </w:r>
      <w:r>
        <w:rPr>
          <w:b/>
        </w:rPr>
        <w:t xml:space="preserve">, </w:t>
      </w:r>
      <w:r>
        <w:rPr>
          <w:b/>
        </w:rPr>
        <w:t>见</w:t>
      </w:r>
      <w:proofErr w:type="gramStart"/>
      <w:r>
        <w:rPr>
          <w:b/>
        </w:rPr>
        <w:t>下面</w:t>
      </w:r>
      <w:proofErr w:type="gramEnd"/>
      <w:r>
        <w:rPr>
          <w:b/>
        </w:rPr>
        <w:t>样例。</w:t>
      </w:r>
    </w:p>
    <w:p w:rsidR="00DB6E6F" w:rsidRDefault="00DB6E6F">
      <w:pPr>
        <w:rPr>
          <w:b/>
        </w:rPr>
      </w:pPr>
    </w:p>
    <w:tbl>
      <w:tblPr>
        <w:tblW w:w="7475" w:type="dxa"/>
        <w:jc w:val="center"/>
        <w:tblCellSpacing w:w="0" w:type="dxa"/>
        <w:tblLayout w:type="fixed"/>
        <w:tblCellMar>
          <w:left w:w="0" w:type="dxa"/>
          <w:right w:w="0" w:type="dxa"/>
        </w:tblCellMar>
        <w:tblLook w:val="04A0" w:firstRow="1" w:lastRow="0" w:firstColumn="1" w:lastColumn="0" w:noHBand="0" w:noVBand="1"/>
      </w:tblPr>
      <w:tblGrid>
        <w:gridCol w:w="1284"/>
        <w:gridCol w:w="6191"/>
      </w:tblGrid>
      <w:tr w:rsidR="00DB6E6F">
        <w:trPr>
          <w:tblCellSpacing w:w="0" w:type="dxa"/>
          <w:jc w:val="center"/>
        </w:trPr>
        <w:tc>
          <w:tcPr>
            <w:tcW w:w="1284" w:type="dxa"/>
          </w:tcPr>
          <w:p w:rsidR="00DB6E6F" w:rsidRDefault="00036700">
            <w:pPr>
              <w:rPr>
                <w:b/>
              </w:rPr>
            </w:pPr>
            <w:r>
              <w:rPr>
                <w:b/>
              </w:rPr>
              <w:pict>
                <v:shape id="_x0000_i1035" type="#_x0000_t75" style="width:19pt;height:22.5pt">
                  <v:imagedata r:id="rId14" o:title=""/>
                </v:shape>
              </w:pict>
            </w:r>
          </w:p>
        </w:tc>
        <w:tc>
          <w:tcPr>
            <w:tcW w:w="6191" w:type="dxa"/>
          </w:tcPr>
          <w:p w:rsidR="00DB6E6F" w:rsidRDefault="00036700">
            <w:pPr>
              <w:rPr>
                <w:b/>
              </w:rPr>
            </w:pPr>
            <w:r>
              <w:rPr>
                <w:b/>
              </w:rPr>
              <w:t>单页进纸位置</w:t>
            </w:r>
            <w:r>
              <w:rPr>
                <w:b/>
              </w:rPr>
              <w:t>-</w:t>
            </w:r>
            <w:r>
              <w:rPr>
                <w:b/>
              </w:rPr>
              <w:t>可使用</w:t>
            </w:r>
            <w:r>
              <w:rPr>
                <w:rFonts w:hint="eastAsia"/>
                <w:b/>
              </w:rPr>
              <w:t>进纸板</w:t>
            </w:r>
            <w:r>
              <w:rPr>
                <w:b/>
              </w:rPr>
              <w:t>。</w:t>
            </w:r>
          </w:p>
        </w:tc>
      </w:tr>
      <w:tr w:rsidR="00DB6E6F">
        <w:trPr>
          <w:tblCellSpacing w:w="0" w:type="dxa"/>
          <w:jc w:val="center"/>
        </w:trPr>
        <w:tc>
          <w:tcPr>
            <w:tcW w:w="1284" w:type="dxa"/>
          </w:tcPr>
          <w:p w:rsidR="00DB6E6F" w:rsidRDefault="00036700">
            <w:pPr>
              <w:rPr>
                <w:b/>
              </w:rPr>
            </w:pPr>
            <w:r>
              <w:rPr>
                <w:b/>
              </w:rPr>
              <w:pict>
                <v:shape id="_x0000_i1036" type="#_x0000_t75" style="width:19pt;height:25.5pt">
                  <v:imagedata r:id="rId13" o:title=""/>
                </v:shape>
              </w:pict>
            </w:r>
          </w:p>
        </w:tc>
        <w:tc>
          <w:tcPr>
            <w:tcW w:w="6191" w:type="dxa"/>
          </w:tcPr>
          <w:p w:rsidR="00DB6E6F" w:rsidRDefault="00036700">
            <w:pPr>
              <w:rPr>
                <w:b/>
              </w:rPr>
            </w:pPr>
            <w:proofErr w:type="gramStart"/>
            <w:r>
              <w:rPr>
                <w:rFonts w:hint="eastAsia"/>
                <w:b/>
              </w:rPr>
              <w:t>拖纸器</w:t>
            </w:r>
            <w:proofErr w:type="gramEnd"/>
            <w:r>
              <w:rPr>
                <w:b/>
              </w:rPr>
              <w:t>进纸位置</w:t>
            </w:r>
            <w:r>
              <w:rPr>
                <w:b/>
              </w:rPr>
              <w:t>-</w:t>
            </w:r>
            <w:r>
              <w:rPr>
                <w:b/>
              </w:rPr>
              <w:t>可使用</w:t>
            </w:r>
            <w:proofErr w:type="gramStart"/>
            <w:r>
              <w:rPr>
                <w:rFonts w:hint="eastAsia"/>
                <w:b/>
              </w:rPr>
              <w:t>拖纸器</w:t>
            </w:r>
            <w:proofErr w:type="gramEnd"/>
            <w:r>
              <w:rPr>
                <w:rFonts w:hint="eastAsia"/>
                <w:b/>
              </w:rPr>
              <w:t>送纸方式</w:t>
            </w:r>
            <w:r>
              <w:rPr>
                <w:b/>
              </w:rPr>
              <w:t>。</w:t>
            </w:r>
          </w:p>
        </w:tc>
      </w:tr>
    </w:tbl>
    <w:p w:rsidR="00DB6E6F" w:rsidRDefault="00036700">
      <w:pPr>
        <w:widowControl/>
        <w:jc w:val="left"/>
        <w:rPr>
          <w:rFonts w:ascii="宋体" w:eastAsia="黑体" w:hAnsi="宋体" w:cs="宋体"/>
          <w:bCs/>
          <w:kern w:val="0"/>
          <w:sz w:val="24"/>
          <w:szCs w:val="36"/>
        </w:rPr>
      </w:pPr>
      <w:bookmarkStart w:id="7" w:name="_调整纸厚调节杆"/>
      <w:bookmarkEnd w:id="7"/>
      <w:r>
        <w:br w:type="page"/>
      </w:r>
    </w:p>
    <w:p w:rsidR="00DB6E6F" w:rsidRDefault="00036700">
      <w:pPr>
        <w:pStyle w:val="2"/>
      </w:pPr>
      <w:r>
        <w:t>调整纸厚调节杆</w:t>
      </w:r>
    </w:p>
    <w:p w:rsidR="00DB6E6F" w:rsidRDefault="00036700">
      <w:bookmarkStart w:id="8" w:name="S-00300-00200"/>
      <w:bookmarkEnd w:id="8"/>
      <w:r>
        <w:t>根据正在使用的打印纸厚度调整纸厚调节杆，您可以得到较好的打印质量。</w:t>
      </w:r>
    </w:p>
    <w:p w:rsidR="00DB6E6F" w:rsidRDefault="00DB6E6F"/>
    <w:p w:rsidR="00DB6E6F" w:rsidRDefault="00DB6E6F"/>
    <w:tbl>
      <w:tblPr>
        <w:tblW w:w="8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40"/>
        <w:gridCol w:w="2841"/>
        <w:gridCol w:w="2841"/>
      </w:tblGrid>
      <w:tr w:rsidR="00DB6E6F">
        <w:tc>
          <w:tcPr>
            <w:tcW w:w="5681" w:type="dxa"/>
            <w:gridSpan w:val="2"/>
          </w:tcPr>
          <w:p w:rsidR="00DB6E6F" w:rsidRDefault="00036700">
            <w:pPr>
              <w:jc w:val="center"/>
              <w:rPr>
                <w:color w:val="000000"/>
              </w:rPr>
            </w:pPr>
            <w:r>
              <w:rPr>
                <w:rFonts w:hint="eastAsia"/>
                <w:color w:val="000000"/>
              </w:rPr>
              <w:t>打印纸类型</w:t>
            </w:r>
          </w:p>
        </w:tc>
        <w:tc>
          <w:tcPr>
            <w:tcW w:w="2841" w:type="dxa"/>
          </w:tcPr>
          <w:p w:rsidR="00DB6E6F" w:rsidRDefault="00036700">
            <w:pPr>
              <w:jc w:val="center"/>
              <w:rPr>
                <w:color w:val="000000"/>
              </w:rPr>
            </w:pPr>
            <w:r>
              <w:rPr>
                <w:rFonts w:hint="eastAsia"/>
                <w:color w:val="000000"/>
              </w:rPr>
              <w:t>纸厚调节</w:t>
            </w:r>
            <w:proofErr w:type="gramStart"/>
            <w:r>
              <w:rPr>
                <w:rFonts w:hint="eastAsia"/>
                <w:color w:val="000000"/>
              </w:rPr>
              <w:t>杆位置</w:t>
            </w:r>
            <w:proofErr w:type="gramEnd"/>
          </w:p>
        </w:tc>
      </w:tr>
      <w:tr w:rsidR="00DB6E6F">
        <w:trPr>
          <w:trHeight w:val="329"/>
        </w:trPr>
        <w:tc>
          <w:tcPr>
            <w:tcW w:w="2840" w:type="dxa"/>
            <w:vMerge w:val="restart"/>
            <w:vAlign w:val="center"/>
          </w:tcPr>
          <w:p w:rsidR="00DB6E6F" w:rsidRDefault="00036700">
            <w:pPr>
              <w:jc w:val="center"/>
              <w:rPr>
                <w:color w:val="000000"/>
              </w:rPr>
            </w:pPr>
            <w:r>
              <w:rPr>
                <w:rFonts w:hint="eastAsia"/>
                <w:color w:val="000000"/>
              </w:rPr>
              <w:t>普通打印纸</w:t>
            </w:r>
          </w:p>
        </w:tc>
        <w:tc>
          <w:tcPr>
            <w:tcW w:w="2841" w:type="dxa"/>
          </w:tcPr>
          <w:p w:rsidR="00DB6E6F" w:rsidRDefault="00036700">
            <w:pPr>
              <w:rPr>
                <w:color w:val="000000"/>
              </w:rPr>
            </w:pPr>
            <w:r>
              <w:rPr>
                <w:rFonts w:hint="eastAsia"/>
                <w:color w:val="000000"/>
              </w:rPr>
              <w:t>单页</w:t>
            </w:r>
          </w:p>
        </w:tc>
        <w:tc>
          <w:tcPr>
            <w:tcW w:w="2841" w:type="dxa"/>
          </w:tcPr>
          <w:p w:rsidR="00DB6E6F" w:rsidRDefault="00036700">
            <w:pPr>
              <w:jc w:val="center"/>
              <w:rPr>
                <w:color w:val="000000"/>
                <w:szCs w:val="21"/>
              </w:rPr>
            </w:pPr>
            <w:r>
              <w:rPr>
                <w:rFonts w:hint="eastAsia"/>
                <w:color w:val="000000"/>
                <w:szCs w:val="21"/>
              </w:rPr>
              <w:t>-1</w:t>
            </w:r>
          </w:p>
        </w:tc>
      </w:tr>
      <w:tr w:rsidR="00DB6E6F">
        <w:trPr>
          <w:trHeight w:val="295"/>
        </w:trPr>
        <w:tc>
          <w:tcPr>
            <w:tcW w:w="2840" w:type="dxa"/>
            <w:vMerge/>
          </w:tcPr>
          <w:p w:rsidR="00DB6E6F" w:rsidRDefault="00DB6E6F">
            <w:pPr>
              <w:rPr>
                <w:color w:val="000000"/>
              </w:rPr>
            </w:pPr>
          </w:p>
        </w:tc>
        <w:tc>
          <w:tcPr>
            <w:tcW w:w="2841" w:type="dxa"/>
          </w:tcPr>
          <w:p w:rsidR="00DB6E6F" w:rsidRDefault="00036700">
            <w:pPr>
              <w:rPr>
                <w:color w:val="000000"/>
              </w:rPr>
            </w:pPr>
            <w:r>
              <w:rPr>
                <w:color w:val="000000"/>
              </w:rPr>
              <w:t>连续纸</w:t>
            </w:r>
          </w:p>
        </w:tc>
        <w:tc>
          <w:tcPr>
            <w:tcW w:w="2841" w:type="dxa"/>
            <w:vAlign w:val="center"/>
          </w:tcPr>
          <w:p w:rsidR="00DB6E6F" w:rsidRDefault="00036700">
            <w:pPr>
              <w:jc w:val="center"/>
              <w:rPr>
                <w:color w:val="000000"/>
                <w:szCs w:val="21"/>
              </w:rPr>
            </w:pPr>
            <w:r>
              <w:rPr>
                <w:rFonts w:hint="eastAsia"/>
                <w:color w:val="000000"/>
                <w:szCs w:val="21"/>
              </w:rPr>
              <w:t>0</w:t>
            </w:r>
          </w:p>
        </w:tc>
      </w:tr>
      <w:tr w:rsidR="00DB6E6F">
        <w:tc>
          <w:tcPr>
            <w:tcW w:w="2840" w:type="dxa"/>
            <w:vMerge w:val="restart"/>
            <w:vAlign w:val="center"/>
          </w:tcPr>
          <w:p w:rsidR="00DB6E6F" w:rsidRDefault="00036700">
            <w:pPr>
              <w:jc w:val="center"/>
              <w:rPr>
                <w:color w:val="000000"/>
              </w:rPr>
            </w:pPr>
            <w:r>
              <w:rPr>
                <w:color w:val="000000"/>
              </w:rPr>
              <w:t>多联表格纸（无碳）</w:t>
            </w:r>
          </w:p>
        </w:tc>
        <w:tc>
          <w:tcPr>
            <w:tcW w:w="2841" w:type="dxa"/>
          </w:tcPr>
          <w:p w:rsidR="00DB6E6F" w:rsidRDefault="00036700">
            <w:pPr>
              <w:rPr>
                <w:color w:val="000000"/>
              </w:rPr>
            </w:pPr>
            <w:r>
              <w:rPr>
                <w:color w:val="000000"/>
              </w:rPr>
              <w:t>2</w:t>
            </w:r>
            <w:r>
              <w:rPr>
                <w:color w:val="000000"/>
              </w:rPr>
              <w:t>层（原件</w:t>
            </w:r>
            <w:r>
              <w:rPr>
                <w:color w:val="000000"/>
              </w:rPr>
              <w:t>+1</w:t>
            </w:r>
            <w:r>
              <w:rPr>
                <w:color w:val="000000"/>
              </w:rPr>
              <w:t>份拷贝）</w:t>
            </w:r>
          </w:p>
        </w:tc>
        <w:tc>
          <w:tcPr>
            <w:tcW w:w="2841" w:type="dxa"/>
          </w:tcPr>
          <w:p w:rsidR="00DB6E6F" w:rsidRDefault="00036700">
            <w:pPr>
              <w:jc w:val="center"/>
              <w:rPr>
                <w:color w:val="000000"/>
              </w:rPr>
            </w:pPr>
            <w:r>
              <w:rPr>
                <w:rFonts w:hint="eastAsia"/>
                <w:color w:val="000000"/>
              </w:rPr>
              <w:t>1</w:t>
            </w:r>
          </w:p>
        </w:tc>
      </w:tr>
      <w:tr w:rsidR="00DB6E6F">
        <w:tc>
          <w:tcPr>
            <w:tcW w:w="2840" w:type="dxa"/>
            <w:vMerge/>
          </w:tcPr>
          <w:p w:rsidR="00DB6E6F" w:rsidRDefault="00DB6E6F">
            <w:pPr>
              <w:rPr>
                <w:color w:val="000000"/>
              </w:rPr>
            </w:pPr>
          </w:p>
        </w:tc>
        <w:tc>
          <w:tcPr>
            <w:tcW w:w="2841" w:type="dxa"/>
          </w:tcPr>
          <w:p w:rsidR="00DB6E6F" w:rsidRDefault="00036700">
            <w:pPr>
              <w:rPr>
                <w:color w:val="000000"/>
              </w:rPr>
            </w:pPr>
            <w:r>
              <w:rPr>
                <w:color w:val="000000"/>
              </w:rPr>
              <w:t>3</w:t>
            </w:r>
            <w:r>
              <w:rPr>
                <w:color w:val="000000"/>
              </w:rPr>
              <w:t>层（原件</w:t>
            </w:r>
            <w:r>
              <w:rPr>
                <w:color w:val="000000"/>
              </w:rPr>
              <w:t>+2</w:t>
            </w:r>
            <w:r>
              <w:rPr>
                <w:color w:val="000000"/>
              </w:rPr>
              <w:t>份拷贝）</w:t>
            </w:r>
          </w:p>
        </w:tc>
        <w:tc>
          <w:tcPr>
            <w:tcW w:w="2841" w:type="dxa"/>
          </w:tcPr>
          <w:p w:rsidR="00DB6E6F" w:rsidRDefault="00036700">
            <w:pPr>
              <w:jc w:val="center"/>
              <w:rPr>
                <w:color w:val="000000"/>
              </w:rPr>
            </w:pPr>
            <w:r>
              <w:rPr>
                <w:rFonts w:hint="eastAsia"/>
                <w:color w:val="000000"/>
              </w:rPr>
              <w:t>2</w:t>
            </w:r>
          </w:p>
        </w:tc>
      </w:tr>
      <w:tr w:rsidR="00DB6E6F">
        <w:tc>
          <w:tcPr>
            <w:tcW w:w="2840" w:type="dxa"/>
            <w:vMerge/>
          </w:tcPr>
          <w:p w:rsidR="00DB6E6F" w:rsidRDefault="00DB6E6F">
            <w:pPr>
              <w:rPr>
                <w:color w:val="000000"/>
              </w:rPr>
            </w:pPr>
          </w:p>
        </w:tc>
        <w:tc>
          <w:tcPr>
            <w:tcW w:w="2841" w:type="dxa"/>
          </w:tcPr>
          <w:p w:rsidR="00DB6E6F" w:rsidRDefault="00036700">
            <w:pPr>
              <w:rPr>
                <w:color w:val="000000"/>
              </w:rPr>
            </w:pPr>
            <w:r>
              <w:rPr>
                <w:color w:val="000000"/>
              </w:rPr>
              <w:t>4</w:t>
            </w:r>
            <w:r>
              <w:rPr>
                <w:color w:val="000000"/>
              </w:rPr>
              <w:t>层（原件</w:t>
            </w:r>
            <w:r>
              <w:rPr>
                <w:color w:val="000000"/>
              </w:rPr>
              <w:t>+3</w:t>
            </w:r>
            <w:r>
              <w:rPr>
                <w:color w:val="000000"/>
              </w:rPr>
              <w:t>份拷贝）</w:t>
            </w:r>
          </w:p>
        </w:tc>
        <w:tc>
          <w:tcPr>
            <w:tcW w:w="2841" w:type="dxa"/>
          </w:tcPr>
          <w:p w:rsidR="00DB6E6F" w:rsidRDefault="00036700">
            <w:pPr>
              <w:jc w:val="center"/>
              <w:rPr>
                <w:color w:val="000000"/>
              </w:rPr>
            </w:pPr>
            <w:r>
              <w:rPr>
                <w:rFonts w:hint="eastAsia"/>
                <w:color w:val="000000"/>
              </w:rPr>
              <w:t>3</w:t>
            </w:r>
          </w:p>
        </w:tc>
      </w:tr>
      <w:tr w:rsidR="00DB6E6F">
        <w:tc>
          <w:tcPr>
            <w:tcW w:w="2840" w:type="dxa"/>
            <w:vMerge w:val="restart"/>
            <w:vAlign w:val="center"/>
          </w:tcPr>
          <w:p w:rsidR="00DB6E6F" w:rsidRDefault="00036700">
            <w:pPr>
              <w:jc w:val="center"/>
              <w:rPr>
                <w:color w:val="000000"/>
              </w:rPr>
            </w:pPr>
            <w:r>
              <w:rPr>
                <w:color w:val="000000"/>
              </w:rPr>
              <w:t>多联表格纸（无碳）</w:t>
            </w:r>
          </w:p>
        </w:tc>
        <w:tc>
          <w:tcPr>
            <w:tcW w:w="2841" w:type="dxa"/>
          </w:tcPr>
          <w:p w:rsidR="00DB6E6F" w:rsidRDefault="00036700">
            <w:pPr>
              <w:rPr>
                <w:color w:val="000000"/>
              </w:rPr>
            </w:pPr>
            <w:r>
              <w:rPr>
                <w:rFonts w:hint="eastAsia"/>
                <w:color w:val="000000"/>
              </w:rPr>
              <w:t>5</w:t>
            </w:r>
            <w:r>
              <w:rPr>
                <w:color w:val="000000"/>
              </w:rPr>
              <w:t>层（原件</w:t>
            </w:r>
            <w:r>
              <w:rPr>
                <w:color w:val="000000"/>
              </w:rPr>
              <w:t>+</w:t>
            </w:r>
            <w:r>
              <w:rPr>
                <w:rFonts w:hint="eastAsia"/>
                <w:color w:val="000000"/>
              </w:rPr>
              <w:t>4</w:t>
            </w:r>
            <w:r>
              <w:rPr>
                <w:color w:val="000000"/>
              </w:rPr>
              <w:t>份拷贝）</w:t>
            </w:r>
          </w:p>
        </w:tc>
        <w:tc>
          <w:tcPr>
            <w:tcW w:w="2841" w:type="dxa"/>
            <w:vAlign w:val="center"/>
          </w:tcPr>
          <w:p w:rsidR="00DB6E6F" w:rsidRDefault="00036700">
            <w:pPr>
              <w:jc w:val="center"/>
              <w:rPr>
                <w:color w:val="000000"/>
              </w:rPr>
            </w:pPr>
            <w:r>
              <w:rPr>
                <w:rFonts w:hint="eastAsia"/>
                <w:color w:val="000000"/>
              </w:rPr>
              <w:t>4</w:t>
            </w:r>
          </w:p>
        </w:tc>
      </w:tr>
      <w:tr w:rsidR="00DB6E6F">
        <w:tc>
          <w:tcPr>
            <w:tcW w:w="2840" w:type="dxa"/>
            <w:vMerge/>
          </w:tcPr>
          <w:p w:rsidR="00DB6E6F" w:rsidRDefault="00DB6E6F">
            <w:pPr>
              <w:rPr>
                <w:color w:val="000000"/>
              </w:rPr>
            </w:pPr>
          </w:p>
        </w:tc>
        <w:tc>
          <w:tcPr>
            <w:tcW w:w="2841" w:type="dxa"/>
          </w:tcPr>
          <w:p w:rsidR="00DB6E6F" w:rsidRDefault="00036700">
            <w:pPr>
              <w:rPr>
                <w:color w:val="000000"/>
              </w:rPr>
            </w:pPr>
            <w:r>
              <w:rPr>
                <w:rFonts w:hint="eastAsia"/>
                <w:color w:val="000000"/>
              </w:rPr>
              <w:t>6</w:t>
            </w:r>
            <w:r>
              <w:rPr>
                <w:color w:val="000000"/>
              </w:rPr>
              <w:t>层（原件</w:t>
            </w:r>
            <w:r>
              <w:rPr>
                <w:color w:val="000000"/>
              </w:rPr>
              <w:t>+</w:t>
            </w:r>
            <w:r>
              <w:rPr>
                <w:rFonts w:hint="eastAsia"/>
                <w:color w:val="000000"/>
              </w:rPr>
              <w:t>5</w:t>
            </w:r>
            <w:r>
              <w:rPr>
                <w:color w:val="000000"/>
              </w:rPr>
              <w:t>份拷贝）</w:t>
            </w:r>
          </w:p>
        </w:tc>
        <w:tc>
          <w:tcPr>
            <w:tcW w:w="2841" w:type="dxa"/>
          </w:tcPr>
          <w:p w:rsidR="00DB6E6F" w:rsidRDefault="00036700">
            <w:pPr>
              <w:jc w:val="center"/>
              <w:rPr>
                <w:color w:val="000000"/>
              </w:rPr>
            </w:pPr>
            <w:r>
              <w:rPr>
                <w:rFonts w:hint="eastAsia"/>
                <w:color w:val="000000"/>
              </w:rPr>
              <w:t>6</w:t>
            </w:r>
          </w:p>
        </w:tc>
      </w:tr>
      <w:tr w:rsidR="00DB6E6F">
        <w:tc>
          <w:tcPr>
            <w:tcW w:w="2840" w:type="dxa"/>
            <w:vMerge/>
          </w:tcPr>
          <w:p w:rsidR="00DB6E6F" w:rsidRDefault="00DB6E6F">
            <w:pPr>
              <w:rPr>
                <w:color w:val="000000"/>
              </w:rPr>
            </w:pPr>
          </w:p>
        </w:tc>
        <w:tc>
          <w:tcPr>
            <w:tcW w:w="2841" w:type="dxa"/>
          </w:tcPr>
          <w:p w:rsidR="00DB6E6F" w:rsidRDefault="00036700">
            <w:pPr>
              <w:rPr>
                <w:color w:val="000000"/>
              </w:rPr>
            </w:pPr>
            <w:r>
              <w:rPr>
                <w:rFonts w:hint="eastAsia"/>
                <w:color w:val="000000"/>
              </w:rPr>
              <w:t>7</w:t>
            </w:r>
            <w:r>
              <w:rPr>
                <w:color w:val="000000"/>
              </w:rPr>
              <w:t>层（原件</w:t>
            </w:r>
            <w:r>
              <w:rPr>
                <w:color w:val="000000"/>
              </w:rPr>
              <w:t>+</w:t>
            </w:r>
            <w:r>
              <w:rPr>
                <w:rFonts w:hint="eastAsia"/>
                <w:color w:val="000000"/>
              </w:rPr>
              <w:t>6</w:t>
            </w:r>
            <w:r>
              <w:rPr>
                <w:color w:val="000000"/>
              </w:rPr>
              <w:t>份拷贝）</w:t>
            </w:r>
          </w:p>
        </w:tc>
        <w:tc>
          <w:tcPr>
            <w:tcW w:w="2841" w:type="dxa"/>
          </w:tcPr>
          <w:p w:rsidR="00DB6E6F" w:rsidRDefault="00036700">
            <w:pPr>
              <w:jc w:val="center"/>
              <w:rPr>
                <w:color w:val="000000"/>
              </w:rPr>
            </w:pPr>
            <w:r>
              <w:rPr>
                <w:rFonts w:hint="eastAsia"/>
                <w:color w:val="000000"/>
              </w:rPr>
              <w:t>7</w:t>
            </w:r>
          </w:p>
        </w:tc>
      </w:tr>
    </w:tbl>
    <w:p w:rsidR="00DB6E6F" w:rsidRDefault="00DB6E6F"/>
    <w:p w:rsidR="00DB6E6F" w:rsidRDefault="00036700">
      <w:pPr>
        <w:pStyle w:val="2"/>
      </w:pPr>
      <w:bookmarkStart w:id="9" w:name="_装入连续纸"/>
      <w:bookmarkEnd w:id="9"/>
      <w:r>
        <w:t>装入连续纸</w:t>
      </w:r>
      <w:bookmarkStart w:id="10" w:name="S-00300-00300"/>
      <w:bookmarkEnd w:id="10"/>
    </w:p>
    <w:p w:rsidR="00DB6E6F" w:rsidRDefault="00036700">
      <w:r>
        <w:t>打印机可以在</w:t>
      </w:r>
      <w:r>
        <w:t>101.6</w:t>
      </w:r>
      <w:r>
        <w:t>毫米至</w:t>
      </w:r>
      <w:r>
        <w:t>254</w:t>
      </w:r>
      <w:r>
        <w:t>毫米（</w:t>
      </w:r>
      <w:r>
        <w:t>4.0</w:t>
      </w:r>
      <w:r>
        <w:t>英寸至</w:t>
      </w:r>
      <w:r>
        <w:t>10.0</w:t>
      </w:r>
      <w:r>
        <w:t>英寸）宽的连续纸上打印。有关连续纸规格的详细信息，参</w:t>
      </w:r>
      <w:r>
        <w:rPr>
          <w:rFonts w:hint="eastAsia"/>
        </w:rPr>
        <w:t>考</w:t>
      </w:r>
      <w:hyperlink w:anchor="S-00900-00200-00500" w:history="1">
        <w:r>
          <w:rPr>
            <w:rStyle w:val="ac"/>
          </w:rPr>
          <w:t>打印纸</w:t>
        </w:r>
      </w:hyperlink>
      <w:r>
        <w:t>。您可以</w:t>
      </w:r>
      <w:proofErr w:type="gramStart"/>
      <w:r>
        <w:t>从</w:t>
      </w:r>
      <w:r>
        <w:rPr>
          <w:rFonts w:hint="eastAsia"/>
        </w:rPr>
        <w:t>拖纸</w:t>
      </w:r>
      <w:proofErr w:type="gramEnd"/>
      <w:r>
        <w:t>器装入连续纸。</w:t>
      </w:r>
    </w:p>
    <w:p w:rsidR="00DB6E6F" w:rsidRDefault="00036700">
      <w:pPr>
        <w:pStyle w:val="3"/>
        <w:rPr>
          <w:b w:val="0"/>
          <w:bCs w:val="0"/>
        </w:rPr>
      </w:pPr>
      <w:bookmarkStart w:id="11" w:name="_使用送纸器装入连续纸"/>
      <w:bookmarkStart w:id="12" w:name="S-00300-00300-00100"/>
      <w:bookmarkStart w:id="13" w:name="S-00300-00300-00200"/>
      <w:bookmarkEnd w:id="11"/>
      <w:bookmarkEnd w:id="12"/>
      <w:bookmarkEnd w:id="13"/>
      <w:proofErr w:type="gramStart"/>
      <w:r>
        <w:rPr>
          <w:b w:val="0"/>
          <w:bCs w:val="0"/>
        </w:rPr>
        <w:t>使用</w:t>
      </w:r>
      <w:r>
        <w:rPr>
          <w:rFonts w:hint="eastAsia"/>
          <w:b w:val="0"/>
          <w:bCs w:val="0"/>
        </w:rPr>
        <w:t>拖纸</w:t>
      </w:r>
      <w:r>
        <w:rPr>
          <w:b w:val="0"/>
          <w:bCs w:val="0"/>
        </w:rPr>
        <w:t>器</w:t>
      </w:r>
      <w:proofErr w:type="gramEnd"/>
      <w:r>
        <w:rPr>
          <w:b w:val="0"/>
          <w:bCs w:val="0"/>
        </w:rPr>
        <w:t>装入连续纸</w:t>
      </w:r>
    </w:p>
    <w:p w:rsidR="00DB6E6F" w:rsidRDefault="00036700">
      <w:r>
        <w:t>当使用后部牵引</w:t>
      </w:r>
      <w:proofErr w:type="gramStart"/>
      <w:r>
        <w:t>式</w:t>
      </w:r>
      <w:r>
        <w:rPr>
          <w:rFonts w:hint="eastAsia"/>
        </w:rPr>
        <w:t>拖纸</w:t>
      </w:r>
      <w:proofErr w:type="gramEnd"/>
      <w:r>
        <w:t>器时，较好的方法是将默认设置中的自动撕纸功能设置为开。</w:t>
      </w:r>
    </w:p>
    <w:tbl>
      <w:tblPr>
        <w:tblW w:w="8320" w:type="dxa"/>
        <w:tblCellSpacing w:w="0" w:type="dxa"/>
        <w:tblInd w:w="-108" w:type="dxa"/>
        <w:tblLayout w:type="fixed"/>
        <w:tblCellMar>
          <w:left w:w="0" w:type="dxa"/>
          <w:right w:w="0" w:type="dxa"/>
        </w:tblCellMar>
        <w:tblLook w:val="04A0" w:firstRow="1" w:lastRow="0" w:firstColumn="1" w:lastColumn="0" w:noHBand="0" w:noVBand="1"/>
      </w:tblPr>
      <w:tblGrid>
        <w:gridCol w:w="20"/>
        <w:gridCol w:w="8300"/>
      </w:tblGrid>
      <w:tr w:rsidR="00DB6E6F">
        <w:trPr>
          <w:tblCellSpacing w:w="0" w:type="dxa"/>
        </w:trPr>
        <w:tc>
          <w:tcPr>
            <w:tcW w:w="20" w:type="dxa"/>
          </w:tcPr>
          <w:p w:rsidR="00DB6E6F" w:rsidRDefault="00DB6E6F"/>
        </w:tc>
        <w:tc>
          <w:tcPr>
            <w:tcW w:w="8300" w:type="dxa"/>
          </w:tcPr>
          <w:p w:rsidR="00DB6E6F" w:rsidRDefault="00036700">
            <w:r>
              <w:rPr>
                <w:rFonts w:ascii="BankGothic Lt BT" w:hAnsi="BankGothic Lt BT" w:hint="eastAsia"/>
              </w:rPr>
              <w:t>1.</w:t>
            </w:r>
            <w:r>
              <w:t>确保进纸选择</w:t>
            </w:r>
            <w:proofErr w:type="gramStart"/>
            <w:r>
              <w:t>杆设置到</w:t>
            </w:r>
            <w:r>
              <w:rPr>
                <w:rFonts w:hint="eastAsia"/>
              </w:rPr>
              <w:t>拖纸</w:t>
            </w:r>
            <w:proofErr w:type="gramEnd"/>
            <w:r>
              <w:t>器进纸位置。</w:t>
            </w:r>
          </w:p>
          <w:p w:rsidR="00DB6E6F" w:rsidRDefault="00036700">
            <w:r>
              <w:rPr>
                <w:rFonts w:ascii="BankGothic Lt BT" w:hAnsi="BankGothic Lt BT" w:hint="eastAsia"/>
              </w:rPr>
              <w:t>2.</w:t>
            </w:r>
            <w:r>
              <w:t>将导轨滑动到最左</w:t>
            </w:r>
            <w:r>
              <w:rPr>
                <w:rFonts w:hint="eastAsia"/>
              </w:rPr>
              <w:t>边</w:t>
            </w:r>
            <w:r>
              <w:t>。</w:t>
            </w:r>
          </w:p>
          <w:p w:rsidR="00DB6E6F" w:rsidRDefault="00036700">
            <w:r>
              <w:rPr>
                <w:rFonts w:ascii="BankGothic Lt BT" w:hAnsi="BankGothic Lt BT" w:hint="eastAsia"/>
              </w:rPr>
              <w:t>3.</w:t>
            </w:r>
            <w:r>
              <w:t>在打印机后部，上</w:t>
            </w:r>
            <w:proofErr w:type="gramStart"/>
            <w:r>
              <w:t>推</w:t>
            </w:r>
            <w:r>
              <w:rPr>
                <w:rFonts w:hint="eastAsia"/>
              </w:rPr>
              <w:t>拖纸器</w:t>
            </w:r>
            <w:r>
              <w:t>锁定杆可</w:t>
            </w:r>
            <w:proofErr w:type="gramEnd"/>
            <w:r>
              <w:t>将其打开。</w:t>
            </w:r>
          </w:p>
        </w:tc>
      </w:tr>
      <w:tr w:rsidR="00DB6E6F">
        <w:trPr>
          <w:tblCellSpacing w:w="0" w:type="dxa"/>
        </w:trPr>
        <w:tc>
          <w:tcPr>
            <w:tcW w:w="20" w:type="dxa"/>
          </w:tcPr>
          <w:p w:rsidR="00DB6E6F" w:rsidRDefault="00DB6E6F">
            <w:pPr>
              <w:pStyle w:val="4"/>
            </w:pPr>
          </w:p>
        </w:tc>
        <w:tc>
          <w:tcPr>
            <w:tcW w:w="8300" w:type="dxa"/>
          </w:tcPr>
          <w:p w:rsidR="00DB6E6F" w:rsidRDefault="00036700">
            <w:r>
              <w:rPr>
                <w:rFonts w:ascii="BankGothic Lt BT" w:hAnsi="BankGothic Lt BT"/>
              </w:rPr>
              <w:t>4</w:t>
            </w:r>
            <w:r>
              <w:rPr>
                <w:rFonts w:hint="eastAsia"/>
              </w:rPr>
              <w:t>.</w:t>
            </w:r>
            <w:r>
              <w:t>滑动</w:t>
            </w:r>
            <w:proofErr w:type="gramStart"/>
            <w:r>
              <w:t>左</w:t>
            </w:r>
            <w:r>
              <w:rPr>
                <w:rFonts w:hint="eastAsia"/>
              </w:rPr>
              <w:t>拖纸</w:t>
            </w:r>
            <w:proofErr w:type="gramEnd"/>
            <w:r>
              <w:rPr>
                <w:rFonts w:hint="eastAsia"/>
              </w:rPr>
              <w:t>器</w:t>
            </w:r>
            <w:r>
              <w:t>，</w:t>
            </w:r>
            <w:proofErr w:type="gramStart"/>
            <w:r>
              <w:t>使</w:t>
            </w:r>
            <w:r>
              <w:rPr>
                <w:rFonts w:hint="eastAsia"/>
              </w:rPr>
              <w:t>拖</w:t>
            </w:r>
            <w:proofErr w:type="gramEnd"/>
            <w:r>
              <w:rPr>
                <w:rFonts w:hint="eastAsia"/>
              </w:rPr>
              <w:t>纸器皮带</w:t>
            </w:r>
            <w:r>
              <w:t>轮上</w:t>
            </w:r>
            <w:proofErr w:type="gramStart"/>
            <w:r>
              <w:t>的齿正</w:t>
            </w:r>
            <w:proofErr w:type="gramEnd"/>
            <w:r>
              <w:t>对打印机后部左侧箭头标记</w:t>
            </w:r>
            <w:r>
              <w:t xml:space="preserve"> (0 </w:t>
            </w:r>
            <w:r>
              <w:t>位置）。然后</w:t>
            </w:r>
            <w:proofErr w:type="gramStart"/>
            <w:r>
              <w:t>按下</w:t>
            </w:r>
            <w:r>
              <w:rPr>
                <w:rFonts w:hint="eastAsia"/>
              </w:rPr>
              <w:t>拖纸器</w:t>
            </w:r>
            <w:proofErr w:type="gramEnd"/>
            <w:r>
              <w:t>锁定杆将其固定在此位置。</w:t>
            </w:r>
          </w:p>
        </w:tc>
      </w:tr>
    </w:tbl>
    <w:p w:rsidR="00DB6E6F" w:rsidRDefault="00036700">
      <w:r>
        <w:pict>
          <v:shape id="_x0000_i1037" type="#_x0000_t75" style="width:19pt;height:19pt">
            <v:imagedata r:id="rId10" o:title=""/>
          </v:shape>
        </w:pict>
      </w:r>
      <w:r>
        <w:t>注释：</w:t>
      </w:r>
    </w:p>
    <w:tbl>
      <w:tblPr>
        <w:tblW w:w="8410" w:type="dxa"/>
        <w:jc w:val="center"/>
        <w:tblCellSpacing w:w="0" w:type="dxa"/>
        <w:tblBorders>
          <w:top w:val="outset" w:sz="6" w:space="0" w:color="auto"/>
          <w:left w:val="outset" w:sz="6" w:space="0" w:color="auto"/>
          <w:bottom w:val="outset" w:sz="6" w:space="0" w:color="auto"/>
          <w:right w:val="outset" w:sz="6" w:space="0" w:color="auto"/>
        </w:tblBorders>
        <w:shd w:val="clear" w:color="auto" w:fill="E7EAF7"/>
        <w:tblLayout w:type="fixed"/>
        <w:tblCellMar>
          <w:top w:w="75" w:type="dxa"/>
          <w:left w:w="75" w:type="dxa"/>
          <w:bottom w:w="75" w:type="dxa"/>
          <w:right w:w="75" w:type="dxa"/>
        </w:tblCellMar>
        <w:tblLook w:val="04A0" w:firstRow="1" w:lastRow="0" w:firstColumn="1" w:lastColumn="0" w:noHBand="0" w:noVBand="1"/>
      </w:tblPr>
      <w:tblGrid>
        <w:gridCol w:w="20"/>
        <w:gridCol w:w="8290"/>
        <w:gridCol w:w="6"/>
        <w:gridCol w:w="94"/>
      </w:tblGrid>
      <w:tr w:rsidR="00DB6E6F">
        <w:trPr>
          <w:tblCellSpacing w:w="0" w:type="dxa"/>
          <w:jc w:val="center"/>
        </w:trPr>
        <w:tc>
          <w:tcPr>
            <w:tcW w:w="8410" w:type="dxa"/>
            <w:gridSpan w:val="4"/>
            <w:tcBorders>
              <w:top w:val="outset" w:sz="6" w:space="0" w:color="auto"/>
              <w:left w:val="outset" w:sz="6" w:space="0" w:color="auto"/>
              <w:bottom w:val="outset" w:sz="6" w:space="0" w:color="auto"/>
              <w:right w:val="outset" w:sz="6" w:space="0" w:color="auto"/>
            </w:tcBorders>
            <w:shd w:val="clear" w:color="auto" w:fill="E7EAF7"/>
            <w:vAlign w:val="center"/>
          </w:tcPr>
          <w:p w:rsidR="00DB6E6F" w:rsidRDefault="00036700">
            <w:r>
              <w:t>打印从打印机后部的箭头标记</w:t>
            </w:r>
            <w:r>
              <w:t>(0</w:t>
            </w:r>
            <w:r>
              <w:t>位置</w:t>
            </w:r>
            <w:r>
              <w:t>)</w:t>
            </w:r>
            <w:r>
              <w:t>处开始打印。标记的左侧是无法打印区域。</w:t>
            </w:r>
          </w:p>
        </w:tc>
      </w:tr>
      <w:tr w:rsidR="00DB6E6F">
        <w:tblPrEx>
          <w:tblBorders>
            <w:top w:val="none" w:sz="0" w:space="0" w:color="auto"/>
            <w:left w:val="none" w:sz="0" w:space="0" w:color="auto"/>
            <w:bottom w:val="none" w:sz="0" w:space="0" w:color="auto"/>
            <w:right w:val="none" w:sz="0" w:space="0" w:color="auto"/>
          </w:tblBorders>
          <w:shd w:val="clear" w:color="auto" w:fill="auto"/>
          <w:tblCellMar>
            <w:top w:w="0" w:type="dxa"/>
            <w:left w:w="0" w:type="dxa"/>
            <w:bottom w:w="0" w:type="dxa"/>
            <w:right w:w="0" w:type="dxa"/>
          </w:tblCellMar>
        </w:tblPrEx>
        <w:trPr>
          <w:gridAfter w:val="1"/>
          <w:wAfter w:w="94" w:type="dxa"/>
          <w:tblCellSpacing w:w="0" w:type="dxa"/>
          <w:jc w:val="center"/>
        </w:trPr>
        <w:tc>
          <w:tcPr>
            <w:tcW w:w="20" w:type="dxa"/>
            <w:shd w:val="clear" w:color="auto" w:fill="auto"/>
          </w:tcPr>
          <w:p w:rsidR="00DB6E6F" w:rsidRDefault="00DB6E6F">
            <w:pPr>
              <w:pStyle w:val="4"/>
            </w:pPr>
          </w:p>
        </w:tc>
        <w:tc>
          <w:tcPr>
            <w:tcW w:w="8296" w:type="dxa"/>
            <w:gridSpan w:val="2"/>
            <w:shd w:val="clear" w:color="auto" w:fill="auto"/>
          </w:tcPr>
          <w:p w:rsidR="00DB6E6F" w:rsidRDefault="00036700">
            <w:r>
              <w:rPr>
                <w:rFonts w:ascii="BankGothic Lt BT" w:hAnsi="BankGothic Lt BT"/>
              </w:rPr>
              <w:t>5</w:t>
            </w:r>
            <w:r>
              <w:rPr>
                <w:rFonts w:ascii="BankGothic Lt BT" w:hAnsi="BankGothic Lt BT" w:hint="eastAsia"/>
              </w:rPr>
              <w:t>.</w:t>
            </w:r>
            <w:r>
              <w:t>滑动右</w:t>
            </w:r>
            <w:r>
              <w:rPr>
                <w:rFonts w:hint="eastAsia"/>
              </w:rPr>
              <w:t>拖纸器</w:t>
            </w:r>
            <w:r>
              <w:t>使其大致匹配打印纸宽度，但不要锁定。</w:t>
            </w:r>
          </w:p>
        </w:tc>
      </w:tr>
      <w:tr w:rsidR="00DB6E6F">
        <w:tblPrEx>
          <w:tblBorders>
            <w:top w:val="none" w:sz="0" w:space="0" w:color="auto"/>
            <w:left w:val="none" w:sz="0" w:space="0" w:color="auto"/>
            <w:bottom w:val="none" w:sz="0" w:space="0" w:color="auto"/>
            <w:right w:val="none" w:sz="0" w:space="0" w:color="auto"/>
          </w:tblBorders>
          <w:shd w:val="clear" w:color="auto" w:fill="auto"/>
          <w:tblCellMar>
            <w:top w:w="0" w:type="dxa"/>
            <w:left w:w="0" w:type="dxa"/>
            <w:bottom w:w="0" w:type="dxa"/>
            <w:right w:w="0" w:type="dxa"/>
          </w:tblCellMar>
        </w:tblPrEx>
        <w:trPr>
          <w:gridAfter w:val="2"/>
          <w:wAfter w:w="100" w:type="dxa"/>
          <w:tblCellSpacing w:w="0" w:type="dxa"/>
          <w:jc w:val="center"/>
        </w:trPr>
        <w:tc>
          <w:tcPr>
            <w:tcW w:w="20" w:type="dxa"/>
            <w:shd w:val="clear" w:color="auto" w:fill="auto"/>
          </w:tcPr>
          <w:p w:rsidR="00DB6E6F" w:rsidRDefault="00DB6E6F">
            <w:pPr>
              <w:pStyle w:val="4"/>
            </w:pPr>
          </w:p>
        </w:tc>
        <w:tc>
          <w:tcPr>
            <w:tcW w:w="8290" w:type="dxa"/>
            <w:shd w:val="clear" w:color="auto" w:fill="auto"/>
          </w:tcPr>
          <w:p w:rsidR="00DB6E6F" w:rsidRDefault="00036700">
            <w:r>
              <w:rPr>
                <w:rFonts w:ascii="BankGothic Lt BT" w:hAnsi="BankGothic Lt BT"/>
              </w:rPr>
              <w:t>6</w:t>
            </w:r>
            <w:r>
              <w:rPr>
                <w:rFonts w:hint="eastAsia"/>
              </w:rPr>
              <w:t>.</w:t>
            </w:r>
            <w:r>
              <w:t>滑动中央托纸块到</w:t>
            </w:r>
            <w:proofErr w:type="gramStart"/>
            <w:r>
              <w:t>左右</w:t>
            </w:r>
            <w:r>
              <w:rPr>
                <w:rFonts w:hint="eastAsia"/>
              </w:rPr>
              <w:t>拖纸</w:t>
            </w:r>
            <w:proofErr w:type="gramEnd"/>
            <w:r>
              <w:rPr>
                <w:rFonts w:hint="eastAsia"/>
              </w:rPr>
              <w:t>器</w:t>
            </w:r>
            <w:r>
              <w:t>中间。</w:t>
            </w:r>
          </w:p>
        </w:tc>
      </w:tr>
      <w:tr w:rsidR="00DB6E6F">
        <w:tblPrEx>
          <w:tblBorders>
            <w:top w:val="none" w:sz="0" w:space="0" w:color="auto"/>
            <w:left w:val="none" w:sz="0" w:space="0" w:color="auto"/>
            <w:bottom w:val="none" w:sz="0" w:space="0" w:color="auto"/>
            <w:right w:val="none" w:sz="0" w:space="0" w:color="auto"/>
          </w:tblBorders>
          <w:shd w:val="clear" w:color="auto" w:fill="auto"/>
          <w:tblCellMar>
            <w:top w:w="0" w:type="dxa"/>
            <w:left w:w="0" w:type="dxa"/>
            <w:bottom w:w="0" w:type="dxa"/>
            <w:right w:w="0" w:type="dxa"/>
          </w:tblCellMar>
        </w:tblPrEx>
        <w:trPr>
          <w:gridAfter w:val="2"/>
          <w:wAfter w:w="100" w:type="dxa"/>
          <w:tblCellSpacing w:w="0" w:type="dxa"/>
          <w:jc w:val="center"/>
        </w:trPr>
        <w:tc>
          <w:tcPr>
            <w:tcW w:w="20" w:type="dxa"/>
            <w:shd w:val="clear" w:color="auto" w:fill="auto"/>
          </w:tcPr>
          <w:p w:rsidR="00DB6E6F" w:rsidRDefault="00DB6E6F">
            <w:pPr>
              <w:pStyle w:val="4"/>
            </w:pPr>
          </w:p>
        </w:tc>
        <w:tc>
          <w:tcPr>
            <w:tcW w:w="8290" w:type="dxa"/>
            <w:shd w:val="clear" w:color="auto" w:fill="auto"/>
          </w:tcPr>
          <w:p w:rsidR="00DB6E6F" w:rsidRDefault="00036700">
            <w:r>
              <w:rPr>
                <w:rFonts w:ascii="BankGothic Lt BT" w:hAnsi="BankGothic Lt BT"/>
              </w:rPr>
              <w:t>7</w:t>
            </w:r>
            <w:r>
              <w:rPr>
                <w:rFonts w:hint="eastAsia"/>
              </w:rPr>
              <w:t>.</w:t>
            </w:r>
            <w:r>
              <w:t>打开两边</w:t>
            </w:r>
            <w:proofErr w:type="gramStart"/>
            <w:r>
              <w:t>的</w:t>
            </w:r>
            <w:r>
              <w:rPr>
                <w:rFonts w:hint="eastAsia"/>
              </w:rPr>
              <w:t>拖</w:t>
            </w:r>
            <w:r>
              <w:t>纸器盖</w:t>
            </w:r>
            <w:proofErr w:type="gramEnd"/>
            <w:r>
              <w:t>。</w:t>
            </w:r>
          </w:p>
        </w:tc>
      </w:tr>
      <w:tr w:rsidR="00DB6E6F">
        <w:tblPrEx>
          <w:tblBorders>
            <w:top w:val="none" w:sz="0" w:space="0" w:color="auto"/>
            <w:left w:val="none" w:sz="0" w:space="0" w:color="auto"/>
            <w:bottom w:val="none" w:sz="0" w:space="0" w:color="auto"/>
            <w:right w:val="none" w:sz="0" w:space="0" w:color="auto"/>
          </w:tblBorders>
          <w:shd w:val="clear" w:color="auto" w:fill="auto"/>
          <w:tblCellMar>
            <w:top w:w="0" w:type="dxa"/>
            <w:left w:w="0" w:type="dxa"/>
            <w:bottom w:w="0" w:type="dxa"/>
            <w:right w:w="0" w:type="dxa"/>
          </w:tblCellMar>
        </w:tblPrEx>
        <w:trPr>
          <w:gridAfter w:val="2"/>
          <w:wAfter w:w="100" w:type="dxa"/>
          <w:tblCellSpacing w:w="0" w:type="dxa"/>
          <w:jc w:val="center"/>
        </w:trPr>
        <w:tc>
          <w:tcPr>
            <w:tcW w:w="20" w:type="dxa"/>
            <w:shd w:val="clear" w:color="auto" w:fill="auto"/>
          </w:tcPr>
          <w:p w:rsidR="00DB6E6F" w:rsidRDefault="00DB6E6F">
            <w:pPr>
              <w:pStyle w:val="4"/>
            </w:pPr>
          </w:p>
        </w:tc>
        <w:tc>
          <w:tcPr>
            <w:tcW w:w="8290" w:type="dxa"/>
            <w:shd w:val="clear" w:color="auto" w:fill="auto"/>
          </w:tcPr>
          <w:p w:rsidR="00DB6E6F" w:rsidRDefault="00036700">
            <w:r>
              <w:rPr>
                <w:rFonts w:ascii="BankGothic Lt BT" w:hAnsi="BankGothic Lt BT"/>
              </w:rPr>
              <w:t>8</w:t>
            </w:r>
            <w:r>
              <w:rPr>
                <w:rFonts w:hint="eastAsia"/>
              </w:rPr>
              <w:t>.</w:t>
            </w:r>
            <w:r>
              <w:t>将连续纸的前二个孔穿进</w:t>
            </w:r>
            <w:proofErr w:type="gramStart"/>
            <w:r>
              <w:t>两边</w:t>
            </w:r>
            <w:r>
              <w:rPr>
                <w:rFonts w:hint="eastAsia"/>
              </w:rPr>
              <w:t>拖纸器</w:t>
            </w:r>
            <w:proofErr w:type="gramEnd"/>
            <w:r>
              <w:rPr>
                <w:rFonts w:hint="eastAsia"/>
              </w:rPr>
              <w:t>皮带</w:t>
            </w:r>
            <w:r>
              <w:t>的齿上。并确认打印纸的位置使可</w:t>
            </w:r>
            <w:proofErr w:type="gramStart"/>
            <w:r>
              <w:t>打印面</w:t>
            </w:r>
            <w:proofErr w:type="gramEnd"/>
            <w:r>
              <w:t>朝上。</w:t>
            </w:r>
          </w:p>
        </w:tc>
      </w:tr>
    </w:tbl>
    <w:p w:rsidR="00DB6E6F" w:rsidRDefault="00036700">
      <w:r>
        <w:rPr>
          <w:b/>
        </w:rPr>
        <w:pict>
          <v:shape id="_x0000_i1038" type="#_x0000_t75" style="width:19pt;height:19pt">
            <v:imagedata r:id="rId9" o:title=""/>
          </v:shape>
        </w:pict>
      </w:r>
      <w:r>
        <w:t>注意：</w:t>
      </w:r>
    </w:p>
    <w:tbl>
      <w:tblPr>
        <w:tblW w:w="8305" w:type="dxa"/>
        <w:jc w:val="center"/>
        <w:tblCellSpacing w:w="0" w:type="dxa"/>
        <w:tblBorders>
          <w:top w:val="outset" w:sz="6" w:space="0" w:color="auto"/>
          <w:left w:val="outset" w:sz="6" w:space="0" w:color="auto"/>
          <w:bottom w:val="outset" w:sz="6" w:space="0" w:color="auto"/>
          <w:right w:val="outset" w:sz="6" w:space="0" w:color="auto"/>
        </w:tblBorders>
        <w:shd w:val="clear" w:color="auto" w:fill="FFFFB5"/>
        <w:tblLayout w:type="fixed"/>
        <w:tblCellMar>
          <w:top w:w="75" w:type="dxa"/>
          <w:left w:w="75" w:type="dxa"/>
          <w:bottom w:w="75" w:type="dxa"/>
          <w:right w:w="75" w:type="dxa"/>
        </w:tblCellMar>
        <w:tblLook w:val="04A0" w:firstRow="1" w:lastRow="0" w:firstColumn="1" w:lastColumn="0" w:noHBand="0" w:noVBand="1"/>
      </w:tblPr>
      <w:tblGrid>
        <w:gridCol w:w="284"/>
        <w:gridCol w:w="282"/>
        <w:gridCol w:w="4564"/>
        <w:gridCol w:w="2504"/>
        <w:gridCol w:w="671"/>
      </w:tblGrid>
      <w:tr w:rsidR="00DB6E6F">
        <w:trPr>
          <w:gridAfter w:val="1"/>
          <w:wAfter w:w="671" w:type="dxa"/>
          <w:tblCellSpacing w:w="0" w:type="dxa"/>
          <w:jc w:val="center"/>
        </w:trPr>
        <w:tc>
          <w:tcPr>
            <w:tcW w:w="7634" w:type="dxa"/>
            <w:gridSpan w:val="4"/>
            <w:tcBorders>
              <w:top w:val="outset" w:sz="6" w:space="0" w:color="auto"/>
              <w:left w:val="outset" w:sz="6" w:space="0" w:color="auto"/>
              <w:bottom w:val="outset" w:sz="6" w:space="0" w:color="auto"/>
              <w:right w:val="outset" w:sz="6" w:space="0" w:color="auto"/>
            </w:tcBorders>
            <w:shd w:val="clear" w:color="auto" w:fill="FFFFB5"/>
            <w:vAlign w:val="center"/>
          </w:tcPr>
          <w:p w:rsidR="00DB6E6F" w:rsidRDefault="00036700">
            <w:r>
              <w:t>确认第一张连续纸的边缘平直、光滑，以保证进纸</w:t>
            </w:r>
            <w:r>
              <w:rPr>
                <w:rFonts w:hint="eastAsia"/>
              </w:rPr>
              <w:t>顺畅</w:t>
            </w:r>
            <w:r>
              <w:t>。</w:t>
            </w:r>
          </w:p>
        </w:tc>
      </w:tr>
      <w:tr w:rsidR="00DB6E6F">
        <w:tblPrEx>
          <w:tblBorders>
            <w:top w:val="none" w:sz="0" w:space="0" w:color="auto"/>
            <w:left w:val="none" w:sz="0" w:space="0" w:color="auto"/>
            <w:bottom w:val="none" w:sz="0" w:space="0" w:color="auto"/>
            <w:right w:val="none" w:sz="0" w:space="0" w:color="auto"/>
          </w:tblBorders>
          <w:shd w:val="clear" w:color="auto" w:fill="auto"/>
          <w:tblCellMar>
            <w:top w:w="0" w:type="dxa"/>
            <w:left w:w="0" w:type="dxa"/>
            <w:bottom w:w="0" w:type="dxa"/>
            <w:right w:w="0" w:type="dxa"/>
          </w:tblCellMar>
        </w:tblPrEx>
        <w:trPr>
          <w:gridAfter w:val="2"/>
          <w:wAfter w:w="3175" w:type="dxa"/>
          <w:tblCellSpacing w:w="0" w:type="dxa"/>
          <w:jc w:val="center"/>
        </w:trPr>
        <w:tc>
          <w:tcPr>
            <w:tcW w:w="284" w:type="dxa"/>
            <w:shd w:val="clear" w:color="auto" w:fill="auto"/>
          </w:tcPr>
          <w:p w:rsidR="00DB6E6F" w:rsidRDefault="00036700">
            <w:pPr>
              <w:rPr>
                <w:rFonts w:ascii="BankGothic Lt BT" w:hAnsi="BankGothic Lt BT"/>
              </w:rPr>
            </w:pPr>
            <w:r>
              <w:rPr>
                <w:rFonts w:ascii="BankGothic Lt BT" w:hAnsi="BankGothic Lt BT"/>
              </w:rPr>
              <w:t>9.</w:t>
            </w:r>
          </w:p>
        </w:tc>
        <w:tc>
          <w:tcPr>
            <w:tcW w:w="4846" w:type="dxa"/>
            <w:gridSpan w:val="2"/>
            <w:shd w:val="clear" w:color="auto" w:fill="auto"/>
          </w:tcPr>
          <w:p w:rsidR="00DB6E6F" w:rsidRDefault="00036700">
            <w:proofErr w:type="gramStart"/>
            <w:r>
              <w:t>关闭</w:t>
            </w:r>
            <w:r>
              <w:rPr>
                <w:rFonts w:hint="eastAsia"/>
              </w:rPr>
              <w:t>拖</w:t>
            </w:r>
            <w:r>
              <w:t>纸器盖</w:t>
            </w:r>
            <w:proofErr w:type="gramEnd"/>
            <w:r>
              <w:t>。</w:t>
            </w:r>
          </w:p>
        </w:tc>
      </w:tr>
      <w:tr w:rsidR="00DB6E6F">
        <w:tblPrEx>
          <w:tblBorders>
            <w:top w:val="none" w:sz="0" w:space="0" w:color="auto"/>
            <w:left w:val="none" w:sz="0" w:space="0" w:color="auto"/>
            <w:bottom w:val="none" w:sz="0" w:space="0" w:color="auto"/>
            <w:right w:val="none" w:sz="0" w:space="0" w:color="auto"/>
          </w:tblBorders>
          <w:shd w:val="clear" w:color="auto" w:fill="auto"/>
          <w:tblCellMar>
            <w:top w:w="0" w:type="dxa"/>
            <w:left w:w="0" w:type="dxa"/>
            <w:bottom w:w="0" w:type="dxa"/>
            <w:right w:w="0" w:type="dxa"/>
          </w:tblCellMar>
        </w:tblPrEx>
        <w:trPr>
          <w:tblCellSpacing w:w="0" w:type="dxa"/>
          <w:jc w:val="center"/>
        </w:trPr>
        <w:tc>
          <w:tcPr>
            <w:tcW w:w="566" w:type="dxa"/>
            <w:gridSpan w:val="2"/>
            <w:shd w:val="clear" w:color="auto" w:fill="auto"/>
          </w:tcPr>
          <w:p w:rsidR="00DB6E6F" w:rsidRDefault="00036700">
            <w:pPr>
              <w:rPr>
                <w:rFonts w:ascii="BankGothic Lt BT" w:hAnsi="BankGothic Lt BT"/>
              </w:rPr>
            </w:pPr>
            <w:r>
              <w:rPr>
                <w:rFonts w:ascii="BankGothic Lt BT" w:hAnsi="BankGothic Lt BT"/>
              </w:rPr>
              <w:t>10</w:t>
            </w:r>
            <w:r>
              <w:rPr>
                <w:rFonts w:ascii="BankGothic Lt BT" w:hAnsi="BankGothic Lt BT" w:hint="eastAsia"/>
              </w:rPr>
              <w:t>.</w:t>
            </w:r>
          </w:p>
        </w:tc>
        <w:tc>
          <w:tcPr>
            <w:tcW w:w="7739" w:type="dxa"/>
            <w:gridSpan w:val="3"/>
            <w:shd w:val="clear" w:color="auto" w:fill="auto"/>
          </w:tcPr>
          <w:p w:rsidR="00DB6E6F" w:rsidRDefault="00036700">
            <w:r>
              <w:t>滑动右</w:t>
            </w:r>
            <w:r>
              <w:rPr>
                <w:rFonts w:hint="eastAsia"/>
              </w:rPr>
              <w:t>拖纸器</w:t>
            </w:r>
            <w:r>
              <w:t>将纸拉平。然后</w:t>
            </w:r>
            <w:proofErr w:type="gramStart"/>
            <w:r>
              <w:t>按下</w:t>
            </w:r>
            <w:r>
              <w:rPr>
                <w:rFonts w:hint="eastAsia"/>
              </w:rPr>
              <w:t>拖纸器</w:t>
            </w:r>
            <w:proofErr w:type="gramEnd"/>
            <w:r>
              <w:t>锁定杆将右</w:t>
            </w:r>
            <w:r>
              <w:rPr>
                <w:rFonts w:hint="eastAsia"/>
              </w:rPr>
              <w:t>拖纸器</w:t>
            </w:r>
            <w:r>
              <w:t>固定在此位置。</w:t>
            </w:r>
          </w:p>
        </w:tc>
      </w:tr>
    </w:tbl>
    <w:p w:rsidR="00DB6E6F" w:rsidRDefault="00DB6E6F"/>
    <w:p w:rsidR="00DB6E6F" w:rsidRDefault="00036700">
      <w:r>
        <w:pict>
          <v:shape id="_x0000_i1039" type="#_x0000_t75" style="width:19pt;height:19pt">
            <v:imagedata r:id="rId10" o:title=""/>
          </v:shape>
        </w:pict>
      </w:r>
      <w:r>
        <w:t>注释：</w:t>
      </w:r>
    </w:p>
    <w:tbl>
      <w:tblPr>
        <w:tblW w:w="7637" w:type="dxa"/>
        <w:jc w:val="center"/>
        <w:tblCellSpacing w:w="0" w:type="dxa"/>
        <w:tblBorders>
          <w:top w:val="outset" w:sz="6" w:space="0" w:color="auto"/>
          <w:left w:val="outset" w:sz="6" w:space="0" w:color="auto"/>
          <w:bottom w:val="outset" w:sz="6" w:space="0" w:color="auto"/>
          <w:right w:val="outset" w:sz="6" w:space="0" w:color="auto"/>
        </w:tblBorders>
        <w:shd w:val="clear" w:color="auto" w:fill="E7EAF7"/>
        <w:tblLayout w:type="fixed"/>
        <w:tblCellMar>
          <w:top w:w="75" w:type="dxa"/>
          <w:left w:w="75" w:type="dxa"/>
          <w:bottom w:w="75" w:type="dxa"/>
          <w:right w:w="75" w:type="dxa"/>
        </w:tblCellMar>
        <w:tblLook w:val="04A0" w:firstRow="1" w:lastRow="0" w:firstColumn="1" w:lastColumn="0" w:noHBand="0" w:noVBand="1"/>
      </w:tblPr>
      <w:tblGrid>
        <w:gridCol w:w="7637"/>
      </w:tblGrid>
      <w:tr w:rsidR="00DB6E6F">
        <w:trPr>
          <w:tblCellSpacing w:w="0" w:type="dxa"/>
          <w:jc w:val="center"/>
        </w:trPr>
        <w:tc>
          <w:tcPr>
            <w:tcW w:w="7637" w:type="dxa"/>
            <w:tcBorders>
              <w:top w:val="outset" w:sz="6" w:space="0" w:color="auto"/>
              <w:left w:val="outset" w:sz="6" w:space="0" w:color="auto"/>
              <w:bottom w:val="outset" w:sz="6" w:space="0" w:color="auto"/>
              <w:right w:val="outset" w:sz="6" w:space="0" w:color="auto"/>
            </w:tcBorders>
            <w:shd w:val="clear" w:color="auto" w:fill="E7EAF7"/>
            <w:vAlign w:val="center"/>
          </w:tcPr>
          <w:p w:rsidR="00DB6E6F" w:rsidRDefault="00036700">
            <w:r>
              <w:t>在打开打印机之前，安装色带架。否则可能发生夹纸。</w:t>
            </w:r>
          </w:p>
          <w:p w:rsidR="00DB6E6F" w:rsidRDefault="00036700">
            <w:r>
              <w:rPr>
                <w:rFonts w:hint="eastAsia"/>
              </w:rPr>
              <w:t>在打印机电源打开时，不能</w:t>
            </w:r>
            <w:proofErr w:type="gramStart"/>
            <w:r>
              <w:rPr>
                <w:rFonts w:hint="eastAsia"/>
              </w:rPr>
              <w:t>从拖纸</w:t>
            </w:r>
            <w:proofErr w:type="gramEnd"/>
            <w:r>
              <w:rPr>
                <w:rFonts w:hint="eastAsia"/>
              </w:rPr>
              <w:t>器上拉出打印纸，否则可能损坏打印机。</w:t>
            </w:r>
          </w:p>
        </w:tc>
      </w:tr>
    </w:tbl>
    <w:p w:rsidR="00DB6E6F" w:rsidRDefault="00DB6E6F"/>
    <w:p w:rsidR="00DB6E6F" w:rsidRDefault="00036700">
      <w:pPr>
        <w:pStyle w:val="3"/>
        <w:rPr>
          <w:b w:val="0"/>
          <w:bCs w:val="0"/>
        </w:rPr>
      </w:pPr>
      <w:bookmarkStart w:id="14" w:name="S-00300-00300-00300"/>
      <w:bookmarkEnd w:id="14"/>
      <w:r>
        <w:rPr>
          <w:b w:val="0"/>
          <w:bCs w:val="0"/>
        </w:rPr>
        <w:t>使用</w:t>
      </w:r>
      <w:r>
        <w:rPr>
          <w:rFonts w:hint="eastAsia"/>
          <w:b w:val="0"/>
          <w:bCs w:val="0"/>
        </w:rPr>
        <w:t>切</w:t>
      </w:r>
      <w:r>
        <w:rPr>
          <w:b w:val="0"/>
          <w:bCs w:val="0"/>
        </w:rPr>
        <w:t>纸功能</w:t>
      </w:r>
    </w:p>
    <w:p w:rsidR="00DB6E6F" w:rsidRDefault="00036700">
      <w:pPr>
        <w:jc w:val="right"/>
      </w:pPr>
      <w:r>
        <w:t>完成打印后，您可以使用</w:t>
      </w:r>
      <w:r>
        <w:rPr>
          <w:rFonts w:hint="eastAsia"/>
        </w:rPr>
        <w:t>切纸</w:t>
      </w:r>
      <w:r>
        <w:t>功能把连续纸进到打印机的自动</w:t>
      </w:r>
      <w:r>
        <w:rPr>
          <w:rFonts w:hint="eastAsia"/>
        </w:rPr>
        <w:t>切纸</w:t>
      </w:r>
      <w:r>
        <w:t>器</w:t>
      </w:r>
      <w:r>
        <w:rPr>
          <w:rFonts w:hint="eastAsia"/>
        </w:rPr>
        <w:t>位置</w:t>
      </w:r>
      <w:r>
        <w:t>。您可以很容易地撕下打印好的纸。当恢复打印任务时，打印机</w:t>
      </w:r>
      <w:proofErr w:type="gramStart"/>
      <w:r>
        <w:t>自动退纸到</w:t>
      </w:r>
      <w:proofErr w:type="gramEnd"/>
      <w:r>
        <w:t>页顶位置以便节省打印文档之间所浪费的空白纸。</w:t>
      </w:r>
    </w:p>
    <w:p w:rsidR="00DB6E6F" w:rsidRDefault="00036700">
      <w:r>
        <w:t>如果打印页之间的</w:t>
      </w:r>
      <w:proofErr w:type="gramStart"/>
      <w:r>
        <w:t>页逢没有</w:t>
      </w:r>
      <w:proofErr w:type="gramEnd"/>
      <w:r>
        <w:t>与</w:t>
      </w:r>
      <w:r>
        <w:rPr>
          <w:rFonts w:hint="eastAsia"/>
        </w:rPr>
        <w:t>切纸</w:t>
      </w:r>
      <w:r>
        <w:t>器对齐，您可以使用微调功能来</w:t>
      </w:r>
      <w:proofErr w:type="gramStart"/>
      <w:r>
        <w:t>调整页缝</w:t>
      </w:r>
      <w:proofErr w:type="gramEnd"/>
      <w:r>
        <w:t>的位置。</w:t>
      </w:r>
      <w:r>
        <w:rPr>
          <w:rFonts w:hint="eastAsia"/>
        </w:rPr>
        <w:t>请</w:t>
      </w:r>
      <w:r>
        <w:t>参</w:t>
      </w:r>
      <w:r>
        <w:rPr>
          <w:rFonts w:hint="eastAsia"/>
        </w:rPr>
        <w:t>考</w:t>
      </w:r>
      <w:hyperlink w:anchor="S-00300-00700-00100" w:history="1">
        <w:r>
          <w:rPr>
            <w:rStyle w:val="ac"/>
          </w:rPr>
          <w:t>调整</w:t>
        </w:r>
        <w:r>
          <w:rPr>
            <w:rStyle w:val="ac"/>
            <w:rFonts w:hint="eastAsia"/>
          </w:rPr>
          <w:t>切纸</w:t>
        </w:r>
        <w:r>
          <w:rPr>
            <w:rStyle w:val="ac"/>
          </w:rPr>
          <w:t>位置</w:t>
        </w:r>
      </w:hyperlink>
      <w:r>
        <w:t>。</w:t>
      </w:r>
      <w:r>
        <w:rPr>
          <w:rFonts w:hint="eastAsia"/>
        </w:rPr>
        <w:t>如果出纸过长请参考</w:t>
      </w:r>
      <w:hyperlink w:anchor="S-00300-00300-00300-00100" w:history="1">
        <w:r>
          <w:rPr>
            <w:rStyle w:val="ac"/>
            <w:rFonts w:hint="eastAsia"/>
          </w:rPr>
          <w:t>选择正确的连续纸规格</w:t>
        </w:r>
      </w:hyperlink>
      <w:r>
        <w:rPr>
          <w:rFonts w:hint="eastAsia"/>
        </w:rPr>
        <w:t>。</w:t>
      </w:r>
    </w:p>
    <w:p w:rsidR="00DB6E6F" w:rsidRDefault="00036700">
      <w:r>
        <w:t>当自动</w:t>
      </w:r>
      <w:r>
        <w:rPr>
          <w:rFonts w:hint="eastAsia"/>
        </w:rPr>
        <w:t>切纸</w:t>
      </w:r>
      <w:r>
        <w:t>打开时，打印机在接收到一整</w:t>
      </w:r>
      <w:proofErr w:type="gramStart"/>
      <w:r>
        <w:t>页数据</w:t>
      </w:r>
      <w:proofErr w:type="gramEnd"/>
      <w:r>
        <w:t>或一张表格进纸命令并且随后再没有接收到数据时，将自动进纸到</w:t>
      </w:r>
      <w:r>
        <w:rPr>
          <w:rFonts w:hint="eastAsia"/>
        </w:rPr>
        <w:t>切纸</w:t>
      </w:r>
      <w:r>
        <w:t>位置。</w:t>
      </w:r>
    </w:p>
    <w:p w:rsidR="00DB6E6F" w:rsidRDefault="00036700">
      <w:pPr>
        <w:pStyle w:val="3"/>
        <w:rPr>
          <w:b w:val="0"/>
          <w:bCs w:val="0"/>
        </w:rPr>
      </w:pPr>
      <w:bookmarkStart w:id="15" w:name="_选择正确的连续纸规格"/>
      <w:bookmarkStart w:id="16" w:name="S-00300-00300-00300-00100"/>
      <w:bookmarkEnd w:id="15"/>
      <w:bookmarkEnd w:id="16"/>
      <w:r>
        <w:rPr>
          <w:rFonts w:hint="eastAsia"/>
          <w:b w:val="0"/>
          <w:bCs w:val="0"/>
        </w:rPr>
        <w:t>选择正确的连续纸规格</w:t>
      </w:r>
    </w:p>
    <w:p w:rsidR="00DB6E6F" w:rsidRDefault="00036700">
      <w:r>
        <w:rPr>
          <w:rFonts w:ascii="宋体" w:hAnsi="宋体" w:cs="宋体"/>
          <w:kern w:val="0"/>
          <w:sz w:val="24"/>
        </w:rPr>
        <w:lastRenderedPageBreak/>
        <w:pict>
          <v:shape id="图片 41" o:spid="_x0000_s1032" type="#_x0000_t75" style="position:absolute;left:0;text-align:left;margin-left:231.15pt;margin-top:2.65pt;width:208.55pt;height:232.9pt;z-index:3;mso-wrap-distance-left:9pt;mso-wrap-distance-top:0;mso-wrap-distance-right:9pt;mso-wrap-distance-bottom:0;mso-width-relative:page;mso-height-relative:page">
            <v:imagedata r:id="rId15" o:title=""/>
            <w10:wrap type="square"/>
          </v:shape>
        </w:pict>
      </w:r>
      <w:r>
        <w:rPr>
          <w:rFonts w:hint="eastAsia"/>
        </w:rPr>
        <w:t>打印机驱动中有不同类型的纸张供您选择，如：</w:t>
      </w:r>
    </w:p>
    <w:p w:rsidR="00DB6E6F" w:rsidRDefault="00036700">
      <w:r>
        <w:rPr>
          <w:rFonts w:hint="eastAsia"/>
        </w:rPr>
        <w:t>链式纸</w:t>
      </w:r>
      <w:r>
        <w:rPr>
          <w:rFonts w:hint="eastAsia"/>
        </w:rPr>
        <w:t xml:space="preserve">,9 x 11/4 </w:t>
      </w:r>
      <w:r>
        <w:rPr>
          <w:rFonts w:hint="eastAsia"/>
        </w:rPr>
        <w:t>英寸</w:t>
      </w:r>
    </w:p>
    <w:p w:rsidR="00DB6E6F" w:rsidRDefault="00036700">
      <w:r>
        <w:rPr>
          <w:rFonts w:hint="eastAsia"/>
        </w:rPr>
        <w:t>链式纸</w:t>
      </w:r>
      <w:r>
        <w:rPr>
          <w:rFonts w:hint="eastAsia"/>
        </w:rPr>
        <w:t xml:space="preserve">,9 x 11/3 </w:t>
      </w:r>
      <w:r>
        <w:rPr>
          <w:rFonts w:hint="eastAsia"/>
        </w:rPr>
        <w:t>英寸</w:t>
      </w:r>
    </w:p>
    <w:p w:rsidR="00DB6E6F" w:rsidRDefault="00036700">
      <w:r>
        <w:rPr>
          <w:rFonts w:hint="eastAsia"/>
        </w:rPr>
        <w:t>链式纸</w:t>
      </w:r>
      <w:r>
        <w:rPr>
          <w:rFonts w:hint="eastAsia"/>
        </w:rPr>
        <w:t xml:space="preserve">,9 x 5 1/2 </w:t>
      </w:r>
      <w:r>
        <w:rPr>
          <w:rFonts w:hint="eastAsia"/>
        </w:rPr>
        <w:t>英寸</w:t>
      </w:r>
    </w:p>
    <w:p w:rsidR="00DB6E6F" w:rsidRDefault="00036700">
      <w:r>
        <w:rPr>
          <w:rFonts w:hint="eastAsia"/>
        </w:rPr>
        <w:t>链式纸</w:t>
      </w:r>
      <w:r>
        <w:rPr>
          <w:rFonts w:hint="eastAsia"/>
        </w:rPr>
        <w:t xml:space="preserve">,9 1/2 x 5 1/2 </w:t>
      </w:r>
      <w:r>
        <w:rPr>
          <w:rFonts w:hint="eastAsia"/>
        </w:rPr>
        <w:t>英寸</w:t>
      </w:r>
    </w:p>
    <w:p w:rsidR="00DB6E6F" w:rsidRDefault="00036700">
      <w:r>
        <w:rPr>
          <w:rFonts w:hint="eastAsia"/>
        </w:rPr>
        <w:t>链式纸</w:t>
      </w:r>
      <w:r>
        <w:rPr>
          <w:rFonts w:hint="eastAsia"/>
        </w:rPr>
        <w:t xml:space="preserve">,9 x 11 </w:t>
      </w:r>
      <w:r>
        <w:rPr>
          <w:rFonts w:hint="eastAsia"/>
        </w:rPr>
        <w:t>英寸</w:t>
      </w:r>
    </w:p>
    <w:p w:rsidR="00DB6E6F" w:rsidRDefault="00036700">
      <w:pPr>
        <w:ind w:firstLine="420"/>
      </w:pPr>
      <w:r>
        <w:rPr>
          <w:rFonts w:hint="eastAsia"/>
        </w:rPr>
        <w:t>链式纸</w:t>
      </w:r>
      <w:r>
        <w:rPr>
          <w:rFonts w:hint="eastAsia"/>
        </w:rPr>
        <w:t xml:space="preserve">,9 x 12 </w:t>
      </w:r>
      <w:r>
        <w:rPr>
          <w:rFonts w:hint="eastAsia"/>
        </w:rPr>
        <w:t>英寸</w:t>
      </w:r>
    </w:p>
    <w:p w:rsidR="00DB6E6F" w:rsidRDefault="00036700">
      <w:r>
        <w:rPr>
          <w:rFonts w:hint="eastAsia"/>
        </w:rPr>
        <w:t>必须正确设置纸张类型，否则打印完毕后不能停在正确位置。</w:t>
      </w:r>
    </w:p>
    <w:p w:rsidR="00DB6E6F" w:rsidRDefault="00036700">
      <w:r>
        <w:rPr>
          <w:rFonts w:hint="eastAsia"/>
        </w:rPr>
        <w:t>有一种简单方法可以</w:t>
      </w:r>
      <w:proofErr w:type="gramStart"/>
      <w:r>
        <w:rPr>
          <w:rFonts w:hint="eastAsia"/>
        </w:rPr>
        <w:t>分辨您</w:t>
      </w:r>
      <w:proofErr w:type="gramEnd"/>
      <w:r>
        <w:rPr>
          <w:rFonts w:hint="eastAsia"/>
        </w:rPr>
        <w:t>所用的纸张：</w:t>
      </w:r>
      <w:r>
        <w:rPr>
          <w:rFonts w:hint="eastAsia"/>
          <w:b/>
        </w:rPr>
        <w:t>连续纸一侧的孔数量除</w:t>
      </w:r>
      <w:r>
        <w:rPr>
          <w:rFonts w:hint="eastAsia"/>
          <w:b/>
        </w:rPr>
        <w:t>2</w:t>
      </w:r>
      <w:r>
        <w:rPr>
          <w:rFonts w:hint="eastAsia"/>
          <w:b/>
        </w:rPr>
        <w:t>即时纸张的长度</w:t>
      </w:r>
      <w:r>
        <w:rPr>
          <w:rFonts w:hint="eastAsia"/>
        </w:rPr>
        <w:t>，单位是英寸，如只有</w:t>
      </w:r>
      <w:r>
        <w:rPr>
          <w:rFonts w:hint="eastAsia"/>
        </w:rPr>
        <w:t>11</w:t>
      </w:r>
      <w:r>
        <w:rPr>
          <w:rFonts w:hint="eastAsia"/>
        </w:rPr>
        <w:t>个孔即是</w:t>
      </w:r>
      <w:r>
        <w:rPr>
          <w:rFonts w:hint="eastAsia"/>
        </w:rPr>
        <w:t>5 1/2</w:t>
      </w:r>
      <w:r>
        <w:rPr>
          <w:rFonts w:hint="eastAsia"/>
        </w:rPr>
        <w:t>英寸。常用的纸张如</w:t>
      </w:r>
      <w:r>
        <w:rPr>
          <w:rFonts w:hint="eastAsia"/>
        </w:rPr>
        <w:t>11/4</w:t>
      </w:r>
      <w:r>
        <w:rPr>
          <w:rFonts w:hint="eastAsia"/>
        </w:rPr>
        <w:t>英寸和</w:t>
      </w:r>
      <w:r>
        <w:rPr>
          <w:rFonts w:hint="eastAsia"/>
        </w:rPr>
        <w:t>11/3</w:t>
      </w:r>
      <w:r>
        <w:rPr>
          <w:rFonts w:hint="eastAsia"/>
        </w:rPr>
        <w:t>英寸并不是</w:t>
      </w:r>
      <w:r>
        <w:rPr>
          <w:rFonts w:hint="eastAsia"/>
        </w:rPr>
        <w:t>0.5</w:t>
      </w:r>
      <w:r>
        <w:rPr>
          <w:rFonts w:hint="eastAsia"/>
        </w:rPr>
        <w:t>英寸的整数</w:t>
      </w:r>
      <w:proofErr w:type="gramStart"/>
      <w:r>
        <w:rPr>
          <w:rFonts w:hint="eastAsia"/>
        </w:rPr>
        <w:t>倍</w:t>
      </w:r>
      <w:proofErr w:type="gramEnd"/>
      <w:r>
        <w:rPr>
          <w:rFonts w:hint="eastAsia"/>
        </w:rPr>
        <w:t>，</w:t>
      </w:r>
      <w:r>
        <w:rPr>
          <w:rFonts w:hint="eastAsia"/>
        </w:rPr>
        <w:t xml:space="preserve"> 3</w:t>
      </w:r>
      <w:r>
        <w:rPr>
          <w:rFonts w:hint="eastAsia"/>
        </w:rPr>
        <w:t>张连续纸一侧共有</w:t>
      </w:r>
      <w:r>
        <w:rPr>
          <w:rFonts w:hint="eastAsia"/>
        </w:rPr>
        <w:t>22</w:t>
      </w:r>
      <w:r>
        <w:rPr>
          <w:rFonts w:hint="eastAsia"/>
        </w:rPr>
        <w:t>个孔时即为</w:t>
      </w:r>
      <w:r>
        <w:rPr>
          <w:rFonts w:hint="eastAsia"/>
        </w:rPr>
        <w:t>11/3</w:t>
      </w:r>
      <w:r>
        <w:rPr>
          <w:rFonts w:hint="eastAsia"/>
        </w:rPr>
        <w:t>英寸，同样的</w:t>
      </w:r>
      <w:r>
        <w:rPr>
          <w:rFonts w:hint="eastAsia"/>
        </w:rPr>
        <w:t>4</w:t>
      </w:r>
      <w:r>
        <w:rPr>
          <w:rFonts w:hint="eastAsia"/>
        </w:rPr>
        <w:t>张连续纸上有</w:t>
      </w:r>
      <w:r>
        <w:rPr>
          <w:rFonts w:hint="eastAsia"/>
        </w:rPr>
        <w:t>22</w:t>
      </w:r>
      <w:r>
        <w:rPr>
          <w:rFonts w:hint="eastAsia"/>
        </w:rPr>
        <w:t>个孔即为</w:t>
      </w:r>
      <w:r>
        <w:rPr>
          <w:rFonts w:hint="eastAsia"/>
        </w:rPr>
        <w:t>11/4</w:t>
      </w:r>
      <w:r>
        <w:rPr>
          <w:rFonts w:hint="eastAsia"/>
        </w:rPr>
        <w:t>英寸。</w:t>
      </w:r>
    </w:p>
    <w:p w:rsidR="00DB6E6F" w:rsidRDefault="00DB6E6F">
      <w:pPr>
        <w:pStyle w:val="3"/>
        <w:rPr>
          <w:b w:val="0"/>
          <w:bCs w:val="0"/>
        </w:rPr>
      </w:pPr>
    </w:p>
    <w:p w:rsidR="00DB6E6F" w:rsidRDefault="00036700">
      <w:pPr>
        <w:widowControl/>
        <w:jc w:val="left"/>
        <w:rPr>
          <w:rFonts w:ascii="宋体" w:eastAsia="黑体" w:hAnsi="宋体" w:cs="宋体"/>
          <w:b/>
          <w:kern w:val="0"/>
          <w:szCs w:val="27"/>
        </w:rPr>
      </w:pPr>
      <w:r>
        <w:rPr>
          <w:b/>
          <w:bCs/>
        </w:rPr>
        <w:br w:type="page"/>
      </w:r>
    </w:p>
    <w:p w:rsidR="00DB6E6F" w:rsidRDefault="00036700">
      <w:pPr>
        <w:pStyle w:val="3"/>
        <w:rPr>
          <w:b w:val="0"/>
          <w:bCs w:val="0"/>
        </w:rPr>
      </w:pPr>
      <w:r>
        <w:rPr>
          <w:rFonts w:hint="eastAsia"/>
          <w:b w:val="0"/>
          <w:bCs w:val="0"/>
        </w:rPr>
        <w:t>在打印机属性</w:t>
      </w:r>
      <w:r>
        <w:rPr>
          <w:rFonts w:hint="eastAsia"/>
          <w:b w:val="0"/>
          <w:bCs w:val="0"/>
        </w:rPr>
        <w:t xml:space="preserve"> - </w:t>
      </w:r>
      <w:r>
        <w:rPr>
          <w:rFonts w:hint="eastAsia"/>
          <w:b w:val="0"/>
          <w:bCs w:val="0"/>
        </w:rPr>
        <w:t>首选项</w:t>
      </w:r>
      <w:r>
        <w:rPr>
          <w:b w:val="0"/>
          <w:bCs w:val="0"/>
        </w:rPr>
        <w:t>–</w:t>
      </w:r>
      <w:r>
        <w:rPr>
          <w:rFonts w:hint="eastAsia"/>
          <w:b w:val="0"/>
          <w:bCs w:val="0"/>
        </w:rPr>
        <w:t>高级</w:t>
      </w:r>
      <w:r>
        <w:rPr>
          <w:rFonts w:hint="eastAsia"/>
          <w:bCs w:val="0"/>
        </w:rPr>
        <w:t>中可以选择不同的连续纸</w:t>
      </w:r>
    </w:p>
    <w:p w:rsidR="00DB6E6F" w:rsidRDefault="00036700">
      <w:pPr>
        <w:pStyle w:val="3"/>
        <w:rPr>
          <w:b w:val="0"/>
          <w:bCs w:val="0"/>
        </w:rPr>
      </w:pPr>
      <w:r>
        <w:rPr>
          <w:rFonts w:hint="eastAsia"/>
          <w:b w:val="0"/>
          <w:bCs w:val="0"/>
        </w:rPr>
        <w:t>定义特殊的连续纸长度</w:t>
      </w:r>
    </w:p>
    <w:p w:rsidR="00DB6E6F" w:rsidRDefault="00036700">
      <w:r>
        <w:rPr>
          <w:rFonts w:hint="eastAsia"/>
        </w:rPr>
        <w:t>有些时候您使用的连续</w:t>
      </w:r>
      <w:proofErr w:type="gramStart"/>
      <w:r>
        <w:rPr>
          <w:rFonts w:hint="eastAsia"/>
        </w:rPr>
        <w:t>纸并不</w:t>
      </w:r>
      <w:proofErr w:type="gramEnd"/>
      <w:r>
        <w:rPr>
          <w:rFonts w:hint="eastAsia"/>
        </w:rPr>
        <w:t>在纸张规格清单内，这时候您可以自行</w:t>
      </w:r>
      <w:proofErr w:type="gramStart"/>
      <w:r>
        <w:rPr>
          <w:rFonts w:hint="eastAsia"/>
        </w:rPr>
        <w:t>定义</w:t>
      </w:r>
      <w:proofErr w:type="gramEnd"/>
      <w:r>
        <w:rPr>
          <w:rFonts w:hint="eastAsia"/>
        </w:rPr>
        <w:t>您使用的纸张长度</w:t>
      </w:r>
      <w:r>
        <w:t>。</w:t>
      </w:r>
    </w:p>
    <w:p w:rsidR="00DB6E6F" w:rsidRDefault="00DB6E6F"/>
    <w:p w:rsidR="00DB6E6F" w:rsidRDefault="00036700">
      <w:r>
        <w:rPr>
          <w:rFonts w:hint="eastAsia"/>
        </w:rPr>
        <w:t>如您有一种</w:t>
      </w:r>
      <w:r>
        <w:rPr>
          <w:rFonts w:hint="eastAsia"/>
        </w:rPr>
        <w:t>8</w:t>
      </w:r>
      <w:r>
        <w:rPr>
          <w:rFonts w:hint="eastAsia"/>
        </w:rPr>
        <w:t>孔的连续纸，实际上它的长度是</w:t>
      </w:r>
      <w:r>
        <w:rPr>
          <w:rFonts w:hint="eastAsia"/>
        </w:rPr>
        <w:t>4</w:t>
      </w:r>
      <w:r>
        <w:rPr>
          <w:rFonts w:hint="eastAsia"/>
        </w:rPr>
        <w:t>英寸，我们通过如下方法设置：</w:t>
      </w:r>
    </w:p>
    <w:p w:rsidR="00DB6E6F" w:rsidRDefault="00036700">
      <w:r>
        <w:rPr>
          <w:rFonts w:ascii="宋体" w:hAnsi="宋体" w:cs="宋体"/>
          <w:kern w:val="0"/>
          <w:sz w:val="24"/>
        </w:rPr>
        <w:pict>
          <v:shape id="图片 43" o:spid="_x0000_s1031" type="#_x0000_t75" style="position:absolute;left:0;text-align:left;margin-left:191pt;margin-top:50pt;width:249.1pt;height:311.15pt;z-index:-1;mso-wrap-distance-left:9pt;mso-wrap-distance-right:9pt;mso-width-relative:page;mso-height-relative:page" wrapcoords="0 0 0 21451 21461 21451 21461 0 0 0">
            <v:imagedata r:id="rId16" o:title=""/>
            <w10:wrap type="tight"/>
          </v:shape>
        </w:pict>
      </w:r>
      <w:r>
        <w:rPr>
          <w:rFonts w:hint="eastAsia"/>
        </w:rPr>
        <w:t>选择打印服务器属性（使用</w:t>
      </w:r>
      <w:r>
        <w:rPr>
          <w:rFonts w:hint="eastAsia"/>
        </w:rPr>
        <w:t>WIN7</w:t>
      </w:r>
      <w:r>
        <w:rPr>
          <w:rFonts w:hint="eastAsia"/>
        </w:rPr>
        <w:t>时：开始</w:t>
      </w:r>
      <w:r>
        <w:rPr>
          <w:rFonts w:hint="eastAsia"/>
        </w:rPr>
        <w:t xml:space="preserve"> - </w:t>
      </w:r>
      <w:r>
        <w:rPr>
          <w:rFonts w:hint="eastAsia"/>
          <w:b/>
        </w:rPr>
        <w:t>设备和打印机</w:t>
      </w:r>
      <w:r>
        <w:rPr>
          <w:rFonts w:hint="eastAsia"/>
        </w:rPr>
        <w:t>选择任何一台打印机，</w:t>
      </w:r>
      <w:proofErr w:type="gramStart"/>
      <w:r>
        <w:rPr>
          <w:rFonts w:hint="eastAsia"/>
        </w:rPr>
        <w:t>菜单栏即出现</w:t>
      </w:r>
      <w:proofErr w:type="gramEnd"/>
      <w:r>
        <w:rPr>
          <w:rFonts w:hint="eastAsia"/>
        </w:rPr>
        <w:t>打印机服务器属性。使用</w:t>
      </w:r>
      <w:r>
        <w:rPr>
          <w:rFonts w:hint="eastAsia"/>
        </w:rPr>
        <w:t>WIN XP</w:t>
      </w:r>
      <w:r>
        <w:rPr>
          <w:rFonts w:hint="eastAsia"/>
        </w:rPr>
        <w:t>时：开始</w:t>
      </w:r>
      <w:r>
        <w:t>–</w:t>
      </w:r>
      <w:r>
        <w:rPr>
          <w:rFonts w:hint="eastAsia"/>
        </w:rPr>
        <w:t>控制面板</w:t>
      </w:r>
      <w:r>
        <w:t>–</w:t>
      </w:r>
      <w:r>
        <w:rPr>
          <w:rFonts w:hint="eastAsia"/>
        </w:rPr>
        <w:t>传真及打印机，在空白区域点右键选择打印机服务器属性）</w:t>
      </w:r>
    </w:p>
    <w:p w:rsidR="00DB6E6F" w:rsidRDefault="00DB6E6F"/>
    <w:p w:rsidR="00DB6E6F" w:rsidRDefault="00036700">
      <w:pPr>
        <w:rPr>
          <w:b/>
        </w:rPr>
      </w:pPr>
      <w:r>
        <w:rPr>
          <w:rFonts w:hint="eastAsia"/>
        </w:rPr>
        <w:t>选择</w:t>
      </w:r>
      <w:r>
        <w:rPr>
          <w:rFonts w:hint="eastAsia"/>
          <w:b/>
        </w:rPr>
        <w:t>创建新表单</w:t>
      </w:r>
    </w:p>
    <w:p w:rsidR="00DB6E6F" w:rsidRDefault="00036700">
      <w:r>
        <w:rPr>
          <w:rFonts w:hint="eastAsia"/>
          <w:b/>
        </w:rPr>
        <w:t>表单（格式）名称</w:t>
      </w:r>
      <w:r>
        <w:rPr>
          <w:rFonts w:hint="eastAsia"/>
        </w:rPr>
        <w:t>填写您给纸张起的名称</w:t>
      </w:r>
    </w:p>
    <w:p w:rsidR="00DB6E6F" w:rsidRDefault="00036700">
      <w:r>
        <w:rPr>
          <w:rFonts w:hint="eastAsia"/>
        </w:rPr>
        <w:t>单位选择</w:t>
      </w:r>
      <w:r>
        <w:rPr>
          <w:rFonts w:hint="eastAsia"/>
          <w:b/>
        </w:rPr>
        <w:t>英制</w:t>
      </w:r>
    </w:p>
    <w:p w:rsidR="00DB6E6F" w:rsidRDefault="00036700">
      <w:r>
        <w:rPr>
          <w:rFonts w:hint="eastAsia"/>
        </w:rPr>
        <w:t>宽度选择</w:t>
      </w:r>
      <w:r>
        <w:rPr>
          <w:rFonts w:hint="eastAsia"/>
        </w:rPr>
        <w:t xml:space="preserve">  9</w:t>
      </w:r>
      <w:r>
        <w:rPr>
          <w:rFonts w:hint="eastAsia"/>
        </w:rPr>
        <w:t>英寸（通用设置）</w:t>
      </w:r>
    </w:p>
    <w:p w:rsidR="00DB6E6F" w:rsidRDefault="00036700">
      <w:pPr>
        <w:rPr>
          <w:b/>
        </w:rPr>
      </w:pPr>
      <w:r>
        <w:rPr>
          <w:rFonts w:hint="eastAsia"/>
        </w:rPr>
        <w:t>长度选择</w:t>
      </w:r>
      <w:r>
        <w:rPr>
          <w:rFonts w:hint="eastAsia"/>
          <w:b/>
        </w:rPr>
        <w:t xml:space="preserve"> 4</w:t>
      </w:r>
      <w:r>
        <w:rPr>
          <w:rFonts w:hint="eastAsia"/>
          <w:b/>
        </w:rPr>
        <w:t>英寸</w:t>
      </w:r>
    </w:p>
    <w:p w:rsidR="00DB6E6F" w:rsidRDefault="00036700">
      <w:pPr>
        <w:rPr>
          <w:b/>
        </w:rPr>
      </w:pPr>
      <w:r>
        <w:rPr>
          <w:rFonts w:hint="eastAsia"/>
        </w:rPr>
        <w:t>点击</w:t>
      </w:r>
      <w:r>
        <w:rPr>
          <w:rFonts w:hint="eastAsia"/>
          <w:b/>
        </w:rPr>
        <w:t>保存表单（格式）</w:t>
      </w:r>
    </w:p>
    <w:p w:rsidR="00DB6E6F" w:rsidRDefault="00DB6E6F"/>
    <w:p w:rsidR="00DB6E6F" w:rsidRDefault="00DB6E6F">
      <w:pPr>
        <w:widowControl/>
        <w:jc w:val="left"/>
        <w:rPr>
          <w:rFonts w:ascii="宋体" w:hAnsi="宋体" w:cs="宋体"/>
          <w:kern w:val="0"/>
          <w:sz w:val="24"/>
        </w:rPr>
      </w:pPr>
    </w:p>
    <w:p w:rsidR="00DB6E6F" w:rsidRDefault="00DB6E6F"/>
    <w:p w:rsidR="00DB6E6F" w:rsidRDefault="00DB6E6F"/>
    <w:p w:rsidR="00DB6E6F" w:rsidRDefault="00DB6E6F"/>
    <w:p w:rsidR="00DB6E6F" w:rsidRDefault="00DB6E6F"/>
    <w:p w:rsidR="00DB6E6F" w:rsidRDefault="00DB6E6F"/>
    <w:p w:rsidR="00DB6E6F" w:rsidRDefault="00DB6E6F"/>
    <w:p w:rsidR="00DB6E6F" w:rsidRDefault="00DB6E6F"/>
    <w:p w:rsidR="00DB6E6F" w:rsidRDefault="00DB6E6F"/>
    <w:p w:rsidR="00DB6E6F" w:rsidRDefault="00DB6E6F"/>
    <w:p w:rsidR="00DB6E6F" w:rsidRDefault="00DB6E6F"/>
    <w:p w:rsidR="00DB6E6F" w:rsidRDefault="00DB6E6F"/>
    <w:p w:rsidR="00DB6E6F" w:rsidRDefault="00DB6E6F"/>
    <w:p w:rsidR="00DB6E6F" w:rsidRDefault="00036700">
      <w:pPr>
        <w:rPr>
          <w:rFonts w:ascii="宋体" w:hAnsi="宋体" w:cs="宋体"/>
          <w:kern w:val="0"/>
          <w:sz w:val="24"/>
        </w:rPr>
      </w:pPr>
      <w:r>
        <w:rPr>
          <w:rFonts w:hint="eastAsia"/>
        </w:rPr>
        <w:t>您将在纸张规格中发现并选择它：</w:t>
      </w:r>
    </w:p>
    <w:p w:rsidR="00DB6E6F" w:rsidRDefault="00036700">
      <w:r>
        <w:rPr>
          <w:rFonts w:ascii="宋体" w:hAnsi="宋体" w:cs="宋体"/>
          <w:kern w:val="0"/>
          <w:sz w:val="24"/>
        </w:rPr>
        <w:pict>
          <v:shape id="_x0000_i1040" type="#_x0000_t75" style="width:113.5pt;height:89.5pt">
            <v:imagedata r:id="rId17" o:title=""/>
          </v:shape>
        </w:pict>
      </w:r>
    </w:p>
    <w:p w:rsidR="00DB6E6F" w:rsidRDefault="00DB6E6F"/>
    <w:p w:rsidR="00DB6E6F" w:rsidRDefault="00036700">
      <w:pPr>
        <w:rPr>
          <w:b/>
          <w:bCs/>
        </w:rPr>
      </w:pPr>
      <w:r>
        <w:rPr>
          <w:b/>
          <w:bCs/>
        </w:rPr>
        <w:t>取出连续纸</w:t>
      </w:r>
    </w:p>
    <w:p w:rsidR="00DB6E6F" w:rsidRDefault="00036700">
      <w:r>
        <w:t>按照以下步骤从打印机中取出连续纸：</w:t>
      </w:r>
    </w:p>
    <w:tbl>
      <w:tblPr>
        <w:tblW w:w="5276" w:type="dxa"/>
        <w:tblCellSpacing w:w="0" w:type="dxa"/>
        <w:tblInd w:w="-108" w:type="dxa"/>
        <w:tblLayout w:type="fixed"/>
        <w:tblCellMar>
          <w:left w:w="0" w:type="dxa"/>
          <w:right w:w="0" w:type="dxa"/>
        </w:tblCellMar>
        <w:tblLook w:val="04A0" w:firstRow="1" w:lastRow="0" w:firstColumn="1" w:lastColumn="0" w:noHBand="0" w:noVBand="1"/>
      </w:tblPr>
      <w:tblGrid>
        <w:gridCol w:w="236"/>
        <w:gridCol w:w="5040"/>
      </w:tblGrid>
      <w:tr w:rsidR="00DB6E6F">
        <w:trPr>
          <w:tblCellSpacing w:w="0" w:type="dxa"/>
        </w:trPr>
        <w:tc>
          <w:tcPr>
            <w:tcW w:w="236" w:type="dxa"/>
          </w:tcPr>
          <w:p w:rsidR="00DB6E6F" w:rsidRDefault="00036700">
            <w:pPr>
              <w:rPr>
                <w:rFonts w:ascii="BankGothic Lt BT" w:hAnsi="BankGothic Lt BT"/>
              </w:rPr>
            </w:pPr>
            <w:r>
              <w:rPr>
                <w:rFonts w:ascii="BankGothic Lt BT" w:hAnsi="BankGothic Lt BT"/>
              </w:rPr>
              <w:t>1</w:t>
            </w:r>
            <w:r>
              <w:rPr>
                <w:rFonts w:ascii="BankGothic Lt BT" w:hAnsi="BankGothic Lt BT" w:hint="eastAsia"/>
              </w:rPr>
              <w:t>.</w:t>
            </w:r>
          </w:p>
        </w:tc>
        <w:tc>
          <w:tcPr>
            <w:tcW w:w="5040" w:type="dxa"/>
          </w:tcPr>
          <w:p w:rsidR="00DB6E6F" w:rsidRDefault="00036700">
            <w:r>
              <w:t>当自动</w:t>
            </w:r>
            <w:r>
              <w:rPr>
                <w:rFonts w:hint="eastAsia"/>
              </w:rPr>
              <w:t>切纸</w:t>
            </w:r>
            <w:r>
              <w:t>功能打开时，打印机自动进纸到</w:t>
            </w:r>
            <w:r>
              <w:rPr>
                <w:rFonts w:hint="eastAsia"/>
              </w:rPr>
              <w:t>切纸</w:t>
            </w:r>
            <w:r>
              <w:t>位置。</w:t>
            </w:r>
          </w:p>
        </w:tc>
      </w:tr>
      <w:tr w:rsidR="00DB6E6F">
        <w:trPr>
          <w:tblCellSpacing w:w="0" w:type="dxa"/>
        </w:trPr>
        <w:tc>
          <w:tcPr>
            <w:tcW w:w="236" w:type="dxa"/>
          </w:tcPr>
          <w:p w:rsidR="00DB6E6F" w:rsidRDefault="00036700">
            <w:pPr>
              <w:rPr>
                <w:rFonts w:ascii="BankGothic Lt BT" w:hAnsi="BankGothic Lt BT"/>
              </w:rPr>
            </w:pPr>
            <w:r>
              <w:rPr>
                <w:rFonts w:ascii="BankGothic Lt BT" w:hAnsi="BankGothic Lt BT"/>
              </w:rPr>
              <w:t>2</w:t>
            </w:r>
            <w:r>
              <w:rPr>
                <w:rFonts w:ascii="BankGothic Lt BT" w:hAnsi="BankGothic Lt BT" w:hint="eastAsia"/>
              </w:rPr>
              <w:t>.</w:t>
            </w:r>
          </w:p>
        </w:tc>
        <w:tc>
          <w:tcPr>
            <w:tcW w:w="5040" w:type="dxa"/>
          </w:tcPr>
          <w:p w:rsidR="00DB6E6F" w:rsidRDefault="00036700">
            <w:r>
              <w:t>撕下打印好的页。</w:t>
            </w:r>
          </w:p>
        </w:tc>
      </w:tr>
    </w:tbl>
    <w:p w:rsidR="00DB6E6F" w:rsidRDefault="00DB6E6F">
      <w:pPr>
        <w:rPr>
          <w:vanish/>
        </w:rPr>
      </w:pPr>
    </w:p>
    <w:tbl>
      <w:tblPr>
        <w:tblW w:w="7166" w:type="dxa"/>
        <w:tblCellSpacing w:w="0" w:type="dxa"/>
        <w:tblInd w:w="-108" w:type="dxa"/>
        <w:tblLayout w:type="fixed"/>
        <w:tblCellMar>
          <w:left w:w="0" w:type="dxa"/>
          <w:right w:w="0" w:type="dxa"/>
        </w:tblCellMar>
        <w:tblLook w:val="04A0" w:firstRow="1" w:lastRow="0" w:firstColumn="1" w:lastColumn="0" w:noHBand="0" w:noVBand="1"/>
      </w:tblPr>
      <w:tblGrid>
        <w:gridCol w:w="236"/>
        <w:gridCol w:w="6930"/>
      </w:tblGrid>
      <w:tr w:rsidR="00DB6E6F">
        <w:trPr>
          <w:tblCellSpacing w:w="0" w:type="dxa"/>
        </w:trPr>
        <w:tc>
          <w:tcPr>
            <w:tcW w:w="236" w:type="dxa"/>
          </w:tcPr>
          <w:p w:rsidR="00DB6E6F" w:rsidRDefault="00036700">
            <w:pPr>
              <w:rPr>
                <w:rFonts w:ascii="BankGothic Lt BT" w:hAnsi="BankGothic Lt BT"/>
              </w:rPr>
            </w:pPr>
            <w:r>
              <w:rPr>
                <w:rFonts w:ascii="BankGothic Lt BT" w:hAnsi="BankGothic Lt BT"/>
              </w:rPr>
              <w:t>3</w:t>
            </w:r>
            <w:r>
              <w:rPr>
                <w:rFonts w:ascii="BankGothic Lt BT" w:hAnsi="BankGothic Lt BT" w:hint="eastAsia"/>
              </w:rPr>
              <w:t>.</w:t>
            </w:r>
          </w:p>
        </w:tc>
        <w:tc>
          <w:tcPr>
            <w:tcW w:w="6930" w:type="dxa"/>
          </w:tcPr>
          <w:p w:rsidR="00DB6E6F" w:rsidRDefault="00036700">
            <w:r>
              <w:t>按下</w:t>
            </w:r>
            <w:r>
              <w:rPr>
                <w:b/>
                <w:bCs/>
              </w:rPr>
              <w:t>进纸</w:t>
            </w:r>
            <w:r>
              <w:rPr>
                <w:b/>
                <w:bCs/>
              </w:rPr>
              <w:t>/</w:t>
            </w:r>
            <w:proofErr w:type="gramStart"/>
            <w:r>
              <w:rPr>
                <w:b/>
                <w:bCs/>
              </w:rPr>
              <w:t>退纸</w:t>
            </w:r>
            <w:r>
              <w:t>按钮</w:t>
            </w:r>
            <w:proofErr w:type="gramEnd"/>
            <w:r>
              <w:t>，可以将连续纸退出打印机并</w:t>
            </w:r>
            <w:r>
              <w:rPr>
                <w:rFonts w:hint="eastAsia"/>
              </w:rPr>
              <w:t>停在装纸</w:t>
            </w:r>
            <w:r>
              <w:t>位置。</w:t>
            </w:r>
          </w:p>
        </w:tc>
      </w:tr>
      <w:tr w:rsidR="00DB6E6F">
        <w:trPr>
          <w:tblCellSpacing w:w="0" w:type="dxa"/>
        </w:trPr>
        <w:tc>
          <w:tcPr>
            <w:tcW w:w="236" w:type="dxa"/>
          </w:tcPr>
          <w:p w:rsidR="00DB6E6F" w:rsidRDefault="00036700">
            <w:pPr>
              <w:rPr>
                <w:rFonts w:ascii="BankGothic Lt BT" w:hAnsi="BankGothic Lt BT"/>
              </w:rPr>
            </w:pPr>
            <w:r>
              <w:rPr>
                <w:rFonts w:ascii="BankGothic Lt BT" w:hAnsi="BankGothic Lt BT"/>
              </w:rPr>
              <w:t>4</w:t>
            </w:r>
            <w:r>
              <w:rPr>
                <w:rFonts w:ascii="BankGothic Lt BT" w:hAnsi="BankGothic Lt BT" w:hint="eastAsia"/>
              </w:rPr>
              <w:t>.</w:t>
            </w:r>
          </w:p>
        </w:tc>
        <w:tc>
          <w:tcPr>
            <w:tcW w:w="6930" w:type="dxa"/>
          </w:tcPr>
          <w:p w:rsidR="00DB6E6F" w:rsidRDefault="00036700">
            <w:r>
              <w:t>要从打印机上完全取出连续纸，请</w:t>
            </w:r>
            <w:proofErr w:type="gramStart"/>
            <w:r>
              <w:t>打开</w:t>
            </w:r>
            <w:r>
              <w:rPr>
                <w:rFonts w:hint="eastAsia"/>
              </w:rPr>
              <w:t>拖纸器</w:t>
            </w:r>
            <w:r>
              <w:t>盖</w:t>
            </w:r>
            <w:proofErr w:type="gramEnd"/>
            <w:r>
              <w:t>。</w:t>
            </w:r>
            <w:proofErr w:type="gramStart"/>
            <w:r>
              <w:t>从</w:t>
            </w:r>
            <w:r>
              <w:rPr>
                <w:rFonts w:hint="eastAsia"/>
              </w:rPr>
              <w:t>拖纸</w:t>
            </w:r>
            <w:proofErr w:type="gramEnd"/>
            <w:r>
              <w:rPr>
                <w:rFonts w:hint="eastAsia"/>
              </w:rPr>
              <w:t>器</w:t>
            </w:r>
            <w:r>
              <w:t>上取出连续纸。</w:t>
            </w:r>
          </w:p>
        </w:tc>
      </w:tr>
    </w:tbl>
    <w:p w:rsidR="00DB6E6F" w:rsidRDefault="00DB6E6F"/>
    <w:p w:rsidR="00DB6E6F" w:rsidRDefault="00036700">
      <w:pPr>
        <w:pStyle w:val="2"/>
      </w:pPr>
      <w:bookmarkStart w:id="17" w:name="_装入单页纸"/>
      <w:bookmarkEnd w:id="17"/>
      <w:r>
        <w:rPr>
          <w:b w:val="0"/>
          <w:bCs w:val="0"/>
        </w:rPr>
        <w:t>装入单页纸</w:t>
      </w:r>
      <w:bookmarkStart w:id="18" w:name="S-00300-00400"/>
      <w:bookmarkEnd w:id="18"/>
    </w:p>
    <w:p w:rsidR="00DB6E6F" w:rsidRDefault="00036700">
      <w:r>
        <w:t>打印机可以在</w:t>
      </w:r>
      <w:r>
        <w:t>90</w:t>
      </w:r>
      <w:r>
        <w:t>毫米至</w:t>
      </w:r>
      <w:r>
        <w:t>257</w:t>
      </w:r>
      <w:r>
        <w:t>毫米（</w:t>
      </w:r>
      <w:r>
        <w:t>3.5</w:t>
      </w:r>
      <w:r>
        <w:t>英寸至</w:t>
      </w:r>
      <w:r>
        <w:t>10.1</w:t>
      </w:r>
      <w:r>
        <w:t>英寸）宽的单页纸上打印。有关单页纸规格的详细信息，参</w:t>
      </w:r>
      <w:r>
        <w:rPr>
          <w:rFonts w:hint="eastAsia"/>
        </w:rPr>
        <w:t>考</w:t>
      </w:r>
      <w:hyperlink w:anchor="S-00900-00200-00500" w:tgtFrame="_self" w:history="1">
        <w:r>
          <w:rPr>
            <w:rStyle w:val="ac"/>
          </w:rPr>
          <w:t>打印纸</w:t>
        </w:r>
      </w:hyperlink>
      <w:r>
        <w:t>。</w:t>
      </w:r>
    </w:p>
    <w:p w:rsidR="00DB6E6F" w:rsidRDefault="00036700">
      <w:r>
        <w:pict>
          <v:shape id="_x0000_i1041" type="#_x0000_t75" style="width:19pt;height:19pt">
            <v:imagedata r:id="rId10" o:title=""/>
          </v:shape>
        </w:pict>
      </w:r>
      <w:r>
        <w:t>注释：</w:t>
      </w:r>
    </w:p>
    <w:tbl>
      <w:tblPr>
        <w:tblW w:w="7637" w:type="dxa"/>
        <w:jc w:val="center"/>
        <w:tblCellSpacing w:w="0" w:type="dxa"/>
        <w:tblBorders>
          <w:top w:val="outset" w:sz="6" w:space="0" w:color="auto"/>
          <w:left w:val="outset" w:sz="6" w:space="0" w:color="auto"/>
          <w:bottom w:val="outset" w:sz="6" w:space="0" w:color="auto"/>
          <w:right w:val="outset" w:sz="6" w:space="0" w:color="auto"/>
        </w:tblBorders>
        <w:shd w:val="clear" w:color="auto" w:fill="E7EAF7"/>
        <w:tblLayout w:type="fixed"/>
        <w:tblCellMar>
          <w:top w:w="75" w:type="dxa"/>
          <w:left w:w="75" w:type="dxa"/>
          <w:bottom w:w="75" w:type="dxa"/>
          <w:right w:w="75" w:type="dxa"/>
        </w:tblCellMar>
        <w:tblLook w:val="04A0" w:firstRow="1" w:lastRow="0" w:firstColumn="1" w:lastColumn="0" w:noHBand="0" w:noVBand="1"/>
      </w:tblPr>
      <w:tblGrid>
        <w:gridCol w:w="7637"/>
      </w:tblGrid>
      <w:tr w:rsidR="00DB6E6F">
        <w:trPr>
          <w:tblCellSpacing w:w="0" w:type="dxa"/>
          <w:jc w:val="center"/>
        </w:trPr>
        <w:tc>
          <w:tcPr>
            <w:tcW w:w="7637" w:type="dxa"/>
            <w:tcBorders>
              <w:top w:val="outset" w:sz="6" w:space="0" w:color="auto"/>
              <w:left w:val="outset" w:sz="6" w:space="0" w:color="auto"/>
              <w:bottom w:val="outset" w:sz="6" w:space="0" w:color="auto"/>
              <w:right w:val="outset" w:sz="6" w:space="0" w:color="auto"/>
            </w:tcBorders>
            <w:shd w:val="clear" w:color="auto" w:fill="E7EAF7"/>
            <w:vAlign w:val="center"/>
          </w:tcPr>
          <w:p w:rsidR="00DB6E6F" w:rsidRDefault="00036700">
            <w:r>
              <w:t>如果您装入长纸（例如</w:t>
            </w:r>
            <w:r>
              <w:t>legal</w:t>
            </w:r>
            <w:r>
              <w:t>尺寸的打印纸），请在打印机后部留出足够空间以防进纸受阻。</w:t>
            </w:r>
          </w:p>
        </w:tc>
      </w:tr>
    </w:tbl>
    <w:p w:rsidR="00DB6E6F" w:rsidRDefault="00036700">
      <w:r>
        <w:t>按照以下步骤从</w:t>
      </w:r>
      <w:r>
        <w:rPr>
          <w:rFonts w:hint="eastAsia"/>
        </w:rPr>
        <w:t>进纸板</w:t>
      </w:r>
      <w:r>
        <w:t>装入单页纸。</w:t>
      </w:r>
    </w:p>
    <w:tbl>
      <w:tblPr>
        <w:tblW w:w="8306" w:type="dxa"/>
        <w:tblCellSpacing w:w="0" w:type="dxa"/>
        <w:tblInd w:w="-108" w:type="dxa"/>
        <w:tblLayout w:type="fixed"/>
        <w:tblCellMar>
          <w:left w:w="0" w:type="dxa"/>
          <w:right w:w="0" w:type="dxa"/>
        </w:tblCellMar>
        <w:tblLook w:val="04A0" w:firstRow="1" w:lastRow="0" w:firstColumn="1" w:lastColumn="0" w:noHBand="0" w:noVBand="1"/>
      </w:tblPr>
      <w:tblGrid>
        <w:gridCol w:w="236"/>
        <w:gridCol w:w="8070"/>
      </w:tblGrid>
      <w:tr w:rsidR="00DB6E6F">
        <w:trPr>
          <w:tblCellSpacing w:w="0" w:type="dxa"/>
        </w:trPr>
        <w:tc>
          <w:tcPr>
            <w:tcW w:w="236" w:type="dxa"/>
          </w:tcPr>
          <w:p w:rsidR="00DB6E6F" w:rsidRDefault="00036700">
            <w:pPr>
              <w:rPr>
                <w:rFonts w:ascii="BankGothic Lt BT" w:hAnsi="BankGothic Lt BT"/>
              </w:rPr>
            </w:pPr>
            <w:r>
              <w:rPr>
                <w:rFonts w:ascii="BankGothic Lt BT" w:hAnsi="BankGothic Lt BT" w:hint="eastAsia"/>
              </w:rPr>
              <w:t>1.</w:t>
            </w:r>
          </w:p>
        </w:tc>
        <w:tc>
          <w:tcPr>
            <w:tcW w:w="8070" w:type="dxa"/>
          </w:tcPr>
          <w:p w:rsidR="00DB6E6F" w:rsidRDefault="00036700">
            <w:r>
              <w:t>确保按</w:t>
            </w:r>
            <w:r>
              <w:rPr>
                <w:rFonts w:hint="eastAsia"/>
              </w:rPr>
              <w:t>要求</w:t>
            </w:r>
            <w:r>
              <w:t>安装</w:t>
            </w:r>
            <w:r>
              <w:rPr>
                <w:rFonts w:hint="eastAsia"/>
              </w:rPr>
              <w:t>进纸板</w:t>
            </w:r>
            <w:r>
              <w:t>和色带架。然后</w:t>
            </w:r>
            <w:proofErr w:type="gramStart"/>
            <w:r>
              <w:t>关闭</w:t>
            </w:r>
            <w:r>
              <w:rPr>
                <w:rFonts w:hint="eastAsia"/>
              </w:rPr>
              <w:t>拖纸器</w:t>
            </w:r>
            <w:proofErr w:type="gramEnd"/>
            <w:r>
              <w:t>、位于打印机后部</w:t>
            </w:r>
            <w:proofErr w:type="gramStart"/>
            <w:r>
              <w:t>的</w:t>
            </w:r>
            <w:r>
              <w:rPr>
                <w:rFonts w:hint="eastAsia"/>
              </w:rPr>
              <w:t>拖纸器</w:t>
            </w:r>
            <w:proofErr w:type="gramEnd"/>
            <w:r>
              <w:t>盖，并</w:t>
            </w:r>
            <w:proofErr w:type="gramStart"/>
            <w:r>
              <w:rPr>
                <w:rFonts w:hint="eastAsia"/>
              </w:rPr>
              <w:t>按</w:t>
            </w:r>
            <w:r>
              <w:t>下</w:t>
            </w:r>
            <w:r>
              <w:rPr>
                <w:rFonts w:hint="eastAsia"/>
              </w:rPr>
              <w:t>拖纸</w:t>
            </w:r>
            <w:proofErr w:type="gramEnd"/>
            <w:r>
              <w:rPr>
                <w:rFonts w:hint="eastAsia"/>
              </w:rPr>
              <w:t>器</w:t>
            </w:r>
            <w:r>
              <w:t>锁定杆。</w:t>
            </w:r>
          </w:p>
        </w:tc>
      </w:tr>
      <w:tr w:rsidR="00DB6E6F">
        <w:trPr>
          <w:tblCellSpacing w:w="0" w:type="dxa"/>
        </w:trPr>
        <w:tc>
          <w:tcPr>
            <w:tcW w:w="236" w:type="dxa"/>
          </w:tcPr>
          <w:p w:rsidR="00DB6E6F" w:rsidRDefault="00036700">
            <w:pPr>
              <w:rPr>
                <w:rFonts w:ascii="BankGothic Lt BT" w:hAnsi="BankGothic Lt BT"/>
              </w:rPr>
            </w:pPr>
            <w:r>
              <w:rPr>
                <w:rFonts w:ascii="BankGothic Lt BT" w:hAnsi="BankGothic Lt BT" w:hint="eastAsia"/>
              </w:rPr>
              <w:t>2.</w:t>
            </w:r>
          </w:p>
        </w:tc>
        <w:tc>
          <w:tcPr>
            <w:tcW w:w="8070" w:type="dxa"/>
          </w:tcPr>
          <w:p w:rsidR="00DB6E6F" w:rsidRDefault="00036700">
            <w:r>
              <w:t>打开打印机。</w:t>
            </w:r>
          </w:p>
        </w:tc>
      </w:tr>
    </w:tbl>
    <w:p w:rsidR="00DB6E6F" w:rsidRDefault="00DB6E6F">
      <w:pPr>
        <w:rPr>
          <w:vanish/>
        </w:rPr>
      </w:pPr>
    </w:p>
    <w:tbl>
      <w:tblPr>
        <w:tblW w:w="8306" w:type="dxa"/>
        <w:tblCellSpacing w:w="0" w:type="dxa"/>
        <w:tblInd w:w="-108" w:type="dxa"/>
        <w:tblLayout w:type="fixed"/>
        <w:tblCellMar>
          <w:left w:w="0" w:type="dxa"/>
          <w:right w:w="0" w:type="dxa"/>
        </w:tblCellMar>
        <w:tblLook w:val="04A0" w:firstRow="1" w:lastRow="0" w:firstColumn="1" w:lastColumn="0" w:noHBand="0" w:noVBand="1"/>
      </w:tblPr>
      <w:tblGrid>
        <w:gridCol w:w="236"/>
        <w:gridCol w:w="8070"/>
      </w:tblGrid>
      <w:tr w:rsidR="00DB6E6F">
        <w:trPr>
          <w:tblCellSpacing w:w="0" w:type="dxa"/>
        </w:trPr>
        <w:tc>
          <w:tcPr>
            <w:tcW w:w="236" w:type="dxa"/>
          </w:tcPr>
          <w:p w:rsidR="00DB6E6F" w:rsidRDefault="00036700">
            <w:pPr>
              <w:rPr>
                <w:rFonts w:ascii="BankGothic Lt BT" w:hAnsi="BankGothic Lt BT"/>
              </w:rPr>
            </w:pPr>
            <w:r>
              <w:rPr>
                <w:rFonts w:ascii="BankGothic Lt BT" w:hAnsi="BankGothic Lt BT" w:hint="eastAsia"/>
              </w:rPr>
              <w:t>3.</w:t>
            </w:r>
          </w:p>
        </w:tc>
        <w:tc>
          <w:tcPr>
            <w:tcW w:w="8070" w:type="dxa"/>
          </w:tcPr>
          <w:p w:rsidR="00DB6E6F" w:rsidRDefault="00036700">
            <w:r>
              <w:t>确保进纸选择</w:t>
            </w:r>
            <w:proofErr w:type="gramStart"/>
            <w:r>
              <w:t>杆设置</w:t>
            </w:r>
            <w:proofErr w:type="gramEnd"/>
            <w:r>
              <w:t>到单页进纸位置。</w:t>
            </w:r>
          </w:p>
        </w:tc>
      </w:tr>
      <w:tr w:rsidR="00DB6E6F">
        <w:trPr>
          <w:tblCellSpacing w:w="0" w:type="dxa"/>
        </w:trPr>
        <w:tc>
          <w:tcPr>
            <w:tcW w:w="236" w:type="dxa"/>
          </w:tcPr>
          <w:p w:rsidR="00DB6E6F" w:rsidRDefault="00036700">
            <w:pPr>
              <w:rPr>
                <w:rFonts w:ascii="BankGothic Lt BT" w:hAnsi="BankGothic Lt BT"/>
              </w:rPr>
            </w:pPr>
            <w:r>
              <w:rPr>
                <w:rFonts w:ascii="BankGothic Lt BT" w:hAnsi="BankGothic Lt BT" w:hint="eastAsia"/>
              </w:rPr>
              <w:t>4.</w:t>
            </w:r>
          </w:p>
        </w:tc>
        <w:tc>
          <w:tcPr>
            <w:tcW w:w="8070" w:type="dxa"/>
          </w:tcPr>
          <w:p w:rsidR="00DB6E6F" w:rsidRDefault="00036700">
            <w:r>
              <w:t>滑动导轨直到导轨标记处。</w:t>
            </w:r>
          </w:p>
        </w:tc>
      </w:tr>
      <w:tr w:rsidR="00DB6E6F">
        <w:trPr>
          <w:tblCellSpacing w:w="0" w:type="dxa"/>
        </w:trPr>
        <w:tc>
          <w:tcPr>
            <w:tcW w:w="236" w:type="dxa"/>
          </w:tcPr>
          <w:p w:rsidR="00DB6E6F" w:rsidRDefault="00036700">
            <w:pPr>
              <w:rPr>
                <w:rFonts w:ascii="BankGothic Lt BT" w:hAnsi="BankGothic Lt BT"/>
              </w:rPr>
            </w:pPr>
            <w:r>
              <w:rPr>
                <w:rFonts w:ascii="BankGothic Lt BT" w:hAnsi="BankGothic Lt BT" w:hint="eastAsia"/>
              </w:rPr>
              <w:t>5.</w:t>
            </w:r>
          </w:p>
        </w:tc>
        <w:tc>
          <w:tcPr>
            <w:tcW w:w="8070" w:type="dxa"/>
          </w:tcPr>
          <w:p w:rsidR="00DB6E6F" w:rsidRDefault="00036700">
            <w:r>
              <w:t>将打印纸沿着导轨并往里插入打印纸直到遇到阻力。确保打印纸可</w:t>
            </w:r>
            <w:proofErr w:type="gramStart"/>
            <w:r>
              <w:t>打印面</w:t>
            </w:r>
            <w:proofErr w:type="gramEnd"/>
            <w:r>
              <w:t>朝上，页顶朝前。</w:t>
            </w:r>
          </w:p>
        </w:tc>
      </w:tr>
    </w:tbl>
    <w:p w:rsidR="00DB6E6F" w:rsidRDefault="00DB6E6F"/>
    <w:p w:rsidR="00DB6E6F" w:rsidRDefault="00036700">
      <w:r>
        <w:t>几秒钟后，打印机自动进纸到装入位置。打印机准备就绪可以开始打印。</w:t>
      </w:r>
    </w:p>
    <w:p w:rsidR="00DB6E6F" w:rsidRDefault="00036700">
      <w:r>
        <w:pict>
          <v:shape id="_x0000_i1042" type="#_x0000_t75" style="width:19pt;height:19pt">
            <v:imagedata r:id="rId10" o:title=""/>
          </v:shape>
        </w:pict>
      </w:r>
      <w:r>
        <w:t>注释：</w:t>
      </w:r>
    </w:p>
    <w:tbl>
      <w:tblPr>
        <w:tblW w:w="7637" w:type="dxa"/>
        <w:jc w:val="center"/>
        <w:tblCellSpacing w:w="0" w:type="dxa"/>
        <w:tblBorders>
          <w:top w:val="outset" w:sz="6" w:space="0" w:color="auto"/>
          <w:left w:val="outset" w:sz="6" w:space="0" w:color="auto"/>
          <w:bottom w:val="outset" w:sz="6" w:space="0" w:color="auto"/>
          <w:right w:val="outset" w:sz="6" w:space="0" w:color="auto"/>
        </w:tblBorders>
        <w:shd w:val="clear" w:color="auto" w:fill="E7EAF7"/>
        <w:tblLayout w:type="fixed"/>
        <w:tblCellMar>
          <w:top w:w="75" w:type="dxa"/>
          <w:left w:w="75" w:type="dxa"/>
          <w:bottom w:w="75" w:type="dxa"/>
          <w:right w:w="75" w:type="dxa"/>
        </w:tblCellMar>
        <w:tblLook w:val="04A0" w:firstRow="1" w:lastRow="0" w:firstColumn="1" w:lastColumn="0" w:noHBand="0" w:noVBand="1"/>
      </w:tblPr>
      <w:tblGrid>
        <w:gridCol w:w="7637"/>
      </w:tblGrid>
      <w:tr w:rsidR="00DB6E6F">
        <w:trPr>
          <w:tblCellSpacing w:w="0" w:type="dxa"/>
          <w:jc w:val="center"/>
        </w:trPr>
        <w:tc>
          <w:tcPr>
            <w:tcW w:w="7637" w:type="dxa"/>
            <w:tcBorders>
              <w:top w:val="outset" w:sz="6" w:space="0" w:color="auto"/>
              <w:left w:val="outset" w:sz="6" w:space="0" w:color="auto"/>
              <w:bottom w:val="outset" w:sz="6" w:space="0" w:color="auto"/>
              <w:right w:val="outset" w:sz="6" w:space="0" w:color="auto"/>
            </w:tcBorders>
            <w:shd w:val="clear" w:color="auto" w:fill="E7EAF7"/>
            <w:vAlign w:val="center"/>
          </w:tcPr>
          <w:p w:rsidR="00DB6E6F" w:rsidRDefault="00036700">
            <w:proofErr w:type="gramStart"/>
            <w:r>
              <w:t>如果</w:t>
            </w:r>
            <w:r>
              <w:rPr>
                <w:rFonts w:hint="eastAsia"/>
              </w:rPr>
              <w:t>搓纸轮</w:t>
            </w:r>
            <w:r>
              <w:t>转</w:t>
            </w:r>
            <w:proofErr w:type="gramEnd"/>
            <w:r>
              <w:t>动但打印机不进纸，完全取出打印纸，然后再次尽量将打印纸插入打印机。</w:t>
            </w:r>
          </w:p>
          <w:p w:rsidR="00DB6E6F" w:rsidRDefault="00036700">
            <w:r>
              <w:t>如果进纸之前适当调整它的位置，需要在默认模式中增加</w:t>
            </w:r>
            <w:r>
              <w:rPr>
                <w:b/>
                <w:bCs/>
              </w:rPr>
              <w:t>手动进纸等待时间</w:t>
            </w:r>
            <w:r>
              <w:t>。</w:t>
            </w:r>
          </w:p>
          <w:p w:rsidR="00DB6E6F" w:rsidRDefault="00036700">
            <w:r>
              <w:t>如果在打印纸装入之后需要调整它的位置，请参</w:t>
            </w:r>
            <w:r>
              <w:rPr>
                <w:rFonts w:hint="eastAsia"/>
              </w:rPr>
              <w:t>考</w:t>
            </w:r>
            <w:hyperlink w:anchor="S-00300-00700-00200" w:tgtFrame="_self" w:history="1">
              <w:r>
                <w:rPr>
                  <w:rStyle w:val="ac"/>
                </w:rPr>
                <w:t>调整页顶位置</w:t>
              </w:r>
            </w:hyperlink>
            <w:r>
              <w:t>并按指导进行操作。</w:t>
            </w:r>
          </w:p>
          <w:p w:rsidR="00DB6E6F" w:rsidRDefault="00036700">
            <w:r>
              <w:t>在按下</w:t>
            </w:r>
            <w:r>
              <w:rPr>
                <w:b/>
                <w:bCs/>
              </w:rPr>
              <w:t>进纸</w:t>
            </w:r>
            <w:r>
              <w:rPr>
                <w:b/>
                <w:bCs/>
              </w:rPr>
              <w:t>/</w:t>
            </w:r>
            <w:proofErr w:type="gramStart"/>
            <w:r>
              <w:rPr>
                <w:b/>
                <w:bCs/>
              </w:rPr>
              <w:t>退纸</w:t>
            </w:r>
            <w:r>
              <w:t>按钮</w:t>
            </w:r>
            <w:proofErr w:type="gramEnd"/>
            <w:r>
              <w:t>后，在打印纸没有完全退出时，不要拉动打印纸。否则可能会产生夹纸或打印机故障，页顶位置设置可能失调。</w:t>
            </w:r>
          </w:p>
        </w:tc>
      </w:tr>
    </w:tbl>
    <w:p w:rsidR="00DB6E6F" w:rsidRDefault="00036700">
      <w:r>
        <w:t>打印完一页后，打印机会将</w:t>
      </w:r>
      <w:r>
        <w:rPr>
          <w:rFonts w:hint="eastAsia"/>
        </w:rPr>
        <w:t>纸张</w:t>
      </w:r>
      <w:r>
        <w:t>退在</w:t>
      </w:r>
      <w:r>
        <w:rPr>
          <w:rFonts w:hint="eastAsia"/>
        </w:rPr>
        <w:t>进纸板</w:t>
      </w:r>
      <w:r>
        <w:t>上并且</w:t>
      </w:r>
      <w:r>
        <w:rPr>
          <w:b/>
          <w:bCs/>
        </w:rPr>
        <w:t>缺纸</w:t>
      </w:r>
      <w:r>
        <w:rPr>
          <w:rFonts w:hint="eastAsia"/>
          <w:b/>
          <w:bCs/>
        </w:rPr>
        <w:t>指示灯闪</w:t>
      </w:r>
      <w:r>
        <w:t>和</w:t>
      </w:r>
      <w:r>
        <w:rPr>
          <w:rFonts w:hint="eastAsia"/>
          <w:b/>
          <w:bCs/>
        </w:rPr>
        <w:t>电源</w:t>
      </w:r>
      <w:r>
        <w:t>指示灯亮。如果打印多页文档，取出打印完</w:t>
      </w:r>
      <w:proofErr w:type="gramStart"/>
      <w:r>
        <w:t>的页并把</w:t>
      </w:r>
      <w:proofErr w:type="gramEnd"/>
      <w:r>
        <w:t>一张新的打印纸</w:t>
      </w:r>
      <w:r>
        <w:rPr>
          <w:rFonts w:hint="eastAsia"/>
        </w:rPr>
        <w:t>插入进纸板</w:t>
      </w:r>
      <w:r>
        <w:t>。打印机将自动进纸并继续打印。</w:t>
      </w:r>
    </w:p>
    <w:p w:rsidR="00DB6E6F" w:rsidRDefault="00036700">
      <w:r>
        <w:pict>
          <v:shape id="_x0000_i1043" type="#_x0000_t75" style="width:19pt;height:19pt">
            <v:imagedata r:id="rId10" o:title=""/>
          </v:shape>
        </w:pict>
      </w:r>
      <w:r>
        <w:t>注释：</w:t>
      </w:r>
    </w:p>
    <w:tbl>
      <w:tblPr>
        <w:tblW w:w="7637" w:type="dxa"/>
        <w:jc w:val="center"/>
        <w:tblCellSpacing w:w="0" w:type="dxa"/>
        <w:tblBorders>
          <w:top w:val="outset" w:sz="6" w:space="0" w:color="auto"/>
          <w:left w:val="outset" w:sz="6" w:space="0" w:color="auto"/>
          <w:bottom w:val="outset" w:sz="6" w:space="0" w:color="auto"/>
          <w:right w:val="outset" w:sz="6" w:space="0" w:color="auto"/>
        </w:tblBorders>
        <w:shd w:val="clear" w:color="auto" w:fill="E7EAF7"/>
        <w:tblLayout w:type="fixed"/>
        <w:tblCellMar>
          <w:top w:w="75" w:type="dxa"/>
          <w:left w:w="75" w:type="dxa"/>
          <w:bottom w:w="75" w:type="dxa"/>
          <w:right w:w="75" w:type="dxa"/>
        </w:tblCellMar>
        <w:tblLook w:val="04A0" w:firstRow="1" w:lastRow="0" w:firstColumn="1" w:lastColumn="0" w:noHBand="0" w:noVBand="1"/>
      </w:tblPr>
      <w:tblGrid>
        <w:gridCol w:w="7637"/>
      </w:tblGrid>
      <w:tr w:rsidR="00DB6E6F">
        <w:trPr>
          <w:tblCellSpacing w:w="0" w:type="dxa"/>
          <w:jc w:val="center"/>
        </w:trPr>
        <w:tc>
          <w:tcPr>
            <w:tcW w:w="7637" w:type="dxa"/>
            <w:tcBorders>
              <w:top w:val="outset" w:sz="6" w:space="0" w:color="auto"/>
              <w:left w:val="outset" w:sz="6" w:space="0" w:color="auto"/>
              <w:bottom w:val="outset" w:sz="6" w:space="0" w:color="auto"/>
              <w:right w:val="outset" w:sz="6" w:space="0" w:color="auto"/>
            </w:tcBorders>
            <w:shd w:val="clear" w:color="auto" w:fill="E7EAF7"/>
            <w:vAlign w:val="center"/>
          </w:tcPr>
          <w:p w:rsidR="00DB6E6F" w:rsidRDefault="00036700">
            <w:r>
              <w:t>如果打印机没有退出打印页，按下</w:t>
            </w:r>
            <w:r>
              <w:rPr>
                <w:b/>
                <w:bCs/>
              </w:rPr>
              <w:t>进纸</w:t>
            </w:r>
            <w:r>
              <w:rPr>
                <w:b/>
                <w:bCs/>
              </w:rPr>
              <w:t>/</w:t>
            </w:r>
            <w:proofErr w:type="gramStart"/>
            <w:r>
              <w:rPr>
                <w:b/>
                <w:bCs/>
              </w:rPr>
              <w:t>退纸</w:t>
            </w:r>
            <w:r>
              <w:t>按钮</w:t>
            </w:r>
            <w:proofErr w:type="gramEnd"/>
            <w:r>
              <w:t>。</w:t>
            </w:r>
          </w:p>
        </w:tc>
      </w:tr>
    </w:tbl>
    <w:p w:rsidR="00DB6E6F" w:rsidRDefault="00036700">
      <w:pPr>
        <w:pStyle w:val="2"/>
      </w:pPr>
      <w:bookmarkStart w:id="19" w:name="S-00300-00500-00100"/>
      <w:bookmarkStart w:id="20" w:name="_装入专用纸"/>
      <w:bookmarkStart w:id="21" w:name="S-00300-00500"/>
      <w:bookmarkEnd w:id="19"/>
      <w:bookmarkEnd w:id="20"/>
      <w:bookmarkEnd w:id="21"/>
      <w:r>
        <w:lastRenderedPageBreak/>
        <w:t>多联表格纸</w:t>
      </w:r>
    </w:p>
    <w:p w:rsidR="00DB6E6F" w:rsidRDefault="00036700">
      <w:r>
        <w:t>打印机可以在单页多联表格纸和连续多联表格纸上打印。可以使用多联表格纸多达</w:t>
      </w:r>
      <w:r>
        <w:t>7</w:t>
      </w:r>
      <w:r>
        <w:t>层（包括原件）。</w:t>
      </w:r>
    </w:p>
    <w:p w:rsidR="00DB6E6F" w:rsidRDefault="00036700">
      <w:r>
        <w:t>打印之前参考</w:t>
      </w:r>
      <w:hyperlink w:anchor="_调整纸厚调节杆" w:tgtFrame="_self" w:history="1">
        <w:r>
          <w:rPr>
            <w:rStyle w:val="ac"/>
          </w:rPr>
          <w:t>调整纸厚调节杆</w:t>
        </w:r>
      </w:hyperlink>
      <w:r>
        <w:t>中的表格来设定纸厚调节杆到的适当位置以适合多联表格纸。</w:t>
      </w:r>
    </w:p>
    <w:p w:rsidR="00DB6E6F" w:rsidRDefault="00036700">
      <w:r>
        <w:t>您可以从</w:t>
      </w:r>
      <w:r>
        <w:rPr>
          <w:rFonts w:hint="eastAsia"/>
        </w:rPr>
        <w:t>进纸板</w:t>
      </w:r>
      <w:r>
        <w:t>装入单页多联表格纸。</w:t>
      </w:r>
    </w:p>
    <w:p w:rsidR="00DB6E6F" w:rsidRDefault="00036700">
      <w:r>
        <w:rPr>
          <w:b/>
        </w:rPr>
        <w:pict>
          <v:shape id="_x0000_i1044" type="#_x0000_t75" style="width:19pt;height:19pt">
            <v:imagedata r:id="rId9" o:title=""/>
          </v:shape>
        </w:pict>
      </w:r>
      <w:r>
        <w:t>注意：</w:t>
      </w:r>
    </w:p>
    <w:tbl>
      <w:tblPr>
        <w:tblW w:w="7637" w:type="dxa"/>
        <w:jc w:val="center"/>
        <w:tblCellSpacing w:w="0" w:type="dxa"/>
        <w:tblBorders>
          <w:top w:val="outset" w:sz="6" w:space="0" w:color="auto"/>
          <w:left w:val="outset" w:sz="6" w:space="0" w:color="auto"/>
          <w:bottom w:val="outset" w:sz="6" w:space="0" w:color="auto"/>
          <w:right w:val="outset" w:sz="6" w:space="0" w:color="auto"/>
        </w:tblBorders>
        <w:shd w:val="clear" w:color="auto" w:fill="FFFFB5"/>
        <w:tblLayout w:type="fixed"/>
        <w:tblCellMar>
          <w:top w:w="75" w:type="dxa"/>
          <w:left w:w="75" w:type="dxa"/>
          <w:bottom w:w="75" w:type="dxa"/>
          <w:right w:w="75" w:type="dxa"/>
        </w:tblCellMar>
        <w:tblLook w:val="04A0" w:firstRow="1" w:lastRow="0" w:firstColumn="1" w:lastColumn="0" w:noHBand="0" w:noVBand="1"/>
      </w:tblPr>
      <w:tblGrid>
        <w:gridCol w:w="7637"/>
      </w:tblGrid>
      <w:tr w:rsidR="00DB6E6F">
        <w:trPr>
          <w:tblCellSpacing w:w="0" w:type="dxa"/>
          <w:jc w:val="center"/>
        </w:trPr>
        <w:tc>
          <w:tcPr>
            <w:tcW w:w="7637" w:type="dxa"/>
            <w:tcBorders>
              <w:top w:val="outset" w:sz="6" w:space="0" w:color="auto"/>
              <w:left w:val="outset" w:sz="6" w:space="0" w:color="auto"/>
              <w:bottom w:val="outset" w:sz="6" w:space="0" w:color="auto"/>
              <w:right w:val="outset" w:sz="6" w:space="0" w:color="auto"/>
            </w:tcBorders>
            <w:shd w:val="clear" w:color="auto" w:fill="FFFFB5"/>
            <w:vAlign w:val="center"/>
          </w:tcPr>
          <w:p w:rsidR="00DB6E6F" w:rsidRDefault="00036700">
            <w:r>
              <w:t>当在多联表格纸上打印时，请确认软件所设置</w:t>
            </w:r>
            <w:r>
              <w:t>的打印完全在表格纸推荐的可打印区域内。在多联表格纸的边缘打印会损坏打印头。</w:t>
            </w:r>
          </w:p>
          <w:p w:rsidR="00DB6E6F" w:rsidRDefault="00036700">
            <w:r>
              <w:rPr>
                <w:rFonts w:hint="eastAsia"/>
              </w:rPr>
              <w:t>打印</w:t>
            </w:r>
            <w:r>
              <w:rPr>
                <w:rFonts w:hint="eastAsia"/>
              </w:rPr>
              <w:t>7</w:t>
            </w:r>
            <w:r>
              <w:rPr>
                <w:rFonts w:hint="eastAsia"/>
              </w:rPr>
              <w:t>层</w:t>
            </w:r>
            <w:proofErr w:type="gramStart"/>
            <w:r>
              <w:rPr>
                <w:rFonts w:hint="eastAsia"/>
              </w:rPr>
              <w:t>多联纸请</w:t>
            </w:r>
            <w:proofErr w:type="gramEnd"/>
            <w:r>
              <w:rPr>
                <w:rFonts w:hint="eastAsia"/>
              </w:rPr>
              <w:t>注意选用的机器型号。</w:t>
            </w:r>
          </w:p>
        </w:tc>
      </w:tr>
    </w:tbl>
    <w:p w:rsidR="00DB6E6F" w:rsidRDefault="00DB6E6F">
      <w:pPr>
        <w:widowControl/>
        <w:jc w:val="left"/>
      </w:pPr>
    </w:p>
    <w:p w:rsidR="00DB6E6F" w:rsidRDefault="00036700">
      <w:pPr>
        <w:pStyle w:val="2"/>
        <w:rPr>
          <w:b w:val="0"/>
          <w:bCs w:val="0"/>
        </w:rPr>
      </w:pPr>
      <w:bookmarkStart w:id="22" w:name="S-00300-00600"/>
      <w:bookmarkStart w:id="23" w:name="_连续纸与单页纸之间的切换"/>
      <w:bookmarkEnd w:id="22"/>
      <w:bookmarkEnd w:id="23"/>
      <w:r>
        <w:rPr>
          <w:b w:val="0"/>
          <w:bCs w:val="0"/>
        </w:rPr>
        <w:t>连续纸与单页</w:t>
      </w:r>
      <w:proofErr w:type="gramStart"/>
      <w:r>
        <w:rPr>
          <w:b w:val="0"/>
          <w:bCs w:val="0"/>
        </w:rPr>
        <w:t>纸之间</w:t>
      </w:r>
      <w:proofErr w:type="gramEnd"/>
      <w:r>
        <w:rPr>
          <w:b w:val="0"/>
          <w:bCs w:val="0"/>
        </w:rPr>
        <w:t>的切换</w:t>
      </w:r>
    </w:p>
    <w:p w:rsidR="00DB6E6F" w:rsidRDefault="00DB6E6F">
      <w:pPr>
        <w:widowControl/>
        <w:jc w:val="left"/>
      </w:pPr>
    </w:p>
    <w:p w:rsidR="00DB6E6F" w:rsidRDefault="00036700">
      <w:pPr>
        <w:widowControl/>
        <w:jc w:val="left"/>
      </w:pPr>
      <w:r>
        <w:t>您可容易地在连续纸和单页</w:t>
      </w:r>
      <w:proofErr w:type="gramStart"/>
      <w:r>
        <w:t>纸之间</w:t>
      </w:r>
      <w:proofErr w:type="gramEnd"/>
      <w:r>
        <w:t>进行切换，而无需</w:t>
      </w:r>
      <w:proofErr w:type="gramStart"/>
      <w:r>
        <w:t>从</w:t>
      </w:r>
      <w:r>
        <w:rPr>
          <w:rFonts w:hint="eastAsia"/>
        </w:rPr>
        <w:t>拖</w:t>
      </w:r>
      <w:proofErr w:type="gramEnd"/>
      <w:r>
        <w:rPr>
          <w:rFonts w:hint="eastAsia"/>
        </w:rPr>
        <w:t>纸器</w:t>
      </w:r>
      <w:r>
        <w:t>上取出连续纸。</w:t>
      </w:r>
    </w:p>
    <w:p w:rsidR="00DB6E6F" w:rsidRDefault="00036700">
      <w:pPr>
        <w:pStyle w:val="3"/>
        <w:rPr>
          <w:b w:val="0"/>
          <w:bCs w:val="0"/>
        </w:rPr>
      </w:pPr>
      <w:bookmarkStart w:id="24" w:name="S-00300-00600-00100"/>
      <w:bookmarkStart w:id="25" w:name="_切换到单页纸"/>
      <w:bookmarkEnd w:id="24"/>
      <w:bookmarkEnd w:id="25"/>
      <w:r>
        <w:rPr>
          <w:b w:val="0"/>
          <w:bCs w:val="0"/>
        </w:rPr>
        <w:t>切换到单页纸</w:t>
      </w:r>
    </w:p>
    <w:p w:rsidR="00DB6E6F" w:rsidRDefault="00036700">
      <w:pPr>
        <w:widowControl/>
        <w:jc w:val="left"/>
      </w:pPr>
      <w:r>
        <w:t>按照下列步骤，将连续纸切换到单页纸：</w:t>
      </w:r>
    </w:p>
    <w:tbl>
      <w:tblPr>
        <w:tblW w:w="8699" w:type="dxa"/>
        <w:tblCellSpacing w:w="0" w:type="dxa"/>
        <w:tblInd w:w="-108" w:type="dxa"/>
        <w:tblLayout w:type="fixed"/>
        <w:tblCellMar>
          <w:left w:w="0" w:type="dxa"/>
          <w:right w:w="0" w:type="dxa"/>
        </w:tblCellMar>
        <w:tblLook w:val="04A0" w:firstRow="1" w:lastRow="0" w:firstColumn="1" w:lastColumn="0" w:noHBand="0" w:noVBand="1"/>
      </w:tblPr>
      <w:tblGrid>
        <w:gridCol w:w="361"/>
        <w:gridCol w:w="8338"/>
      </w:tblGrid>
      <w:tr w:rsidR="00DB6E6F">
        <w:trPr>
          <w:trHeight w:val="318"/>
          <w:tblCellSpacing w:w="0" w:type="dxa"/>
        </w:trPr>
        <w:tc>
          <w:tcPr>
            <w:tcW w:w="361" w:type="dxa"/>
          </w:tcPr>
          <w:p w:rsidR="00DB6E6F" w:rsidRDefault="00036700">
            <w:pPr>
              <w:widowControl/>
              <w:jc w:val="left"/>
              <w:rPr>
                <w:rFonts w:ascii="BankGothic Lt BT" w:hAnsi="BankGothic Lt BT"/>
              </w:rPr>
            </w:pPr>
            <w:r>
              <w:rPr>
                <w:rFonts w:ascii="BankGothic Lt BT" w:hAnsi="BankGothic Lt BT"/>
              </w:rPr>
              <w:t>1</w:t>
            </w:r>
            <w:r>
              <w:rPr>
                <w:rFonts w:ascii="BankGothic Lt BT" w:hAnsi="BankGothic Lt BT" w:hint="eastAsia"/>
              </w:rPr>
              <w:t>.</w:t>
            </w:r>
          </w:p>
        </w:tc>
        <w:tc>
          <w:tcPr>
            <w:tcW w:w="8338" w:type="dxa"/>
          </w:tcPr>
          <w:p w:rsidR="00DB6E6F" w:rsidRDefault="00036700">
            <w:pPr>
              <w:widowControl/>
              <w:jc w:val="left"/>
            </w:pPr>
            <w:r>
              <w:t>当自动</w:t>
            </w:r>
            <w:r>
              <w:rPr>
                <w:rFonts w:hint="eastAsia"/>
              </w:rPr>
              <w:t>切纸</w:t>
            </w:r>
            <w:r>
              <w:t>功能打开时，打印机自动进纸到</w:t>
            </w:r>
            <w:r>
              <w:rPr>
                <w:rFonts w:hint="eastAsia"/>
              </w:rPr>
              <w:t>切纸</w:t>
            </w:r>
            <w:r>
              <w:t>位置。</w:t>
            </w:r>
          </w:p>
        </w:tc>
      </w:tr>
      <w:tr w:rsidR="00DB6E6F">
        <w:trPr>
          <w:trHeight w:val="318"/>
          <w:tblCellSpacing w:w="0" w:type="dxa"/>
        </w:trPr>
        <w:tc>
          <w:tcPr>
            <w:tcW w:w="361" w:type="dxa"/>
          </w:tcPr>
          <w:p w:rsidR="00DB6E6F" w:rsidRDefault="00036700">
            <w:pPr>
              <w:widowControl/>
              <w:jc w:val="left"/>
              <w:rPr>
                <w:rFonts w:ascii="BankGothic Lt BT" w:hAnsi="BankGothic Lt BT"/>
              </w:rPr>
            </w:pPr>
            <w:r>
              <w:rPr>
                <w:rFonts w:ascii="BankGothic Lt BT" w:hAnsi="BankGothic Lt BT"/>
              </w:rPr>
              <w:t>2</w:t>
            </w:r>
            <w:r>
              <w:rPr>
                <w:rFonts w:ascii="BankGothic Lt BT" w:hAnsi="BankGothic Lt BT" w:hint="eastAsia"/>
              </w:rPr>
              <w:t>.</w:t>
            </w:r>
          </w:p>
        </w:tc>
        <w:tc>
          <w:tcPr>
            <w:tcW w:w="8338" w:type="dxa"/>
          </w:tcPr>
          <w:p w:rsidR="00DB6E6F" w:rsidRDefault="00036700">
            <w:pPr>
              <w:widowControl/>
              <w:jc w:val="left"/>
            </w:pPr>
            <w:r>
              <w:t>撕下打印好的页。</w:t>
            </w:r>
          </w:p>
        </w:tc>
      </w:tr>
    </w:tbl>
    <w:p w:rsidR="00DB6E6F" w:rsidRDefault="00DB6E6F">
      <w:pPr>
        <w:widowControl/>
        <w:jc w:val="left"/>
        <w:rPr>
          <w:vanish/>
        </w:rPr>
      </w:pPr>
    </w:p>
    <w:tbl>
      <w:tblPr>
        <w:tblW w:w="8699" w:type="dxa"/>
        <w:tblCellSpacing w:w="0" w:type="dxa"/>
        <w:tblInd w:w="-108" w:type="dxa"/>
        <w:tblLayout w:type="fixed"/>
        <w:tblCellMar>
          <w:left w:w="0" w:type="dxa"/>
          <w:right w:w="0" w:type="dxa"/>
        </w:tblCellMar>
        <w:tblLook w:val="04A0" w:firstRow="1" w:lastRow="0" w:firstColumn="1" w:lastColumn="0" w:noHBand="0" w:noVBand="1"/>
      </w:tblPr>
      <w:tblGrid>
        <w:gridCol w:w="361"/>
        <w:gridCol w:w="8338"/>
      </w:tblGrid>
      <w:tr w:rsidR="00DB6E6F">
        <w:trPr>
          <w:trHeight w:val="354"/>
          <w:tblCellSpacing w:w="0" w:type="dxa"/>
        </w:trPr>
        <w:tc>
          <w:tcPr>
            <w:tcW w:w="361" w:type="dxa"/>
          </w:tcPr>
          <w:p w:rsidR="00DB6E6F" w:rsidRDefault="00036700">
            <w:pPr>
              <w:widowControl/>
              <w:jc w:val="left"/>
              <w:rPr>
                <w:rFonts w:ascii="BankGothic Lt BT" w:hAnsi="BankGothic Lt BT"/>
              </w:rPr>
            </w:pPr>
            <w:r>
              <w:rPr>
                <w:rFonts w:ascii="BankGothic Lt BT" w:hAnsi="BankGothic Lt BT"/>
              </w:rPr>
              <w:t>3</w:t>
            </w:r>
            <w:r>
              <w:rPr>
                <w:rFonts w:ascii="BankGothic Lt BT" w:hAnsi="BankGothic Lt BT" w:hint="eastAsia"/>
              </w:rPr>
              <w:t>.</w:t>
            </w:r>
          </w:p>
        </w:tc>
        <w:tc>
          <w:tcPr>
            <w:tcW w:w="8338" w:type="dxa"/>
          </w:tcPr>
          <w:p w:rsidR="00DB6E6F" w:rsidRDefault="00036700">
            <w:pPr>
              <w:widowControl/>
              <w:jc w:val="left"/>
            </w:pPr>
            <w:r>
              <w:t>按下</w:t>
            </w:r>
            <w:r>
              <w:rPr>
                <w:b/>
                <w:bCs/>
              </w:rPr>
              <w:t>进纸</w:t>
            </w:r>
            <w:r>
              <w:rPr>
                <w:b/>
                <w:bCs/>
              </w:rPr>
              <w:t>/</w:t>
            </w:r>
            <w:proofErr w:type="gramStart"/>
            <w:r>
              <w:rPr>
                <w:b/>
                <w:bCs/>
              </w:rPr>
              <w:t>退纸</w:t>
            </w:r>
            <w:r>
              <w:t>按钮</w:t>
            </w:r>
            <w:proofErr w:type="gramEnd"/>
            <w:r>
              <w:t>，连续纸退到</w:t>
            </w:r>
            <w:r>
              <w:rPr>
                <w:rFonts w:hint="eastAsia"/>
              </w:rPr>
              <w:t>装纸位置</w:t>
            </w:r>
            <w:r>
              <w:t>。打印纸仍然停留</w:t>
            </w:r>
            <w:proofErr w:type="gramStart"/>
            <w:r>
              <w:t>在</w:t>
            </w:r>
            <w:r>
              <w:rPr>
                <w:rFonts w:hint="eastAsia"/>
              </w:rPr>
              <w:t>拖纸器</w:t>
            </w:r>
            <w:proofErr w:type="gramEnd"/>
            <w:r>
              <w:t>上，而不在进纸通道。</w:t>
            </w:r>
          </w:p>
        </w:tc>
      </w:tr>
      <w:tr w:rsidR="00DB6E6F">
        <w:trPr>
          <w:trHeight w:val="355"/>
          <w:tblCellSpacing w:w="0" w:type="dxa"/>
        </w:trPr>
        <w:tc>
          <w:tcPr>
            <w:tcW w:w="361" w:type="dxa"/>
          </w:tcPr>
          <w:p w:rsidR="00DB6E6F" w:rsidRDefault="00036700">
            <w:pPr>
              <w:widowControl/>
              <w:jc w:val="left"/>
              <w:rPr>
                <w:rFonts w:ascii="BankGothic Lt BT" w:hAnsi="BankGothic Lt BT"/>
              </w:rPr>
            </w:pPr>
            <w:r>
              <w:rPr>
                <w:rFonts w:ascii="BankGothic Lt BT" w:hAnsi="BankGothic Lt BT"/>
              </w:rPr>
              <w:t>4</w:t>
            </w:r>
            <w:r>
              <w:rPr>
                <w:rFonts w:ascii="BankGothic Lt BT" w:hAnsi="BankGothic Lt BT" w:hint="eastAsia"/>
              </w:rPr>
              <w:t>.</w:t>
            </w:r>
          </w:p>
        </w:tc>
        <w:tc>
          <w:tcPr>
            <w:tcW w:w="8338" w:type="dxa"/>
          </w:tcPr>
          <w:p w:rsidR="00DB6E6F" w:rsidRDefault="00036700">
            <w:pPr>
              <w:widowControl/>
              <w:jc w:val="left"/>
            </w:pPr>
            <w:r>
              <w:t>设置进纸选择杆到单页纸位置。</w:t>
            </w:r>
          </w:p>
        </w:tc>
      </w:tr>
    </w:tbl>
    <w:p w:rsidR="00DB6E6F" w:rsidRDefault="00036700">
      <w:pPr>
        <w:widowControl/>
        <w:jc w:val="left"/>
      </w:pPr>
      <w:r>
        <w:rPr>
          <w:b/>
        </w:rPr>
        <w:pict>
          <v:shape id="_x0000_i1045" type="#_x0000_t75" style="width:19pt;height:19pt">
            <v:imagedata r:id="rId9" o:title=""/>
          </v:shape>
        </w:pict>
      </w:r>
      <w:r>
        <w:t>注意：</w:t>
      </w:r>
    </w:p>
    <w:tbl>
      <w:tblPr>
        <w:tblW w:w="7637" w:type="dxa"/>
        <w:jc w:val="center"/>
        <w:tblCellSpacing w:w="0" w:type="dxa"/>
        <w:tblBorders>
          <w:top w:val="outset" w:sz="6" w:space="0" w:color="auto"/>
          <w:left w:val="outset" w:sz="6" w:space="0" w:color="auto"/>
          <w:bottom w:val="outset" w:sz="6" w:space="0" w:color="auto"/>
          <w:right w:val="outset" w:sz="6" w:space="0" w:color="auto"/>
        </w:tblBorders>
        <w:shd w:val="clear" w:color="auto" w:fill="FFFFB5"/>
        <w:tblLayout w:type="fixed"/>
        <w:tblCellMar>
          <w:top w:w="75" w:type="dxa"/>
          <w:left w:w="75" w:type="dxa"/>
          <w:bottom w:w="75" w:type="dxa"/>
          <w:right w:w="75" w:type="dxa"/>
        </w:tblCellMar>
        <w:tblLook w:val="04A0" w:firstRow="1" w:lastRow="0" w:firstColumn="1" w:lastColumn="0" w:noHBand="0" w:noVBand="1"/>
      </w:tblPr>
      <w:tblGrid>
        <w:gridCol w:w="7637"/>
      </w:tblGrid>
      <w:tr w:rsidR="00DB6E6F">
        <w:trPr>
          <w:tblCellSpacing w:w="0" w:type="dxa"/>
          <w:jc w:val="center"/>
        </w:trPr>
        <w:tc>
          <w:tcPr>
            <w:tcW w:w="7637" w:type="dxa"/>
            <w:tcBorders>
              <w:top w:val="outset" w:sz="6" w:space="0" w:color="auto"/>
              <w:left w:val="outset" w:sz="6" w:space="0" w:color="auto"/>
              <w:bottom w:val="outset" w:sz="6" w:space="0" w:color="auto"/>
              <w:right w:val="outset" w:sz="6" w:space="0" w:color="auto"/>
            </w:tcBorders>
            <w:shd w:val="clear" w:color="auto" w:fill="FFFFB5"/>
            <w:vAlign w:val="center"/>
          </w:tcPr>
          <w:p w:rsidR="00DB6E6F" w:rsidRDefault="00036700">
            <w:pPr>
              <w:widowControl/>
              <w:jc w:val="left"/>
            </w:pPr>
            <w:r>
              <w:t>一般在</w:t>
            </w:r>
            <w:proofErr w:type="gramStart"/>
            <w:r>
              <w:t>退纸之前</w:t>
            </w:r>
            <w:proofErr w:type="gramEnd"/>
            <w:r>
              <w:rPr>
                <w:rFonts w:hint="eastAsia"/>
              </w:rPr>
              <w:t>切纸</w:t>
            </w:r>
            <w:r>
              <w:t>，</w:t>
            </w:r>
            <w:proofErr w:type="gramStart"/>
            <w:r>
              <w:rPr>
                <w:rFonts w:hint="eastAsia"/>
              </w:rPr>
              <w:t>否则</w:t>
            </w:r>
            <w:r>
              <w:t>退纸太</w:t>
            </w:r>
            <w:proofErr w:type="gramEnd"/>
            <w:r>
              <w:t>多会造成夹纸。</w:t>
            </w:r>
          </w:p>
        </w:tc>
      </w:tr>
    </w:tbl>
    <w:p w:rsidR="00DB6E6F" w:rsidRDefault="00DB6E6F">
      <w:pPr>
        <w:widowControl/>
        <w:jc w:val="left"/>
      </w:pPr>
    </w:p>
    <w:p w:rsidR="00DB6E6F" w:rsidRDefault="00036700">
      <w:pPr>
        <w:widowControl/>
        <w:jc w:val="left"/>
      </w:pPr>
      <w:r>
        <w:t>现在您可以从</w:t>
      </w:r>
      <w:r>
        <w:rPr>
          <w:rFonts w:hint="eastAsia"/>
        </w:rPr>
        <w:t>进纸板</w:t>
      </w:r>
      <w:r>
        <w:t>中装入单页纸。</w:t>
      </w:r>
    </w:p>
    <w:p w:rsidR="00DB6E6F" w:rsidRDefault="00DB6E6F">
      <w:pPr>
        <w:widowControl/>
        <w:jc w:val="left"/>
      </w:pPr>
    </w:p>
    <w:p w:rsidR="00DB6E6F" w:rsidRDefault="00036700">
      <w:pPr>
        <w:pStyle w:val="3"/>
        <w:rPr>
          <w:b w:val="0"/>
          <w:bCs w:val="0"/>
        </w:rPr>
      </w:pPr>
      <w:bookmarkStart w:id="26" w:name="S-00300-00600-00200"/>
      <w:bookmarkEnd w:id="26"/>
      <w:r>
        <w:rPr>
          <w:b w:val="0"/>
          <w:bCs w:val="0"/>
        </w:rPr>
        <w:t>切换到连续纸</w:t>
      </w:r>
    </w:p>
    <w:p w:rsidR="00DB6E6F" w:rsidRDefault="00036700">
      <w:pPr>
        <w:widowControl/>
        <w:jc w:val="left"/>
      </w:pPr>
      <w:r>
        <w:t>按照下列步骤，将单页纸切换到连续纸：</w:t>
      </w:r>
    </w:p>
    <w:tbl>
      <w:tblPr>
        <w:tblW w:w="8699" w:type="dxa"/>
        <w:tblCellSpacing w:w="0" w:type="dxa"/>
        <w:tblInd w:w="-108" w:type="dxa"/>
        <w:tblLayout w:type="fixed"/>
        <w:tblCellMar>
          <w:left w:w="0" w:type="dxa"/>
          <w:right w:w="0" w:type="dxa"/>
        </w:tblCellMar>
        <w:tblLook w:val="04A0" w:firstRow="1" w:lastRow="0" w:firstColumn="1" w:lastColumn="0" w:noHBand="0" w:noVBand="1"/>
      </w:tblPr>
      <w:tblGrid>
        <w:gridCol w:w="236"/>
        <w:gridCol w:w="8463"/>
      </w:tblGrid>
      <w:tr w:rsidR="00DB6E6F">
        <w:trPr>
          <w:tblCellSpacing w:w="0" w:type="dxa"/>
        </w:trPr>
        <w:tc>
          <w:tcPr>
            <w:tcW w:w="236" w:type="dxa"/>
          </w:tcPr>
          <w:p w:rsidR="00DB6E6F" w:rsidRDefault="00036700">
            <w:pPr>
              <w:widowControl/>
              <w:jc w:val="left"/>
              <w:rPr>
                <w:rFonts w:ascii="BankGothic Lt BT" w:hAnsi="BankGothic Lt BT"/>
              </w:rPr>
            </w:pPr>
            <w:r>
              <w:rPr>
                <w:rFonts w:ascii="BankGothic Lt BT" w:hAnsi="BankGothic Lt BT" w:hint="eastAsia"/>
              </w:rPr>
              <w:t>1.</w:t>
            </w:r>
          </w:p>
        </w:tc>
        <w:tc>
          <w:tcPr>
            <w:tcW w:w="8463" w:type="dxa"/>
          </w:tcPr>
          <w:p w:rsidR="00DB6E6F" w:rsidRDefault="00036700">
            <w:pPr>
              <w:widowControl/>
              <w:jc w:val="left"/>
            </w:pPr>
            <w:r>
              <w:t>如有必要，按下</w:t>
            </w:r>
            <w:r>
              <w:rPr>
                <w:b/>
                <w:bCs/>
              </w:rPr>
              <w:t>进纸</w:t>
            </w:r>
            <w:r>
              <w:rPr>
                <w:b/>
                <w:bCs/>
              </w:rPr>
              <w:t>/</w:t>
            </w:r>
            <w:proofErr w:type="gramStart"/>
            <w:r>
              <w:rPr>
                <w:b/>
                <w:bCs/>
              </w:rPr>
              <w:t>退纸</w:t>
            </w:r>
            <w:r>
              <w:t>按钮</w:t>
            </w:r>
            <w:proofErr w:type="gramEnd"/>
            <w:r>
              <w:t>退出最后打印的单页纸。</w:t>
            </w:r>
          </w:p>
        </w:tc>
      </w:tr>
      <w:tr w:rsidR="00DB6E6F">
        <w:trPr>
          <w:tblCellSpacing w:w="0" w:type="dxa"/>
        </w:trPr>
        <w:tc>
          <w:tcPr>
            <w:tcW w:w="236" w:type="dxa"/>
          </w:tcPr>
          <w:p w:rsidR="00DB6E6F" w:rsidRDefault="00036700">
            <w:pPr>
              <w:widowControl/>
              <w:jc w:val="left"/>
              <w:rPr>
                <w:rFonts w:ascii="BankGothic Lt BT" w:hAnsi="BankGothic Lt BT"/>
              </w:rPr>
            </w:pPr>
            <w:r>
              <w:rPr>
                <w:rFonts w:ascii="BankGothic Lt BT" w:hAnsi="BankGothic Lt BT" w:hint="eastAsia"/>
              </w:rPr>
              <w:t>2.</w:t>
            </w:r>
          </w:p>
        </w:tc>
        <w:tc>
          <w:tcPr>
            <w:tcW w:w="8463" w:type="dxa"/>
          </w:tcPr>
          <w:p w:rsidR="00DB6E6F" w:rsidRDefault="00036700">
            <w:pPr>
              <w:widowControl/>
              <w:jc w:val="left"/>
            </w:pPr>
            <w:r>
              <w:t>确保按照</w:t>
            </w:r>
            <w:r>
              <w:fldChar w:fldCharType="begin"/>
            </w:r>
            <w:r>
              <w:instrText>HYPERLINK \l "S-00300-00300-00200" \t "_self"</w:instrText>
            </w:r>
            <w:r>
              <w:fldChar w:fldCharType="separate"/>
            </w:r>
            <w:proofErr w:type="gramStart"/>
            <w:r>
              <w:rPr>
                <w:rStyle w:val="ac"/>
              </w:rPr>
              <w:t>使用</w:t>
            </w:r>
            <w:r>
              <w:rPr>
                <w:rStyle w:val="ac"/>
                <w:rFonts w:hint="eastAsia"/>
              </w:rPr>
              <w:t>拖纸器</w:t>
            </w:r>
            <w:proofErr w:type="gramEnd"/>
            <w:r>
              <w:rPr>
                <w:rStyle w:val="ac"/>
              </w:rPr>
              <w:t>装入连续纸</w:t>
            </w:r>
            <w:r>
              <w:fldChar w:fldCharType="end"/>
            </w:r>
            <w:r>
              <w:t>中的描述在打印机中装入连续纸。</w:t>
            </w:r>
          </w:p>
        </w:tc>
      </w:tr>
    </w:tbl>
    <w:p w:rsidR="00DB6E6F" w:rsidRDefault="00DB6E6F">
      <w:pPr>
        <w:widowControl/>
        <w:jc w:val="left"/>
        <w:rPr>
          <w:vanish/>
        </w:rPr>
      </w:pPr>
    </w:p>
    <w:tbl>
      <w:tblPr>
        <w:tblW w:w="8711" w:type="dxa"/>
        <w:tblCellSpacing w:w="0" w:type="dxa"/>
        <w:tblInd w:w="-108" w:type="dxa"/>
        <w:tblLayout w:type="fixed"/>
        <w:tblCellMar>
          <w:left w:w="0" w:type="dxa"/>
          <w:right w:w="0" w:type="dxa"/>
        </w:tblCellMar>
        <w:tblLook w:val="04A0" w:firstRow="1" w:lastRow="0" w:firstColumn="1" w:lastColumn="0" w:noHBand="0" w:noVBand="1"/>
      </w:tblPr>
      <w:tblGrid>
        <w:gridCol w:w="236"/>
        <w:gridCol w:w="8475"/>
      </w:tblGrid>
      <w:tr w:rsidR="00DB6E6F">
        <w:trPr>
          <w:tblCellSpacing w:w="0" w:type="dxa"/>
        </w:trPr>
        <w:tc>
          <w:tcPr>
            <w:tcW w:w="236" w:type="dxa"/>
          </w:tcPr>
          <w:p w:rsidR="00DB6E6F" w:rsidRDefault="00036700">
            <w:pPr>
              <w:widowControl/>
              <w:jc w:val="left"/>
              <w:rPr>
                <w:rFonts w:ascii="BankGothic Lt BT" w:hAnsi="BankGothic Lt BT"/>
              </w:rPr>
            </w:pPr>
            <w:r>
              <w:rPr>
                <w:rFonts w:ascii="BankGothic Lt BT" w:hAnsi="BankGothic Lt BT" w:hint="eastAsia"/>
              </w:rPr>
              <w:t>3.</w:t>
            </w:r>
          </w:p>
        </w:tc>
        <w:tc>
          <w:tcPr>
            <w:tcW w:w="8475" w:type="dxa"/>
          </w:tcPr>
          <w:p w:rsidR="00DB6E6F" w:rsidRDefault="00036700">
            <w:pPr>
              <w:widowControl/>
              <w:jc w:val="left"/>
            </w:pPr>
            <w:r>
              <w:t>设置进纸选择杆</w:t>
            </w:r>
            <w:proofErr w:type="gramStart"/>
            <w:r>
              <w:t>到</w:t>
            </w:r>
            <w:r>
              <w:rPr>
                <w:rFonts w:hint="eastAsia"/>
              </w:rPr>
              <w:t>拖纸</w:t>
            </w:r>
            <w:proofErr w:type="gramEnd"/>
            <w:r>
              <w:rPr>
                <w:rFonts w:hint="eastAsia"/>
              </w:rPr>
              <w:t>器</w:t>
            </w:r>
            <w:r>
              <w:t>位置。</w:t>
            </w:r>
          </w:p>
        </w:tc>
      </w:tr>
    </w:tbl>
    <w:p w:rsidR="00DB6E6F" w:rsidRDefault="00DB6E6F">
      <w:pPr>
        <w:widowControl/>
        <w:jc w:val="left"/>
      </w:pPr>
    </w:p>
    <w:p w:rsidR="00DB6E6F" w:rsidRDefault="00036700">
      <w:pPr>
        <w:widowControl/>
        <w:jc w:val="left"/>
      </w:pPr>
      <w:r>
        <w:lastRenderedPageBreak/>
        <w:t>当打印机接收到数据时，打印机自动</w:t>
      </w:r>
      <w:proofErr w:type="gramStart"/>
      <w:r>
        <w:t>进连续纸</w:t>
      </w:r>
      <w:proofErr w:type="gramEnd"/>
      <w:r>
        <w:t>到装纸位置。</w:t>
      </w:r>
    </w:p>
    <w:p w:rsidR="00DB6E6F" w:rsidRDefault="00DB6E6F"/>
    <w:p w:rsidR="00DB6E6F" w:rsidRDefault="00036700">
      <w:pPr>
        <w:pStyle w:val="2"/>
      </w:pPr>
      <w:bookmarkStart w:id="27" w:name="_使用微调功能"/>
      <w:bookmarkStart w:id="28" w:name="_使用微调整功能"/>
      <w:bookmarkEnd w:id="27"/>
      <w:bookmarkEnd w:id="28"/>
      <w:r>
        <w:rPr>
          <w:rFonts w:hint="eastAsia"/>
          <w:b w:val="0"/>
        </w:rPr>
        <w:t>使</w:t>
      </w:r>
      <w:r>
        <w:rPr>
          <w:b w:val="0"/>
        </w:rPr>
        <w:t>用微调功能</w:t>
      </w:r>
    </w:p>
    <w:p w:rsidR="00DB6E6F" w:rsidRDefault="00DB6E6F">
      <w:bookmarkStart w:id="29" w:name="S-00300-00700"/>
      <w:bookmarkEnd w:id="29"/>
    </w:p>
    <w:p w:rsidR="00DB6E6F" w:rsidRDefault="00036700">
      <w:r>
        <w:t>微调功能使您能以</w:t>
      </w:r>
      <w:r>
        <w:t>0.141</w:t>
      </w:r>
      <w:r>
        <w:t>毫米</w:t>
      </w:r>
      <w:r>
        <w:rPr>
          <w:rFonts w:hint="eastAsia"/>
        </w:rPr>
        <w:t>(1/180</w:t>
      </w:r>
      <w:r>
        <w:rPr>
          <w:rFonts w:hint="eastAsia"/>
        </w:rPr>
        <w:t>英寸</w:t>
      </w:r>
      <w:r>
        <w:rPr>
          <w:rFonts w:hint="eastAsia"/>
        </w:rPr>
        <w:t>)</w:t>
      </w:r>
      <w:r>
        <w:t>增量向前或向后移动打印纸，</w:t>
      </w:r>
      <w:proofErr w:type="gramStart"/>
      <w:r>
        <w:t>因而您</w:t>
      </w:r>
      <w:proofErr w:type="gramEnd"/>
      <w:r>
        <w:t>可以使用此功能精确调整页顶位置和</w:t>
      </w:r>
      <w:r>
        <w:rPr>
          <w:rFonts w:hint="eastAsia"/>
        </w:rPr>
        <w:t>切纸</w:t>
      </w:r>
      <w:r>
        <w:t>位置。</w:t>
      </w:r>
    </w:p>
    <w:p w:rsidR="00DB6E6F" w:rsidRDefault="00036700">
      <w:pPr>
        <w:pStyle w:val="3"/>
        <w:rPr>
          <w:b w:val="0"/>
          <w:bCs w:val="0"/>
        </w:rPr>
      </w:pPr>
      <w:bookmarkStart w:id="30" w:name="_调整撕纸位置"/>
      <w:bookmarkStart w:id="31" w:name="S-00300-00700-00100"/>
      <w:bookmarkEnd w:id="30"/>
      <w:bookmarkEnd w:id="31"/>
      <w:r>
        <w:rPr>
          <w:b w:val="0"/>
          <w:bCs w:val="0"/>
        </w:rPr>
        <w:t>调整</w:t>
      </w:r>
      <w:r>
        <w:rPr>
          <w:rFonts w:hint="eastAsia"/>
          <w:b w:val="0"/>
          <w:bCs w:val="0"/>
        </w:rPr>
        <w:t>切纸</w:t>
      </w:r>
      <w:r>
        <w:rPr>
          <w:b w:val="0"/>
          <w:bCs w:val="0"/>
        </w:rPr>
        <w:t>位置</w:t>
      </w:r>
    </w:p>
    <w:p w:rsidR="00DB6E6F" w:rsidRDefault="00036700">
      <w:r>
        <w:t>如果</w:t>
      </w:r>
      <w:proofErr w:type="gramStart"/>
      <w:r>
        <w:t>打印纸页缝与</w:t>
      </w:r>
      <w:proofErr w:type="gramEnd"/>
      <w:r>
        <w:rPr>
          <w:rFonts w:hint="eastAsia"/>
        </w:rPr>
        <w:t>切纸</w:t>
      </w:r>
      <w:r>
        <w:t>器没有对齐，您可以使用微调功能</w:t>
      </w:r>
      <w:proofErr w:type="gramStart"/>
      <w:r>
        <w:t>移动页缝</w:t>
      </w:r>
      <w:proofErr w:type="gramEnd"/>
      <w:r>
        <w:t>到</w:t>
      </w:r>
      <w:r>
        <w:rPr>
          <w:rFonts w:hint="eastAsia"/>
        </w:rPr>
        <w:t>切纸</w:t>
      </w:r>
      <w:r>
        <w:t>位置</w:t>
      </w:r>
      <w:r>
        <w:rPr>
          <w:rFonts w:hint="eastAsia"/>
        </w:rPr>
        <w:t>（在使用连续纸时有效）</w:t>
      </w:r>
      <w:r>
        <w:t>。</w:t>
      </w:r>
    </w:p>
    <w:p w:rsidR="00DB6E6F" w:rsidRDefault="00036700">
      <w:r>
        <w:t>按照下列步骤调整</w:t>
      </w:r>
      <w:r>
        <w:rPr>
          <w:rFonts w:hint="eastAsia"/>
        </w:rPr>
        <w:t>切纸</w:t>
      </w:r>
      <w:r>
        <w:t>位置：</w:t>
      </w:r>
    </w:p>
    <w:p w:rsidR="00DB6E6F" w:rsidRDefault="00036700">
      <w:r>
        <w:pict>
          <v:shape id="_x0000_i1046" type="#_x0000_t75" style="width:19pt;height:19pt">
            <v:imagedata r:id="rId10" o:title=""/>
          </v:shape>
        </w:pict>
      </w:r>
      <w:r>
        <w:t>注释：</w:t>
      </w:r>
    </w:p>
    <w:tbl>
      <w:tblPr>
        <w:tblW w:w="7637" w:type="dxa"/>
        <w:jc w:val="center"/>
        <w:tblCellSpacing w:w="0" w:type="dxa"/>
        <w:tblBorders>
          <w:top w:val="outset" w:sz="6" w:space="0" w:color="auto"/>
          <w:left w:val="outset" w:sz="6" w:space="0" w:color="auto"/>
          <w:bottom w:val="outset" w:sz="6" w:space="0" w:color="auto"/>
          <w:right w:val="outset" w:sz="6" w:space="0" w:color="auto"/>
        </w:tblBorders>
        <w:shd w:val="clear" w:color="auto" w:fill="E7EAF7"/>
        <w:tblLayout w:type="fixed"/>
        <w:tblCellMar>
          <w:top w:w="75" w:type="dxa"/>
          <w:left w:w="75" w:type="dxa"/>
          <w:bottom w:w="75" w:type="dxa"/>
          <w:right w:w="75" w:type="dxa"/>
        </w:tblCellMar>
        <w:tblLook w:val="04A0" w:firstRow="1" w:lastRow="0" w:firstColumn="1" w:lastColumn="0" w:noHBand="0" w:noVBand="1"/>
      </w:tblPr>
      <w:tblGrid>
        <w:gridCol w:w="7637"/>
      </w:tblGrid>
      <w:tr w:rsidR="00DB6E6F">
        <w:trPr>
          <w:tblCellSpacing w:w="0" w:type="dxa"/>
          <w:jc w:val="center"/>
        </w:trPr>
        <w:tc>
          <w:tcPr>
            <w:tcW w:w="7637" w:type="dxa"/>
            <w:tcBorders>
              <w:top w:val="outset" w:sz="6" w:space="0" w:color="auto"/>
              <w:left w:val="outset" w:sz="6" w:space="0" w:color="auto"/>
              <w:bottom w:val="outset" w:sz="6" w:space="0" w:color="auto"/>
              <w:right w:val="outset" w:sz="6" w:space="0" w:color="auto"/>
            </w:tcBorders>
            <w:shd w:val="clear" w:color="auto" w:fill="E7EAF7"/>
            <w:vAlign w:val="center"/>
          </w:tcPr>
          <w:p w:rsidR="00DB6E6F" w:rsidRDefault="00036700">
            <w:r>
              <w:t>即使关闭打印机</w:t>
            </w:r>
            <w:r>
              <w:rPr>
                <w:rFonts w:hint="eastAsia"/>
              </w:rPr>
              <w:t>重新开机</w:t>
            </w:r>
            <w:r>
              <w:t>，</w:t>
            </w:r>
            <w:r>
              <w:rPr>
                <w:rFonts w:hint="eastAsia"/>
              </w:rPr>
              <w:t>切纸</w:t>
            </w:r>
            <w:r>
              <w:t>位置设置仍然有效。</w:t>
            </w:r>
          </w:p>
        </w:tc>
      </w:tr>
    </w:tbl>
    <w:p w:rsidR="00DB6E6F" w:rsidRDefault="00DB6E6F">
      <w:pPr>
        <w:rPr>
          <w:vanish/>
        </w:rPr>
      </w:pPr>
    </w:p>
    <w:tbl>
      <w:tblPr>
        <w:tblW w:w="8306" w:type="dxa"/>
        <w:tblCellSpacing w:w="0" w:type="dxa"/>
        <w:tblInd w:w="-108" w:type="dxa"/>
        <w:tblLayout w:type="fixed"/>
        <w:tblCellMar>
          <w:left w:w="0" w:type="dxa"/>
          <w:right w:w="0" w:type="dxa"/>
        </w:tblCellMar>
        <w:tblLook w:val="04A0" w:firstRow="1" w:lastRow="0" w:firstColumn="1" w:lastColumn="0" w:noHBand="0" w:noVBand="1"/>
      </w:tblPr>
      <w:tblGrid>
        <w:gridCol w:w="236"/>
        <w:gridCol w:w="8070"/>
      </w:tblGrid>
      <w:tr w:rsidR="00DB6E6F">
        <w:trPr>
          <w:tblCellSpacing w:w="0" w:type="dxa"/>
        </w:trPr>
        <w:tc>
          <w:tcPr>
            <w:tcW w:w="236" w:type="dxa"/>
          </w:tcPr>
          <w:p w:rsidR="00DB6E6F" w:rsidRDefault="00036700">
            <w:pPr>
              <w:rPr>
                <w:rFonts w:ascii="BankGothic Lt BT" w:hAnsi="BankGothic Lt BT"/>
              </w:rPr>
            </w:pPr>
            <w:r>
              <w:rPr>
                <w:rFonts w:ascii="BankGothic Lt BT" w:hAnsi="BankGothic Lt BT" w:hint="eastAsia"/>
              </w:rPr>
              <w:t>1.</w:t>
            </w:r>
          </w:p>
        </w:tc>
        <w:tc>
          <w:tcPr>
            <w:tcW w:w="8070" w:type="dxa"/>
          </w:tcPr>
          <w:p w:rsidR="00DB6E6F" w:rsidRDefault="00036700">
            <w:r>
              <w:t>确保打印纸处于当前</w:t>
            </w:r>
            <w:r>
              <w:rPr>
                <w:rFonts w:hint="eastAsia"/>
              </w:rPr>
              <w:t>切纸</w:t>
            </w:r>
            <w:r>
              <w:t>位置。</w:t>
            </w:r>
          </w:p>
        </w:tc>
      </w:tr>
      <w:tr w:rsidR="00DB6E6F">
        <w:trPr>
          <w:tblCellSpacing w:w="0" w:type="dxa"/>
        </w:trPr>
        <w:tc>
          <w:tcPr>
            <w:tcW w:w="236" w:type="dxa"/>
          </w:tcPr>
          <w:p w:rsidR="00DB6E6F" w:rsidRDefault="00036700">
            <w:pPr>
              <w:rPr>
                <w:rFonts w:ascii="BankGothic Lt BT" w:hAnsi="BankGothic Lt BT"/>
              </w:rPr>
            </w:pPr>
            <w:r>
              <w:rPr>
                <w:rFonts w:ascii="BankGothic Lt BT" w:hAnsi="BankGothic Lt BT" w:hint="eastAsia"/>
              </w:rPr>
              <w:t>2.</w:t>
            </w:r>
          </w:p>
        </w:tc>
        <w:tc>
          <w:tcPr>
            <w:tcW w:w="8070" w:type="dxa"/>
          </w:tcPr>
          <w:p w:rsidR="00DB6E6F" w:rsidRDefault="00036700">
            <w:r>
              <w:t>按着</w:t>
            </w:r>
            <w:r>
              <w:rPr>
                <w:rFonts w:hint="eastAsia"/>
                <w:b/>
                <w:bCs/>
              </w:rPr>
              <w:t>暂停</w:t>
            </w:r>
            <w:r>
              <w:t>按钮</w:t>
            </w:r>
            <w:r>
              <w:t>3</w:t>
            </w:r>
            <w:r>
              <w:t>秒钟。</w:t>
            </w:r>
            <w:r>
              <w:rPr>
                <w:rFonts w:hint="eastAsia"/>
                <w:b/>
                <w:bCs/>
              </w:rPr>
              <w:t>暂停</w:t>
            </w:r>
            <w:r>
              <w:t>指示灯开始闪烁并且打印机进入微调模式。</w:t>
            </w:r>
            <w:r>
              <w:t>.</w:t>
            </w:r>
          </w:p>
        </w:tc>
      </w:tr>
      <w:tr w:rsidR="00DB6E6F">
        <w:trPr>
          <w:tblCellSpacing w:w="0" w:type="dxa"/>
        </w:trPr>
        <w:tc>
          <w:tcPr>
            <w:tcW w:w="236" w:type="dxa"/>
          </w:tcPr>
          <w:p w:rsidR="00DB6E6F" w:rsidRDefault="00036700">
            <w:pPr>
              <w:rPr>
                <w:rFonts w:ascii="BankGothic Lt BT" w:hAnsi="BankGothic Lt BT"/>
              </w:rPr>
            </w:pPr>
            <w:r>
              <w:rPr>
                <w:rFonts w:ascii="BankGothic Lt BT" w:hAnsi="BankGothic Lt BT" w:hint="eastAsia"/>
              </w:rPr>
              <w:t>3.</w:t>
            </w:r>
          </w:p>
        </w:tc>
        <w:tc>
          <w:tcPr>
            <w:tcW w:w="8070" w:type="dxa"/>
          </w:tcPr>
          <w:p w:rsidR="00DB6E6F" w:rsidRDefault="00036700">
            <w:r>
              <w:t>按下</w:t>
            </w:r>
            <w:r>
              <w:rPr>
                <w:b/>
                <w:bCs/>
              </w:rPr>
              <w:t>换行</w:t>
            </w:r>
            <w:r>
              <w:rPr>
                <w:b/>
                <w:bCs/>
              </w:rPr>
              <w:t>/</w:t>
            </w:r>
            <w:r>
              <w:rPr>
                <w:b/>
                <w:bCs/>
              </w:rPr>
              <w:t>换页</w:t>
            </w:r>
            <w:r>
              <w:pict>
                <v:shape id="_x0000_i1047" type="#_x0000_t75" style="width:11.5pt;height:10pt">
                  <v:imagedata r:id="rId18" o:title=""/>
                </v:shape>
              </w:pict>
            </w:r>
            <w:r>
              <w:t>按钮反向走纸，或按下</w:t>
            </w:r>
            <w:r>
              <w:rPr>
                <w:b/>
                <w:bCs/>
              </w:rPr>
              <w:t>进纸</w:t>
            </w:r>
            <w:r>
              <w:rPr>
                <w:b/>
                <w:bCs/>
              </w:rPr>
              <w:t>/</w:t>
            </w:r>
            <w:proofErr w:type="gramStart"/>
            <w:r>
              <w:rPr>
                <w:b/>
                <w:bCs/>
              </w:rPr>
              <w:t>退纸</w:t>
            </w:r>
            <w:proofErr w:type="gramEnd"/>
            <w:r>
              <w:pict>
                <v:shape id="_x0000_i1048" type="#_x0000_t75" style="width:11.5pt;height:10pt">
                  <v:imagedata r:id="rId19" o:title=""/>
                </v:shape>
              </w:pict>
            </w:r>
            <w:r>
              <w:t>按钮正向走纸，直到</w:t>
            </w:r>
            <w:proofErr w:type="gramStart"/>
            <w:r>
              <w:t>打印纸页缝</w:t>
            </w:r>
            <w:proofErr w:type="gramEnd"/>
            <w:r>
              <w:t>与打印机盖的</w:t>
            </w:r>
            <w:r>
              <w:rPr>
                <w:rFonts w:hint="eastAsia"/>
              </w:rPr>
              <w:t>切纸</w:t>
            </w:r>
            <w:r>
              <w:t>器对齐。</w:t>
            </w:r>
          </w:p>
        </w:tc>
      </w:tr>
      <w:tr w:rsidR="00DB6E6F">
        <w:trPr>
          <w:tblCellSpacing w:w="0" w:type="dxa"/>
        </w:trPr>
        <w:tc>
          <w:tcPr>
            <w:tcW w:w="236" w:type="dxa"/>
          </w:tcPr>
          <w:p w:rsidR="00DB6E6F" w:rsidRDefault="00036700">
            <w:pPr>
              <w:rPr>
                <w:rFonts w:ascii="BankGothic Lt BT" w:hAnsi="BankGothic Lt BT"/>
              </w:rPr>
            </w:pPr>
            <w:r>
              <w:rPr>
                <w:rFonts w:ascii="BankGothic Lt BT" w:hAnsi="BankGothic Lt BT" w:hint="eastAsia"/>
              </w:rPr>
              <w:t>4.</w:t>
            </w:r>
          </w:p>
        </w:tc>
        <w:tc>
          <w:tcPr>
            <w:tcW w:w="8070" w:type="dxa"/>
          </w:tcPr>
          <w:p w:rsidR="00DB6E6F" w:rsidRDefault="00036700">
            <w:r>
              <w:t>撕下打印好的页。</w:t>
            </w:r>
          </w:p>
        </w:tc>
      </w:tr>
      <w:tr w:rsidR="00DB6E6F">
        <w:trPr>
          <w:tblCellSpacing w:w="0" w:type="dxa"/>
        </w:trPr>
        <w:tc>
          <w:tcPr>
            <w:tcW w:w="236" w:type="dxa"/>
          </w:tcPr>
          <w:p w:rsidR="00DB6E6F" w:rsidRDefault="00036700">
            <w:pPr>
              <w:rPr>
                <w:rFonts w:ascii="BankGothic Lt BT" w:hAnsi="BankGothic Lt BT"/>
              </w:rPr>
            </w:pPr>
            <w:r>
              <w:rPr>
                <w:rFonts w:ascii="BankGothic Lt BT" w:hAnsi="BankGothic Lt BT" w:hint="eastAsia"/>
              </w:rPr>
              <w:t>5.</w:t>
            </w:r>
          </w:p>
        </w:tc>
        <w:tc>
          <w:tcPr>
            <w:tcW w:w="8070" w:type="dxa"/>
          </w:tcPr>
          <w:p w:rsidR="00DB6E6F" w:rsidRDefault="00036700">
            <w:r>
              <w:t>按下</w:t>
            </w:r>
            <w:r>
              <w:rPr>
                <w:rFonts w:hint="eastAsia"/>
                <w:b/>
                <w:bCs/>
              </w:rPr>
              <w:t>暂停</w:t>
            </w:r>
            <w:r>
              <w:t>按钮退出微调模式。</w:t>
            </w:r>
          </w:p>
        </w:tc>
      </w:tr>
    </w:tbl>
    <w:p w:rsidR="00DB6E6F" w:rsidRDefault="00DB6E6F"/>
    <w:p w:rsidR="00DB6E6F" w:rsidRDefault="00DB6E6F">
      <w:pPr>
        <w:rPr>
          <w:vanish/>
        </w:rPr>
      </w:pPr>
    </w:p>
    <w:p w:rsidR="00DB6E6F" w:rsidRDefault="00036700">
      <w:r>
        <w:pict>
          <v:shape id="_x0000_i1049" type="#_x0000_t75" style="width:19pt;height:19pt">
            <v:imagedata r:id="rId10" o:title=""/>
          </v:shape>
        </w:pict>
      </w:r>
      <w:r>
        <w:t>注释：</w:t>
      </w:r>
    </w:p>
    <w:tbl>
      <w:tblPr>
        <w:tblW w:w="7637" w:type="dxa"/>
        <w:jc w:val="center"/>
        <w:tblCellSpacing w:w="0" w:type="dxa"/>
        <w:tblBorders>
          <w:top w:val="outset" w:sz="6" w:space="0" w:color="auto"/>
          <w:left w:val="outset" w:sz="6" w:space="0" w:color="auto"/>
          <w:bottom w:val="outset" w:sz="6" w:space="0" w:color="auto"/>
          <w:right w:val="outset" w:sz="6" w:space="0" w:color="auto"/>
        </w:tblBorders>
        <w:shd w:val="clear" w:color="auto" w:fill="E7EAF7"/>
        <w:tblLayout w:type="fixed"/>
        <w:tblCellMar>
          <w:top w:w="75" w:type="dxa"/>
          <w:left w:w="75" w:type="dxa"/>
          <w:bottom w:w="75" w:type="dxa"/>
          <w:right w:w="75" w:type="dxa"/>
        </w:tblCellMar>
        <w:tblLook w:val="04A0" w:firstRow="1" w:lastRow="0" w:firstColumn="1" w:lastColumn="0" w:noHBand="0" w:noVBand="1"/>
      </w:tblPr>
      <w:tblGrid>
        <w:gridCol w:w="7637"/>
      </w:tblGrid>
      <w:tr w:rsidR="00DB6E6F">
        <w:trPr>
          <w:tblCellSpacing w:w="0" w:type="dxa"/>
          <w:jc w:val="center"/>
        </w:trPr>
        <w:tc>
          <w:tcPr>
            <w:tcW w:w="7637" w:type="dxa"/>
            <w:tcBorders>
              <w:top w:val="outset" w:sz="6" w:space="0" w:color="auto"/>
              <w:left w:val="outset" w:sz="6" w:space="0" w:color="auto"/>
              <w:bottom w:val="outset" w:sz="6" w:space="0" w:color="auto"/>
              <w:right w:val="outset" w:sz="6" w:space="0" w:color="auto"/>
            </w:tcBorders>
            <w:shd w:val="clear" w:color="auto" w:fill="E7EAF7"/>
            <w:vAlign w:val="center"/>
          </w:tcPr>
          <w:p w:rsidR="00DB6E6F" w:rsidRDefault="00036700">
            <w:r>
              <w:t>打印机</w:t>
            </w:r>
            <w:r>
              <w:rPr>
                <w:rFonts w:hint="eastAsia"/>
              </w:rPr>
              <w:t>切纸</w:t>
            </w:r>
            <w:r>
              <w:t>位置有上限和下限。如果调整</w:t>
            </w:r>
            <w:r>
              <w:rPr>
                <w:rFonts w:hint="eastAsia"/>
              </w:rPr>
              <w:t>切纸</w:t>
            </w:r>
            <w:r>
              <w:t>位置超过此限制，打印机将</w:t>
            </w:r>
            <w:r>
              <w:rPr>
                <w:rFonts w:hint="eastAsia"/>
              </w:rPr>
              <w:t>不能记忆超出部分</w:t>
            </w:r>
            <w:r>
              <w:t>。</w:t>
            </w:r>
          </w:p>
        </w:tc>
      </w:tr>
    </w:tbl>
    <w:p w:rsidR="00DB6E6F" w:rsidRDefault="00DB6E6F"/>
    <w:p w:rsidR="00DB6E6F" w:rsidRDefault="00036700">
      <w:r>
        <w:t>当继续打印时，打印机将自动进纸到页顶位置并开始打印</w:t>
      </w:r>
    </w:p>
    <w:p w:rsidR="00DB6E6F" w:rsidRDefault="00036700">
      <w:pPr>
        <w:pStyle w:val="3"/>
        <w:rPr>
          <w:b w:val="0"/>
          <w:bCs w:val="0"/>
        </w:rPr>
      </w:pPr>
      <w:bookmarkStart w:id="32" w:name="_调整页顶位置"/>
      <w:bookmarkStart w:id="33" w:name="S-00300-00700-00200"/>
      <w:bookmarkEnd w:id="32"/>
      <w:bookmarkEnd w:id="33"/>
      <w:r>
        <w:rPr>
          <w:b w:val="0"/>
          <w:bCs w:val="0"/>
        </w:rPr>
        <w:t>调整页顶位置</w:t>
      </w:r>
    </w:p>
    <w:p w:rsidR="00DB6E6F" w:rsidRDefault="00036700">
      <w:r>
        <w:t>页顶位置是指打印机在页面上开始打印的位置。如果页顶的打印位置太高或太低，您可以使用微调功能调整页顶位置。</w:t>
      </w:r>
    </w:p>
    <w:p w:rsidR="00DB6E6F" w:rsidRDefault="00036700">
      <w:r>
        <w:t>按照下列步骤调整页顶位置：</w:t>
      </w:r>
    </w:p>
    <w:p w:rsidR="00DB6E6F" w:rsidRDefault="00036700">
      <w:r>
        <w:pict>
          <v:shape id="_x0000_i1050" type="#_x0000_t75" style="width:19pt;height:19pt">
            <v:imagedata r:id="rId10" o:title=""/>
          </v:shape>
        </w:pict>
      </w:r>
      <w:r>
        <w:t>注释：</w:t>
      </w:r>
    </w:p>
    <w:tbl>
      <w:tblPr>
        <w:tblW w:w="7637" w:type="dxa"/>
        <w:jc w:val="center"/>
        <w:tblCellSpacing w:w="0" w:type="dxa"/>
        <w:tblBorders>
          <w:top w:val="outset" w:sz="6" w:space="0" w:color="auto"/>
          <w:left w:val="outset" w:sz="6" w:space="0" w:color="auto"/>
          <w:bottom w:val="outset" w:sz="6" w:space="0" w:color="auto"/>
          <w:right w:val="outset" w:sz="6" w:space="0" w:color="auto"/>
        </w:tblBorders>
        <w:shd w:val="clear" w:color="auto" w:fill="E7EAF7"/>
        <w:tblLayout w:type="fixed"/>
        <w:tblCellMar>
          <w:top w:w="75" w:type="dxa"/>
          <w:left w:w="75" w:type="dxa"/>
          <w:bottom w:w="75" w:type="dxa"/>
          <w:right w:w="75" w:type="dxa"/>
        </w:tblCellMar>
        <w:tblLook w:val="04A0" w:firstRow="1" w:lastRow="0" w:firstColumn="1" w:lastColumn="0" w:noHBand="0" w:noVBand="1"/>
      </w:tblPr>
      <w:tblGrid>
        <w:gridCol w:w="7637"/>
      </w:tblGrid>
      <w:tr w:rsidR="00DB6E6F">
        <w:trPr>
          <w:tblCellSpacing w:w="0" w:type="dxa"/>
          <w:jc w:val="center"/>
        </w:trPr>
        <w:tc>
          <w:tcPr>
            <w:tcW w:w="7637" w:type="dxa"/>
            <w:tcBorders>
              <w:top w:val="outset" w:sz="6" w:space="0" w:color="auto"/>
              <w:left w:val="outset" w:sz="6" w:space="0" w:color="auto"/>
              <w:bottom w:val="outset" w:sz="6" w:space="0" w:color="auto"/>
              <w:right w:val="outset" w:sz="6" w:space="0" w:color="auto"/>
            </w:tcBorders>
            <w:shd w:val="clear" w:color="auto" w:fill="E7EAF7"/>
            <w:vAlign w:val="center"/>
          </w:tcPr>
          <w:p w:rsidR="00DB6E6F" w:rsidRDefault="00036700">
            <w:r>
              <w:t>即使关闭打印机</w:t>
            </w:r>
            <w:r>
              <w:rPr>
                <w:rFonts w:hint="eastAsia"/>
              </w:rPr>
              <w:t>重新开机</w:t>
            </w:r>
            <w:r>
              <w:t>，页顶位置设置仍然有效。</w:t>
            </w:r>
          </w:p>
          <w:p w:rsidR="00DB6E6F" w:rsidRDefault="00036700">
            <w:r>
              <w:lastRenderedPageBreak/>
              <w:t>某些应用程序软件的顶部边距设置会</w:t>
            </w:r>
            <w:r>
              <w:rPr>
                <w:rFonts w:hint="eastAsia"/>
              </w:rPr>
              <w:t>改变</w:t>
            </w:r>
            <w:r>
              <w:t>您使用微调功能进行的页顶设置。如有必要，在软件中调整页顶位置。</w:t>
            </w:r>
          </w:p>
        </w:tc>
      </w:tr>
    </w:tbl>
    <w:p w:rsidR="00DB6E6F" w:rsidRDefault="00DB6E6F">
      <w:pPr>
        <w:rPr>
          <w:vanish/>
        </w:rPr>
      </w:pPr>
    </w:p>
    <w:tbl>
      <w:tblPr>
        <w:tblW w:w="8306" w:type="dxa"/>
        <w:tblCellSpacing w:w="0" w:type="dxa"/>
        <w:tblInd w:w="-108" w:type="dxa"/>
        <w:tblLayout w:type="fixed"/>
        <w:tblCellMar>
          <w:left w:w="0" w:type="dxa"/>
          <w:right w:w="0" w:type="dxa"/>
        </w:tblCellMar>
        <w:tblLook w:val="04A0" w:firstRow="1" w:lastRow="0" w:firstColumn="1" w:lastColumn="0" w:noHBand="0" w:noVBand="1"/>
      </w:tblPr>
      <w:tblGrid>
        <w:gridCol w:w="236"/>
        <w:gridCol w:w="8070"/>
      </w:tblGrid>
      <w:tr w:rsidR="00DB6E6F">
        <w:trPr>
          <w:tblCellSpacing w:w="0" w:type="dxa"/>
        </w:trPr>
        <w:tc>
          <w:tcPr>
            <w:tcW w:w="236" w:type="dxa"/>
          </w:tcPr>
          <w:p w:rsidR="00DB6E6F" w:rsidRDefault="00036700">
            <w:pPr>
              <w:rPr>
                <w:rFonts w:ascii="BankGothic Lt BT" w:hAnsi="BankGothic Lt BT"/>
              </w:rPr>
            </w:pPr>
            <w:r>
              <w:rPr>
                <w:rFonts w:ascii="BankGothic Lt BT" w:hAnsi="BankGothic Lt BT" w:hint="eastAsia"/>
              </w:rPr>
              <w:t>1.</w:t>
            </w:r>
          </w:p>
        </w:tc>
        <w:tc>
          <w:tcPr>
            <w:tcW w:w="8070" w:type="dxa"/>
          </w:tcPr>
          <w:p w:rsidR="00DB6E6F" w:rsidRDefault="00036700">
            <w:r>
              <w:t>确保打印机已打开。</w:t>
            </w:r>
          </w:p>
        </w:tc>
      </w:tr>
      <w:tr w:rsidR="00DB6E6F">
        <w:trPr>
          <w:tblCellSpacing w:w="0" w:type="dxa"/>
        </w:trPr>
        <w:tc>
          <w:tcPr>
            <w:tcW w:w="236" w:type="dxa"/>
          </w:tcPr>
          <w:p w:rsidR="00DB6E6F" w:rsidRDefault="00036700">
            <w:pPr>
              <w:rPr>
                <w:rFonts w:ascii="BankGothic Lt BT" w:hAnsi="BankGothic Lt BT"/>
              </w:rPr>
            </w:pPr>
            <w:r>
              <w:rPr>
                <w:rFonts w:ascii="BankGothic Lt BT" w:hAnsi="BankGothic Lt BT" w:hint="eastAsia"/>
              </w:rPr>
              <w:t>2.</w:t>
            </w:r>
          </w:p>
        </w:tc>
        <w:tc>
          <w:tcPr>
            <w:tcW w:w="8070" w:type="dxa"/>
          </w:tcPr>
          <w:p w:rsidR="00DB6E6F" w:rsidRDefault="00036700">
            <w:r>
              <w:t>按下</w:t>
            </w:r>
            <w:r>
              <w:rPr>
                <w:b/>
                <w:bCs/>
              </w:rPr>
              <w:t>暂停</w:t>
            </w:r>
            <w:r>
              <w:t>按钮。</w:t>
            </w:r>
            <w:r>
              <w:rPr>
                <w:b/>
                <w:bCs/>
              </w:rPr>
              <w:t>暂停</w:t>
            </w:r>
            <w:r>
              <w:t>指示灯亮。</w:t>
            </w:r>
          </w:p>
        </w:tc>
      </w:tr>
      <w:tr w:rsidR="00DB6E6F">
        <w:trPr>
          <w:tblCellSpacing w:w="0" w:type="dxa"/>
        </w:trPr>
        <w:tc>
          <w:tcPr>
            <w:tcW w:w="236" w:type="dxa"/>
          </w:tcPr>
          <w:p w:rsidR="00DB6E6F" w:rsidRDefault="00036700">
            <w:pPr>
              <w:rPr>
                <w:rFonts w:ascii="BankGothic Lt BT" w:hAnsi="BankGothic Lt BT"/>
              </w:rPr>
            </w:pPr>
            <w:r>
              <w:rPr>
                <w:rFonts w:ascii="BankGothic Lt BT" w:hAnsi="BankGothic Lt BT" w:hint="eastAsia"/>
              </w:rPr>
              <w:t>3.</w:t>
            </w:r>
          </w:p>
        </w:tc>
        <w:tc>
          <w:tcPr>
            <w:tcW w:w="8070" w:type="dxa"/>
          </w:tcPr>
          <w:p w:rsidR="00DB6E6F" w:rsidRDefault="00036700">
            <w:r>
              <w:t>装入打印纸。按下</w:t>
            </w:r>
            <w:r>
              <w:rPr>
                <w:b/>
                <w:bCs/>
              </w:rPr>
              <w:t>进纸</w:t>
            </w:r>
            <w:r>
              <w:rPr>
                <w:b/>
                <w:bCs/>
              </w:rPr>
              <w:t>/</w:t>
            </w:r>
            <w:proofErr w:type="gramStart"/>
            <w:r>
              <w:rPr>
                <w:b/>
                <w:bCs/>
              </w:rPr>
              <w:t>退纸</w:t>
            </w:r>
            <w:r>
              <w:t>按钮</w:t>
            </w:r>
            <w:proofErr w:type="gramEnd"/>
            <w:r>
              <w:t>将打印纸进到当前的页顶位置。打开打印机盖以便您可以</w:t>
            </w:r>
            <w:r>
              <w:rPr>
                <w:rFonts w:hint="eastAsia"/>
              </w:rPr>
              <w:t>观察</w:t>
            </w:r>
            <w:r>
              <w:t>打印纸的位置。</w:t>
            </w:r>
          </w:p>
        </w:tc>
      </w:tr>
    </w:tbl>
    <w:p w:rsidR="00DB6E6F" w:rsidRDefault="00DB6E6F">
      <w:pPr>
        <w:rPr>
          <w:vanish/>
        </w:rPr>
      </w:pPr>
    </w:p>
    <w:tbl>
      <w:tblPr>
        <w:tblW w:w="8306" w:type="dxa"/>
        <w:tblCellSpacing w:w="0" w:type="dxa"/>
        <w:tblInd w:w="-108" w:type="dxa"/>
        <w:tblLayout w:type="fixed"/>
        <w:tblCellMar>
          <w:left w:w="0" w:type="dxa"/>
          <w:right w:w="0" w:type="dxa"/>
        </w:tblCellMar>
        <w:tblLook w:val="04A0" w:firstRow="1" w:lastRow="0" w:firstColumn="1" w:lastColumn="0" w:noHBand="0" w:noVBand="1"/>
      </w:tblPr>
      <w:tblGrid>
        <w:gridCol w:w="236"/>
        <w:gridCol w:w="8070"/>
      </w:tblGrid>
      <w:tr w:rsidR="00DB6E6F">
        <w:trPr>
          <w:tblCellSpacing w:w="0" w:type="dxa"/>
        </w:trPr>
        <w:tc>
          <w:tcPr>
            <w:tcW w:w="236" w:type="dxa"/>
          </w:tcPr>
          <w:p w:rsidR="00DB6E6F" w:rsidRDefault="00036700">
            <w:pPr>
              <w:rPr>
                <w:rFonts w:ascii="BankGothic Lt BT" w:hAnsi="BankGothic Lt BT"/>
              </w:rPr>
            </w:pPr>
            <w:r>
              <w:rPr>
                <w:rFonts w:ascii="BankGothic Lt BT" w:hAnsi="BankGothic Lt BT" w:hint="eastAsia"/>
              </w:rPr>
              <w:t>4.</w:t>
            </w:r>
          </w:p>
        </w:tc>
        <w:tc>
          <w:tcPr>
            <w:tcW w:w="8070" w:type="dxa"/>
          </w:tcPr>
          <w:p w:rsidR="00DB6E6F" w:rsidRDefault="00036700">
            <w:r>
              <w:t>按着</w:t>
            </w:r>
            <w:r>
              <w:rPr>
                <w:b/>
                <w:bCs/>
              </w:rPr>
              <w:t>暂停</w:t>
            </w:r>
            <w:r>
              <w:t>按钮</w:t>
            </w:r>
            <w:r>
              <w:t>3</w:t>
            </w:r>
            <w:r>
              <w:t>秒钟。</w:t>
            </w:r>
            <w:r>
              <w:rPr>
                <w:b/>
                <w:bCs/>
              </w:rPr>
              <w:t>暂停</w:t>
            </w:r>
            <w:r>
              <w:t>指示灯开始闪烁并且打印机进入微调模式。</w:t>
            </w:r>
          </w:p>
        </w:tc>
      </w:tr>
      <w:tr w:rsidR="00DB6E6F">
        <w:trPr>
          <w:tblCellSpacing w:w="0" w:type="dxa"/>
        </w:trPr>
        <w:tc>
          <w:tcPr>
            <w:tcW w:w="236" w:type="dxa"/>
          </w:tcPr>
          <w:p w:rsidR="00DB6E6F" w:rsidRDefault="00036700">
            <w:pPr>
              <w:rPr>
                <w:rFonts w:ascii="BankGothic Lt BT" w:hAnsi="BankGothic Lt BT"/>
              </w:rPr>
            </w:pPr>
            <w:r>
              <w:rPr>
                <w:rFonts w:ascii="BankGothic Lt BT" w:hAnsi="BankGothic Lt BT" w:hint="eastAsia"/>
              </w:rPr>
              <w:t>5.</w:t>
            </w:r>
          </w:p>
        </w:tc>
        <w:tc>
          <w:tcPr>
            <w:tcW w:w="8070" w:type="dxa"/>
          </w:tcPr>
          <w:p w:rsidR="00DB6E6F" w:rsidRDefault="00036700">
            <w:r>
              <w:t>按下</w:t>
            </w:r>
            <w:r>
              <w:rPr>
                <w:b/>
                <w:bCs/>
              </w:rPr>
              <w:t>换行</w:t>
            </w:r>
            <w:r>
              <w:rPr>
                <w:b/>
                <w:bCs/>
              </w:rPr>
              <w:t>/</w:t>
            </w:r>
            <w:r>
              <w:rPr>
                <w:b/>
                <w:bCs/>
              </w:rPr>
              <w:t>换页</w:t>
            </w:r>
            <w:r>
              <w:pict>
                <v:shape id="_x0000_i1051" type="#_x0000_t75" style="width:11.5pt;height:10pt">
                  <v:imagedata r:id="rId18" o:title=""/>
                </v:shape>
              </w:pict>
            </w:r>
            <w:r>
              <w:t>按钮可以向上移动页顶位置，按下</w:t>
            </w:r>
            <w:r>
              <w:rPr>
                <w:b/>
                <w:bCs/>
              </w:rPr>
              <w:t>进纸</w:t>
            </w:r>
            <w:r>
              <w:rPr>
                <w:b/>
                <w:bCs/>
              </w:rPr>
              <w:t>/</w:t>
            </w:r>
            <w:proofErr w:type="gramStart"/>
            <w:r>
              <w:rPr>
                <w:b/>
                <w:bCs/>
              </w:rPr>
              <w:t>退纸</w:t>
            </w:r>
            <w:proofErr w:type="gramEnd"/>
            <w:r>
              <w:pict>
                <v:shape id="_x0000_i1052" type="#_x0000_t75" style="width:11.5pt;height:10pt">
                  <v:imagedata r:id="rId19" o:title=""/>
                </v:shape>
              </w:pict>
            </w:r>
            <w:r>
              <w:t>按钮可以向下移动页顶位置。</w:t>
            </w:r>
          </w:p>
        </w:tc>
      </w:tr>
      <w:tr w:rsidR="00DB6E6F">
        <w:trPr>
          <w:tblCellSpacing w:w="0" w:type="dxa"/>
        </w:trPr>
        <w:tc>
          <w:tcPr>
            <w:tcW w:w="236" w:type="dxa"/>
          </w:tcPr>
          <w:p w:rsidR="00DB6E6F" w:rsidRDefault="00036700">
            <w:pPr>
              <w:rPr>
                <w:rFonts w:ascii="BankGothic Lt BT" w:hAnsi="BankGothic Lt BT"/>
              </w:rPr>
            </w:pPr>
            <w:r>
              <w:rPr>
                <w:rFonts w:ascii="BankGothic Lt BT" w:hAnsi="BankGothic Lt BT" w:hint="eastAsia"/>
              </w:rPr>
              <w:t>6.</w:t>
            </w:r>
          </w:p>
        </w:tc>
        <w:tc>
          <w:tcPr>
            <w:tcW w:w="8070" w:type="dxa"/>
          </w:tcPr>
          <w:p w:rsidR="00DB6E6F" w:rsidRDefault="00036700">
            <w:proofErr w:type="gramStart"/>
            <w:r>
              <w:t>设置完页顶</w:t>
            </w:r>
            <w:proofErr w:type="gramEnd"/>
            <w:r>
              <w:t>位置后，按下</w:t>
            </w:r>
            <w:r>
              <w:rPr>
                <w:b/>
                <w:bCs/>
              </w:rPr>
              <w:t>暂停</w:t>
            </w:r>
            <w:r>
              <w:t>按钮退出微调模式。</w:t>
            </w:r>
          </w:p>
        </w:tc>
      </w:tr>
    </w:tbl>
    <w:p w:rsidR="00DB6E6F" w:rsidRDefault="00036700">
      <w:r>
        <w:pict>
          <v:shape id="_x0000_i1053" type="#_x0000_t75" style="width:19pt;height:19pt">
            <v:imagedata r:id="rId10" o:title=""/>
          </v:shape>
        </w:pict>
      </w:r>
      <w:r>
        <w:t>注释：</w:t>
      </w:r>
    </w:p>
    <w:tbl>
      <w:tblPr>
        <w:tblW w:w="7637" w:type="dxa"/>
        <w:jc w:val="center"/>
        <w:tblCellSpacing w:w="0" w:type="dxa"/>
        <w:tblBorders>
          <w:top w:val="outset" w:sz="6" w:space="0" w:color="auto"/>
          <w:left w:val="outset" w:sz="6" w:space="0" w:color="auto"/>
          <w:bottom w:val="outset" w:sz="6" w:space="0" w:color="auto"/>
          <w:right w:val="outset" w:sz="6" w:space="0" w:color="auto"/>
        </w:tblBorders>
        <w:shd w:val="clear" w:color="auto" w:fill="E7EAF7"/>
        <w:tblLayout w:type="fixed"/>
        <w:tblCellMar>
          <w:top w:w="75" w:type="dxa"/>
          <w:left w:w="75" w:type="dxa"/>
          <w:bottom w:w="75" w:type="dxa"/>
          <w:right w:w="75" w:type="dxa"/>
        </w:tblCellMar>
        <w:tblLook w:val="04A0" w:firstRow="1" w:lastRow="0" w:firstColumn="1" w:lastColumn="0" w:noHBand="0" w:noVBand="1"/>
      </w:tblPr>
      <w:tblGrid>
        <w:gridCol w:w="7637"/>
      </w:tblGrid>
      <w:tr w:rsidR="00DB6E6F">
        <w:trPr>
          <w:tblCellSpacing w:w="0" w:type="dxa"/>
          <w:jc w:val="center"/>
        </w:trPr>
        <w:tc>
          <w:tcPr>
            <w:tcW w:w="7637" w:type="dxa"/>
            <w:tcBorders>
              <w:top w:val="outset" w:sz="6" w:space="0" w:color="auto"/>
              <w:left w:val="outset" w:sz="6" w:space="0" w:color="auto"/>
              <w:bottom w:val="outset" w:sz="6" w:space="0" w:color="auto"/>
              <w:right w:val="outset" w:sz="6" w:space="0" w:color="auto"/>
            </w:tcBorders>
            <w:shd w:val="clear" w:color="auto" w:fill="E7EAF7"/>
            <w:vAlign w:val="center"/>
          </w:tcPr>
          <w:p w:rsidR="00DB6E6F" w:rsidRDefault="00036700">
            <w:r>
              <w:t>打印机页顶位置有上限和下限。调整页面位置超出上限和下限，打印机</w:t>
            </w:r>
            <w:r>
              <w:rPr>
                <w:rFonts w:hint="eastAsia"/>
              </w:rPr>
              <w:t>不能记忆超出部分</w:t>
            </w:r>
            <w:r>
              <w:t>。</w:t>
            </w:r>
          </w:p>
        </w:tc>
      </w:tr>
    </w:tbl>
    <w:p w:rsidR="00DB6E6F" w:rsidRDefault="00DB6E6F"/>
    <w:p w:rsidR="00DB6E6F" w:rsidRDefault="00036700">
      <w:pPr>
        <w:widowControl/>
        <w:jc w:val="left"/>
        <w:rPr>
          <w:rFonts w:ascii="宋体" w:eastAsia="黑体" w:hAnsi="宋体" w:cs="宋体"/>
          <w:bCs/>
          <w:kern w:val="36"/>
          <w:sz w:val="32"/>
          <w:szCs w:val="48"/>
        </w:rPr>
      </w:pPr>
      <w:bookmarkStart w:id="34" w:name="_打印机软件"/>
      <w:bookmarkEnd w:id="34"/>
      <w:r>
        <w:br w:type="page"/>
      </w:r>
    </w:p>
    <w:p w:rsidR="00DB6E6F" w:rsidRDefault="00036700">
      <w:pPr>
        <w:pStyle w:val="1"/>
      </w:pPr>
      <w:r>
        <w:pict>
          <v:shape id="_x0000_i1054" type="#_x0000_t75" style="width:41.5pt;height:41.5pt">
            <v:imagedata r:id="rId20" o:title=""/>
          </v:shape>
        </w:pict>
      </w:r>
      <w:r>
        <w:t>打印机软件</w:t>
      </w:r>
    </w:p>
    <w:p w:rsidR="00DB6E6F" w:rsidRDefault="00036700">
      <w:pPr>
        <w:pStyle w:val="2"/>
      </w:pPr>
      <w:bookmarkStart w:id="35" w:name="S-00400-00100"/>
      <w:bookmarkStart w:id="36" w:name="_操作系统版本"/>
      <w:bookmarkEnd w:id="35"/>
      <w:bookmarkEnd w:id="36"/>
      <w:r>
        <w:rPr>
          <w:b w:val="0"/>
          <w:bCs w:val="0"/>
        </w:rPr>
        <w:t>操作系统版本</w:t>
      </w:r>
      <w:bookmarkStart w:id="37" w:name="S-00400-00200-00200"/>
      <w:bookmarkStart w:id="38" w:name="S-00400-00210"/>
      <w:bookmarkEnd w:id="37"/>
      <w:bookmarkEnd w:id="38"/>
    </w:p>
    <w:p w:rsidR="00DB6E6F" w:rsidRDefault="00036700">
      <w:pPr>
        <w:pStyle w:val="2"/>
        <w:rPr>
          <w:b w:val="0"/>
          <w:bCs w:val="0"/>
        </w:rPr>
      </w:pPr>
      <w:bookmarkStart w:id="39" w:name="S-00400-00300"/>
      <w:bookmarkStart w:id="40" w:name="_在Windows_7，Vista,_XP中使用打印机驱动程序"/>
      <w:bookmarkStart w:id="41" w:name="_在Windows_7，Vista,_XP,"/>
      <w:bookmarkEnd w:id="39"/>
      <w:bookmarkEnd w:id="40"/>
      <w:bookmarkEnd w:id="41"/>
      <w:r>
        <w:rPr>
          <w:b w:val="0"/>
          <w:bCs w:val="0"/>
        </w:rPr>
        <w:t>在</w:t>
      </w:r>
      <w:r>
        <w:rPr>
          <w:b w:val="0"/>
          <w:bCs w:val="0"/>
        </w:rPr>
        <w:t>Windows 7</w:t>
      </w:r>
      <w:r>
        <w:rPr>
          <w:b w:val="0"/>
          <w:bCs w:val="0"/>
        </w:rPr>
        <w:t>，</w:t>
      </w:r>
      <w:r>
        <w:rPr>
          <w:b w:val="0"/>
          <w:bCs w:val="0"/>
        </w:rPr>
        <w:t>Vista, XP</w:t>
      </w:r>
      <w:r>
        <w:rPr>
          <w:b w:val="0"/>
          <w:bCs w:val="0"/>
        </w:rPr>
        <w:t>中使用打印机驱动程序</w:t>
      </w:r>
    </w:p>
    <w:p w:rsidR="00DB6E6F" w:rsidRDefault="00036700">
      <w:r>
        <w:t>有两种进入打印机驱动程序的方法：从</w:t>
      </w:r>
      <w:r>
        <w:t>Windows</w:t>
      </w:r>
      <w:r>
        <w:t>应用程序中或从开始菜单中。</w:t>
      </w:r>
    </w:p>
    <w:p w:rsidR="00DB6E6F" w:rsidRDefault="00036700">
      <w:r>
        <w:t>从</w:t>
      </w:r>
      <w:r>
        <w:t>Windows</w:t>
      </w:r>
      <w:r>
        <w:t>应用程序中访问打印机驱动程序时，您所设定的任何设置仅适用于正在使用的应用程序。</w:t>
      </w:r>
    </w:p>
    <w:p w:rsidR="00DB6E6F" w:rsidRDefault="00036700">
      <w:r>
        <w:t>从开始菜单中访问打印机驱动程序时，您所设定的打印机驱动程序设置适用于所有的应用程序。</w:t>
      </w:r>
    </w:p>
    <w:p w:rsidR="00DB6E6F" w:rsidRDefault="00036700">
      <w:pPr>
        <w:rPr>
          <w:b/>
          <w:bCs/>
        </w:rPr>
      </w:pPr>
      <w:bookmarkStart w:id="42" w:name="S-00400-00300-00100"/>
      <w:bookmarkEnd w:id="42"/>
      <w:r>
        <w:rPr>
          <w:b/>
          <w:bCs/>
        </w:rPr>
        <w:t>从</w:t>
      </w:r>
      <w:r>
        <w:rPr>
          <w:b/>
          <w:bCs/>
        </w:rPr>
        <w:t>Windows</w:t>
      </w:r>
      <w:r>
        <w:rPr>
          <w:b/>
          <w:bCs/>
        </w:rPr>
        <w:t>应用程序中访问打印机驱动程序</w:t>
      </w:r>
    </w:p>
    <w:p w:rsidR="00DB6E6F" w:rsidRDefault="00036700">
      <w:r>
        <w:t>要从</w:t>
      </w:r>
      <w:r>
        <w:t>Windows</w:t>
      </w:r>
      <w:r>
        <w:t>应用程序中访问打印机驱动程序，请</w:t>
      </w:r>
      <w:r>
        <w:rPr>
          <w:rFonts w:hint="eastAsia"/>
        </w:rPr>
        <w:t>按</w:t>
      </w:r>
      <w:r>
        <w:t>以下步骤：</w:t>
      </w:r>
    </w:p>
    <w:tbl>
      <w:tblPr>
        <w:tblW w:w="7628" w:type="dxa"/>
        <w:tblCellSpacing w:w="0" w:type="dxa"/>
        <w:tblInd w:w="-82" w:type="dxa"/>
        <w:tblLayout w:type="fixed"/>
        <w:tblCellMar>
          <w:left w:w="0" w:type="dxa"/>
          <w:right w:w="0" w:type="dxa"/>
        </w:tblCellMar>
        <w:tblLook w:val="04A0" w:firstRow="1" w:lastRow="0" w:firstColumn="1" w:lastColumn="0" w:noHBand="0" w:noVBand="1"/>
      </w:tblPr>
      <w:tblGrid>
        <w:gridCol w:w="236"/>
        <w:gridCol w:w="7392"/>
      </w:tblGrid>
      <w:tr w:rsidR="00DB6E6F">
        <w:trPr>
          <w:tblCellSpacing w:w="0" w:type="dxa"/>
        </w:trPr>
        <w:tc>
          <w:tcPr>
            <w:tcW w:w="236" w:type="dxa"/>
          </w:tcPr>
          <w:p w:rsidR="00DB6E6F" w:rsidRDefault="00036700">
            <w:pPr>
              <w:rPr>
                <w:rFonts w:ascii="BankGothic Lt BT" w:hAnsi="BankGothic Lt BT"/>
              </w:rPr>
            </w:pPr>
            <w:r>
              <w:rPr>
                <w:rFonts w:ascii="BankGothic Lt BT" w:hAnsi="BankGothic Lt BT" w:hint="eastAsia"/>
              </w:rPr>
              <w:t>1.</w:t>
            </w:r>
          </w:p>
        </w:tc>
        <w:tc>
          <w:tcPr>
            <w:tcW w:w="7392" w:type="dxa"/>
          </w:tcPr>
          <w:p w:rsidR="00DB6E6F" w:rsidRDefault="00036700">
            <w:r>
              <w:t>从应用程序软件的文件菜单中选择</w:t>
            </w:r>
            <w:r>
              <w:rPr>
                <w:b/>
                <w:bCs/>
              </w:rPr>
              <w:t>打印设置</w:t>
            </w:r>
            <w:r>
              <w:t>或</w:t>
            </w:r>
            <w:r>
              <w:rPr>
                <w:b/>
                <w:bCs/>
              </w:rPr>
              <w:t>打印</w:t>
            </w:r>
            <w:r>
              <w:t>。显示打印或打印设置对话框，确保在名称的下拉列表中已选择您的打印机。</w:t>
            </w:r>
          </w:p>
        </w:tc>
      </w:tr>
    </w:tbl>
    <w:p w:rsidR="00DB6E6F" w:rsidRDefault="00DB6E6F"/>
    <w:tbl>
      <w:tblPr>
        <w:tblW w:w="8306" w:type="dxa"/>
        <w:tblCellSpacing w:w="0" w:type="dxa"/>
        <w:tblInd w:w="-108" w:type="dxa"/>
        <w:tblLayout w:type="fixed"/>
        <w:tblCellMar>
          <w:left w:w="0" w:type="dxa"/>
          <w:right w:w="0" w:type="dxa"/>
        </w:tblCellMar>
        <w:tblLook w:val="04A0" w:firstRow="1" w:lastRow="0" w:firstColumn="1" w:lastColumn="0" w:noHBand="0" w:noVBand="1"/>
      </w:tblPr>
      <w:tblGrid>
        <w:gridCol w:w="236"/>
        <w:gridCol w:w="8070"/>
      </w:tblGrid>
      <w:tr w:rsidR="00DB6E6F">
        <w:trPr>
          <w:tblCellSpacing w:w="0" w:type="dxa"/>
        </w:trPr>
        <w:tc>
          <w:tcPr>
            <w:tcW w:w="236" w:type="dxa"/>
          </w:tcPr>
          <w:p w:rsidR="00DB6E6F" w:rsidRDefault="00036700">
            <w:pPr>
              <w:rPr>
                <w:rFonts w:ascii="BankGothic Lt BT" w:hAnsi="BankGothic Lt BT"/>
              </w:rPr>
            </w:pPr>
            <w:r>
              <w:rPr>
                <w:rFonts w:ascii="BankGothic Lt BT" w:hAnsi="BankGothic Lt BT" w:hint="eastAsia"/>
              </w:rPr>
              <w:t>2.</w:t>
            </w:r>
          </w:p>
        </w:tc>
        <w:tc>
          <w:tcPr>
            <w:tcW w:w="8070" w:type="dxa"/>
          </w:tcPr>
          <w:p w:rsidR="00DB6E6F" w:rsidRDefault="00036700">
            <w:r>
              <w:t>单击</w:t>
            </w:r>
            <w:r>
              <w:rPr>
                <w:b/>
                <w:bCs/>
              </w:rPr>
              <w:t>打印机</w:t>
            </w:r>
            <w:r>
              <w:t>、</w:t>
            </w:r>
            <w:r>
              <w:rPr>
                <w:b/>
                <w:bCs/>
              </w:rPr>
              <w:t>设置</w:t>
            </w:r>
            <w:r>
              <w:t>、</w:t>
            </w:r>
            <w:r>
              <w:rPr>
                <w:b/>
                <w:bCs/>
              </w:rPr>
              <w:t>属性</w:t>
            </w:r>
            <w:r>
              <w:t>或</w:t>
            </w:r>
            <w:r>
              <w:rPr>
                <w:b/>
                <w:bCs/>
              </w:rPr>
              <w:t>选件</w:t>
            </w:r>
            <w:r>
              <w:t>。（根据您使用的应用程序来单击按钮，也可以按需要单击这些按钮的组合。）出现文档属性窗口，您看到布局和纸张</w:t>
            </w:r>
            <w:r>
              <w:t>/</w:t>
            </w:r>
            <w:r>
              <w:t>质量菜单</w:t>
            </w:r>
            <w:r>
              <w:t>(Windows XP(x86)</w:t>
            </w:r>
            <w:r>
              <w:t>和</w:t>
            </w:r>
            <w:r>
              <w:t xml:space="preserve">2000) </w:t>
            </w:r>
            <w:r>
              <w:t>或布局，纸张</w:t>
            </w:r>
            <w:r>
              <w:t>/</w:t>
            </w:r>
            <w:r>
              <w:t>质量，用户自定义打印纸和扩展设置菜单</w:t>
            </w:r>
            <w:r>
              <w:t>(Windows 7, Vista</w:t>
            </w:r>
            <w:r>
              <w:t>和</w:t>
            </w:r>
            <w:r>
              <w:t xml:space="preserve">XP </w:t>
            </w:r>
            <w:r>
              <w:t>(x64))</w:t>
            </w:r>
            <w:r>
              <w:t>。这些菜单包含打印机驱动程序设置。</w:t>
            </w:r>
          </w:p>
        </w:tc>
      </w:tr>
    </w:tbl>
    <w:p w:rsidR="00DB6E6F" w:rsidRDefault="00DB6E6F"/>
    <w:p w:rsidR="00DB6E6F" w:rsidRDefault="00036700">
      <w:pPr>
        <w:rPr>
          <w:b/>
          <w:bCs/>
        </w:rPr>
      </w:pPr>
      <w:bookmarkStart w:id="43" w:name="S-00400-00300-00200"/>
      <w:bookmarkEnd w:id="43"/>
      <w:r>
        <w:rPr>
          <w:b/>
          <w:bCs/>
        </w:rPr>
        <w:t>从开始菜单访问打印机驱动程序</w:t>
      </w:r>
    </w:p>
    <w:p w:rsidR="00DB6E6F" w:rsidRDefault="00036700">
      <w:r>
        <w:t>要从开始菜单访问打印机驱动程序，请遵循以下步骤：</w:t>
      </w:r>
    </w:p>
    <w:tbl>
      <w:tblPr>
        <w:tblW w:w="3414" w:type="dxa"/>
        <w:tblCellSpacing w:w="0" w:type="dxa"/>
        <w:tblInd w:w="4" w:type="dxa"/>
        <w:tblLayout w:type="fixed"/>
        <w:tblCellMar>
          <w:left w:w="0" w:type="dxa"/>
          <w:right w:w="0" w:type="dxa"/>
        </w:tblCellMar>
        <w:tblLook w:val="04A0" w:firstRow="1" w:lastRow="0" w:firstColumn="1" w:lastColumn="0" w:noHBand="0" w:noVBand="1"/>
      </w:tblPr>
      <w:tblGrid>
        <w:gridCol w:w="249"/>
        <w:gridCol w:w="3165"/>
      </w:tblGrid>
      <w:tr w:rsidR="00DB6E6F">
        <w:trPr>
          <w:tblCellSpacing w:w="0" w:type="dxa"/>
        </w:trPr>
        <w:tc>
          <w:tcPr>
            <w:tcW w:w="249" w:type="dxa"/>
          </w:tcPr>
          <w:p w:rsidR="00DB6E6F" w:rsidRDefault="00036700">
            <w:pPr>
              <w:rPr>
                <w:rFonts w:ascii="BankGothic Lt BT" w:hAnsi="BankGothic Lt BT"/>
              </w:rPr>
            </w:pPr>
            <w:r>
              <w:rPr>
                <w:rFonts w:ascii="BankGothic Lt BT" w:hAnsi="BankGothic Lt BT" w:hint="eastAsia"/>
              </w:rPr>
              <w:t>1.</w:t>
            </w:r>
          </w:p>
        </w:tc>
        <w:tc>
          <w:tcPr>
            <w:tcW w:w="3165" w:type="dxa"/>
          </w:tcPr>
          <w:p w:rsidR="00DB6E6F" w:rsidRDefault="00036700">
            <w:r>
              <w:t>对于</w:t>
            </w:r>
            <w:r>
              <w:t>Windows 7:</w:t>
            </w:r>
            <w:r>
              <w:br/>
            </w:r>
            <w:r>
              <w:t>单击</w:t>
            </w:r>
            <w:r>
              <w:rPr>
                <w:b/>
                <w:bCs/>
              </w:rPr>
              <w:t>开始</w:t>
            </w:r>
            <w:r>
              <w:t>,</w:t>
            </w:r>
            <w:r>
              <w:t>再单击</w:t>
            </w:r>
            <w:r>
              <w:rPr>
                <w:b/>
                <w:bCs/>
              </w:rPr>
              <w:t>设备和打印机</w:t>
            </w:r>
            <w:r>
              <w:t>。</w:t>
            </w:r>
          </w:p>
        </w:tc>
      </w:tr>
    </w:tbl>
    <w:p w:rsidR="00DB6E6F" w:rsidRDefault="00036700">
      <w:r>
        <w:t>对于</w:t>
      </w:r>
      <w:r>
        <w:t>Windows Vista:</w:t>
      </w:r>
      <w:r>
        <w:br/>
      </w:r>
      <w:r>
        <w:t>单击</w:t>
      </w:r>
      <w:r>
        <w:rPr>
          <w:b/>
          <w:bCs/>
        </w:rPr>
        <w:t>开始</w:t>
      </w:r>
      <w:r>
        <w:t xml:space="preserve">, </w:t>
      </w:r>
      <w:r>
        <w:rPr>
          <w:b/>
          <w:bCs/>
        </w:rPr>
        <w:t>控制面板</w:t>
      </w:r>
      <w:r>
        <w:t>,</w:t>
      </w:r>
      <w:r>
        <w:t>再单击</w:t>
      </w:r>
      <w:r>
        <w:rPr>
          <w:b/>
          <w:bCs/>
        </w:rPr>
        <w:t>硬件和声音</w:t>
      </w:r>
      <w:r>
        <w:t xml:space="preserve">, </w:t>
      </w:r>
      <w:r>
        <w:t>然后单击</w:t>
      </w:r>
      <w:r>
        <w:rPr>
          <w:b/>
          <w:bCs/>
        </w:rPr>
        <w:t>打印机</w:t>
      </w:r>
      <w:r>
        <w:t>。</w:t>
      </w:r>
    </w:p>
    <w:p w:rsidR="00DB6E6F" w:rsidRDefault="00036700">
      <w:r>
        <w:t>对于</w:t>
      </w:r>
      <w:r>
        <w:t>Windows XP Professional edition:</w:t>
      </w:r>
      <w:r>
        <w:br/>
      </w:r>
      <w:r>
        <w:t>单击</w:t>
      </w:r>
      <w:r>
        <w:rPr>
          <w:b/>
          <w:bCs/>
        </w:rPr>
        <w:t>开始</w:t>
      </w:r>
      <w:r>
        <w:t>，并单击</w:t>
      </w:r>
      <w:r>
        <w:rPr>
          <w:b/>
          <w:bCs/>
        </w:rPr>
        <w:t>打印机和传真</w:t>
      </w:r>
      <w:r>
        <w:t>。</w:t>
      </w:r>
    </w:p>
    <w:p w:rsidR="00DB6E6F" w:rsidRDefault="00036700">
      <w:r>
        <w:t>对于</w:t>
      </w:r>
      <w:r>
        <w:t>Windows XP Home edition:</w:t>
      </w:r>
      <w:r>
        <w:br/>
      </w:r>
      <w:r>
        <w:t>单击</w:t>
      </w:r>
      <w:r>
        <w:rPr>
          <w:b/>
          <w:bCs/>
        </w:rPr>
        <w:t>开始</w:t>
      </w:r>
      <w:r>
        <w:t>，再单击</w:t>
      </w:r>
      <w:r>
        <w:rPr>
          <w:b/>
          <w:bCs/>
        </w:rPr>
        <w:t>控制面版</w:t>
      </w:r>
      <w:r>
        <w:t>，然后单击</w:t>
      </w:r>
      <w:r>
        <w:rPr>
          <w:b/>
          <w:bCs/>
        </w:rPr>
        <w:t>打印机和传真</w:t>
      </w:r>
      <w:r>
        <w:t>。</w:t>
      </w:r>
    </w:p>
    <w:tbl>
      <w:tblPr>
        <w:tblW w:w="8306" w:type="dxa"/>
        <w:tblCellSpacing w:w="0" w:type="dxa"/>
        <w:tblInd w:w="-108" w:type="dxa"/>
        <w:tblLayout w:type="fixed"/>
        <w:tblCellMar>
          <w:left w:w="0" w:type="dxa"/>
          <w:right w:w="0" w:type="dxa"/>
        </w:tblCellMar>
        <w:tblLook w:val="04A0" w:firstRow="1" w:lastRow="0" w:firstColumn="1" w:lastColumn="0" w:noHBand="0" w:noVBand="1"/>
      </w:tblPr>
      <w:tblGrid>
        <w:gridCol w:w="236"/>
        <w:gridCol w:w="8070"/>
      </w:tblGrid>
      <w:tr w:rsidR="00DB6E6F">
        <w:trPr>
          <w:tblCellSpacing w:w="0" w:type="dxa"/>
        </w:trPr>
        <w:tc>
          <w:tcPr>
            <w:tcW w:w="236" w:type="dxa"/>
          </w:tcPr>
          <w:p w:rsidR="00DB6E6F" w:rsidRDefault="00036700">
            <w:pPr>
              <w:rPr>
                <w:rFonts w:ascii="BankGothic Lt BT" w:hAnsi="BankGothic Lt BT"/>
              </w:rPr>
            </w:pPr>
            <w:r>
              <w:rPr>
                <w:rFonts w:ascii="BankGothic Lt BT" w:hAnsi="BankGothic Lt BT" w:hint="eastAsia"/>
              </w:rPr>
              <w:t>2.</w:t>
            </w:r>
          </w:p>
        </w:tc>
        <w:tc>
          <w:tcPr>
            <w:tcW w:w="8070" w:type="dxa"/>
          </w:tcPr>
          <w:p w:rsidR="00DB6E6F" w:rsidRDefault="00036700">
            <w:r>
              <w:t>右击打印机图标，并单击</w:t>
            </w:r>
            <w:r>
              <w:rPr>
                <w:b/>
                <w:bCs/>
              </w:rPr>
              <w:t>打印首选项</w:t>
            </w:r>
            <w:r>
              <w:t>（在</w:t>
            </w:r>
            <w:r>
              <w:t>Windows 7,Vista, XP</w:t>
            </w:r>
            <w:r>
              <w:t>或</w:t>
            </w:r>
            <w:r>
              <w:t>2000</w:t>
            </w:r>
            <w:r>
              <w:t>中）。屏幕显示文档属性窗口，包含有布局和纸张</w:t>
            </w:r>
            <w:r>
              <w:t>/</w:t>
            </w:r>
            <w:r>
              <w:t>质量菜单（</w:t>
            </w:r>
            <w:r>
              <w:t>Windows XP(x86)</w:t>
            </w:r>
            <w:r>
              <w:t>和</w:t>
            </w:r>
            <w:r>
              <w:t>2000)</w:t>
            </w:r>
            <w:r>
              <w:t>或页面设置，纸张</w:t>
            </w:r>
            <w:r>
              <w:t>/</w:t>
            </w:r>
            <w:r>
              <w:t>质量，用户自定义打印纸和扩展菜单（</w:t>
            </w:r>
            <w:r>
              <w:t>Windows 7,Vista</w:t>
            </w:r>
            <w:r>
              <w:t>或</w:t>
            </w:r>
            <w:r>
              <w:t>XP(x64))</w:t>
            </w:r>
            <w:r>
              <w:t>。这些菜单显示打印机驱动程序设置。</w:t>
            </w:r>
          </w:p>
        </w:tc>
      </w:tr>
    </w:tbl>
    <w:p w:rsidR="00DB6E6F" w:rsidRDefault="00DB6E6F"/>
    <w:p w:rsidR="00DB6E6F" w:rsidRDefault="00036700">
      <w:r>
        <w:t>通过右击打印机图标在显示的菜单中，单击</w:t>
      </w:r>
      <w:r>
        <w:rPr>
          <w:b/>
          <w:bCs/>
        </w:rPr>
        <w:t>属性</w:t>
      </w:r>
      <w:r>
        <w:t>(Windows Vista, XP)</w:t>
      </w:r>
      <w:r>
        <w:t>或</w:t>
      </w:r>
      <w:r>
        <w:rPr>
          <w:b/>
          <w:bCs/>
        </w:rPr>
        <w:t>打印机属性</w:t>
      </w:r>
      <w:r>
        <w:t xml:space="preserve"> </w:t>
      </w:r>
      <w:r>
        <w:lastRenderedPageBreak/>
        <w:t>(Windows 7)</w:t>
      </w:r>
      <w:r>
        <w:t>时，属性窗口出现，此窗口包含的菜单可用于进行打印机驱动程序设置。</w:t>
      </w:r>
    </w:p>
    <w:p w:rsidR="00DB6E6F" w:rsidRDefault="00036700">
      <w:r>
        <w:pict>
          <v:shape id="_x0000_i1055" type="#_x0000_t75" style="width:19pt;height:19pt">
            <v:imagedata r:id="rId10" o:title=""/>
          </v:shape>
        </w:pict>
      </w:r>
      <w:r>
        <w:t>注释：</w:t>
      </w:r>
    </w:p>
    <w:tbl>
      <w:tblPr>
        <w:tblW w:w="7637" w:type="dxa"/>
        <w:jc w:val="center"/>
        <w:tblCellSpacing w:w="0" w:type="dxa"/>
        <w:tblBorders>
          <w:top w:val="outset" w:sz="6" w:space="0" w:color="auto"/>
          <w:left w:val="outset" w:sz="6" w:space="0" w:color="auto"/>
          <w:bottom w:val="outset" w:sz="6" w:space="0" w:color="auto"/>
          <w:right w:val="outset" w:sz="6" w:space="0" w:color="auto"/>
        </w:tblBorders>
        <w:shd w:val="clear" w:color="auto" w:fill="E7EAF7"/>
        <w:tblLayout w:type="fixed"/>
        <w:tblCellMar>
          <w:top w:w="75" w:type="dxa"/>
          <w:left w:w="75" w:type="dxa"/>
          <w:bottom w:w="75" w:type="dxa"/>
          <w:right w:w="75" w:type="dxa"/>
        </w:tblCellMar>
        <w:tblLook w:val="04A0" w:firstRow="1" w:lastRow="0" w:firstColumn="1" w:lastColumn="0" w:noHBand="0" w:noVBand="1"/>
      </w:tblPr>
      <w:tblGrid>
        <w:gridCol w:w="7637"/>
      </w:tblGrid>
      <w:tr w:rsidR="00DB6E6F">
        <w:trPr>
          <w:tblCellSpacing w:w="0" w:type="dxa"/>
          <w:jc w:val="center"/>
        </w:trPr>
        <w:tc>
          <w:tcPr>
            <w:tcW w:w="7637" w:type="dxa"/>
            <w:tcBorders>
              <w:top w:val="outset" w:sz="6" w:space="0" w:color="auto"/>
              <w:left w:val="outset" w:sz="6" w:space="0" w:color="auto"/>
              <w:bottom w:val="outset" w:sz="6" w:space="0" w:color="auto"/>
              <w:right w:val="outset" w:sz="6" w:space="0" w:color="auto"/>
            </w:tcBorders>
            <w:shd w:val="clear" w:color="auto" w:fill="E7EAF7"/>
            <w:vAlign w:val="center"/>
          </w:tcPr>
          <w:p w:rsidR="00DB6E6F" w:rsidRDefault="00036700">
            <w:r>
              <w:t>在</w:t>
            </w:r>
            <w:r>
              <w:t>Windows 7</w:t>
            </w:r>
            <w:r>
              <w:t>中单击</w:t>
            </w:r>
            <w:r>
              <w:rPr>
                <w:b/>
                <w:bCs/>
              </w:rPr>
              <w:t>打印机属性</w:t>
            </w:r>
            <w:r>
              <w:t>而不要单击</w:t>
            </w:r>
            <w:r>
              <w:rPr>
                <w:b/>
                <w:bCs/>
              </w:rPr>
              <w:t>属性</w:t>
            </w:r>
            <w:r>
              <w:t>。</w:t>
            </w:r>
          </w:p>
        </w:tc>
      </w:tr>
    </w:tbl>
    <w:p w:rsidR="00DB6E6F" w:rsidRDefault="00DB6E6F"/>
    <w:p w:rsidR="00DB6E6F" w:rsidRDefault="00036700">
      <w:pPr>
        <w:pStyle w:val="2"/>
        <w:rPr>
          <w:b w:val="0"/>
          <w:bCs w:val="0"/>
        </w:rPr>
      </w:pPr>
      <w:bookmarkStart w:id="44" w:name="S-00400-00400"/>
      <w:bookmarkStart w:id="45" w:name="S-00400-00300-00300"/>
      <w:bookmarkStart w:id="46" w:name="_打印机驱动程序设置概述"/>
      <w:bookmarkEnd w:id="44"/>
      <w:bookmarkEnd w:id="45"/>
      <w:bookmarkEnd w:id="46"/>
      <w:r>
        <w:rPr>
          <w:b w:val="0"/>
          <w:bCs w:val="0"/>
        </w:rPr>
        <w:t>打印机驱动程序设置概述</w:t>
      </w:r>
    </w:p>
    <w:p w:rsidR="00DB6E6F" w:rsidRDefault="00DB6E6F"/>
    <w:p w:rsidR="00DB6E6F" w:rsidRDefault="00036700">
      <w:r>
        <w:t>下表列出了</w:t>
      </w:r>
      <w:r>
        <w:t>Windows</w:t>
      </w:r>
      <w:r>
        <w:t>的打印机驱动程序设置。注意不是所有版本的</w:t>
      </w:r>
      <w:r>
        <w:t>Windows</w:t>
      </w:r>
      <w:r>
        <w:t>可以用到每个设置。有关详细信息，参</w:t>
      </w:r>
      <w:r>
        <w:rPr>
          <w:rFonts w:hint="eastAsia"/>
        </w:rPr>
        <w:t>考</w:t>
      </w:r>
      <w:r>
        <w:t>打印机驱动程序的</w:t>
      </w:r>
      <w:r>
        <w:rPr>
          <w:b/>
          <w:bCs/>
        </w:rPr>
        <w:t>帮助</w:t>
      </w:r>
      <w:r>
        <w:t>。</w:t>
      </w:r>
    </w:p>
    <w:p w:rsidR="00DB6E6F" w:rsidRDefault="00036700">
      <w:pPr>
        <w:rPr>
          <w:b/>
          <w:bCs/>
        </w:rPr>
      </w:pPr>
      <w:bookmarkStart w:id="47" w:name="S-00400-00400-00100"/>
      <w:bookmarkEnd w:id="47"/>
      <w:r>
        <w:rPr>
          <w:b/>
          <w:bCs/>
        </w:rPr>
        <w:t>打印机设置</w:t>
      </w:r>
    </w:p>
    <w:tbl>
      <w:tblPr>
        <w:tblW w:w="7752" w:type="dxa"/>
        <w:jc w:val="center"/>
        <w:tblCellSpacing w:w="0"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2036"/>
        <w:gridCol w:w="5716"/>
      </w:tblGrid>
      <w:tr w:rsidR="00DB6E6F">
        <w:trPr>
          <w:tblCellSpacing w:w="0" w:type="dxa"/>
          <w:jc w:val="center"/>
        </w:trPr>
        <w:tc>
          <w:tcPr>
            <w:tcW w:w="2036" w:type="dxa"/>
            <w:tcBorders>
              <w:top w:val="outset" w:sz="6" w:space="0" w:color="auto"/>
              <w:left w:val="outset" w:sz="6" w:space="0" w:color="auto"/>
              <w:bottom w:val="outset" w:sz="6" w:space="0" w:color="auto"/>
              <w:right w:val="outset" w:sz="6" w:space="0" w:color="auto"/>
            </w:tcBorders>
            <w:shd w:val="clear" w:color="auto" w:fill="E6E6E6"/>
          </w:tcPr>
          <w:p w:rsidR="00DB6E6F" w:rsidRDefault="00036700">
            <w:r>
              <w:t>设置</w:t>
            </w:r>
          </w:p>
        </w:tc>
        <w:tc>
          <w:tcPr>
            <w:tcW w:w="5716" w:type="dxa"/>
            <w:tcBorders>
              <w:top w:val="outset" w:sz="6" w:space="0" w:color="auto"/>
              <w:left w:val="outset" w:sz="6" w:space="0" w:color="auto"/>
              <w:bottom w:val="outset" w:sz="6" w:space="0" w:color="auto"/>
              <w:right w:val="outset" w:sz="6" w:space="0" w:color="auto"/>
            </w:tcBorders>
            <w:shd w:val="clear" w:color="auto" w:fill="E6E6E6"/>
          </w:tcPr>
          <w:p w:rsidR="00DB6E6F" w:rsidRDefault="00036700">
            <w:r>
              <w:t>说明</w:t>
            </w:r>
          </w:p>
        </w:tc>
      </w:tr>
      <w:tr w:rsidR="00DB6E6F">
        <w:trPr>
          <w:tblCellSpacing w:w="0" w:type="dxa"/>
          <w:jc w:val="center"/>
        </w:trPr>
        <w:tc>
          <w:tcPr>
            <w:tcW w:w="2036" w:type="dxa"/>
            <w:tcBorders>
              <w:top w:val="outset" w:sz="6" w:space="0" w:color="auto"/>
              <w:left w:val="outset" w:sz="6" w:space="0" w:color="auto"/>
              <w:bottom w:val="outset" w:sz="6" w:space="0" w:color="auto"/>
              <w:right w:val="outset" w:sz="6" w:space="0" w:color="auto"/>
            </w:tcBorders>
          </w:tcPr>
          <w:p w:rsidR="00DB6E6F" w:rsidRDefault="00036700">
            <w:r>
              <w:t>纸张尺寸</w:t>
            </w:r>
          </w:p>
        </w:tc>
        <w:tc>
          <w:tcPr>
            <w:tcW w:w="5716" w:type="dxa"/>
            <w:tcBorders>
              <w:top w:val="outset" w:sz="6" w:space="0" w:color="auto"/>
              <w:left w:val="outset" w:sz="6" w:space="0" w:color="auto"/>
              <w:bottom w:val="outset" w:sz="6" w:space="0" w:color="auto"/>
              <w:right w:val="outset" w:sz="6" w:space="0" w:color="auto"/>
            </w:tcBorders>
          </w:tcPr>
          <w:p w:rsidR="00DB6E6F" w:rsidRDefault="00036700">
            <w:r>
              <w:t>选择您想要使用的打印纸尺寸。如果看不到您想要使用的打印纸尺寸，请使用滚动条在列表上滚动。如果此列表中没有列出您想要使用的打印纸尺寸，请单击</w:t>
            </w:r>
            <w:r>
              <w:rPr>
                <w:b/>
                <w:bCs/>
              </w:rPr>
              <w:t>自定义</w:t>
            </w:r>
            <w:r>
              <w:t>或</w:t>
            </w:r>
            <w:r>
              <w:rPr>
                <w:b/>
                <w:bCs/>
              </w:rPr>
              <w:t>用户定义尺寸</w:t>
            </w:r>
            <w:r>
              <w:t>，并在出现的对话框中输入您想用的打印纸尺寸。</w:t>
            </w:r>
          </w:p>
        </w:tc>
      </w:tr>
      <w:tr w:rsidR="00DB6E6F">
        <w:trPr>
          <w:tblCellSpacing w:w="0" w:type="dxa"/>
          <w:jc w:val="center"/>
        </w:trPr>
        <w:tc>
          <w:tcPr>
            <w:tcW w:w="2036" w:type="dxa"/>
            <w:tcBorders>
              <w:top w:val="outset" w:sz="6" w:space="0" w:color="auto"/>
              <w:left w:val="outset" w:sz="6" w:space="0" w:color="auto"/>
              <w:bottom w:val="outset" w:sz="6" w:space="0" w:color="auto"/>
              <w:right w:val="outset" w:sz="6" w:space="0" w:color="auto"/>
            </w:tcBorders>
          </w:tcPr>
          <w:p w:rsidR="00DB6E6F" w:rsidRDefault="00036700">
            <w:r>
              <w:t>方向</w:t>
            </w:r>
          </w:p>
        </w:tc>
        <w:tc>
          <w:tcPr>
            <w:tcW w:w="5716" w:type="dxa"/>
            <w:tcBorders>
              <w:top w:val="outset" w:sz="6" w:space="0" w:color="auto"/>
              <w:left w:val="outset" w:sz="6" w:space="0" w:color="auto"/>
              <w:bottom w:val="outset" w:sz="6" w:space="0" w:color="auto"/>
              <w:right w:val="outset" w:sz="6" w:space="0" w:color="auto"/>
            </w:tcBorders>
          </w:tcPr>
          <w:p w:rsidR="00DB6E6F" w:rsidRDefault="00036700">
            <w:r>
              <w:t>选择纵向或横向。</w:t>
            </w:r>
          </w:p>
        </w:tc>
      </w:tr>
      <w:tr w:rsidR="00DB6E6F">
        <w:trPr>
          <w:tblCellSpacing w:w="0" w:type="dxa"/>
          <w:jc w:val="center"/>
        </w:trPr>
        <w:tc>
          <w:tcPr>
            <w:tcW w:w="2036" w:type="dxa"/>
            <w:tcBorders>
              <w:top w:val="outset" w:sz="6" w:space="0" w:color="auto"/>
              <w:left w:val="outset" w:sz="6" w:space="0" w:color="auto"/>
              <w:bottom w:val="outset" w:sz="6" w:space="0" w:color="auto"/>
              <w:right w:val="outset" w:sz="6" w:space="0" w:color="auto"/>
            </w:tcBorders>
          </w:tcPr>
          <w:p w:rsidR="00DB6E6F" w:rsidRDefault="00036700">
            <w:r>
              <w:t>打印纸来源</w:t>
            </w:r>
          </w:p>
        </w:tc>
        <w:tc>
          <w:tcPr>
            <w:tcW w:w="5716" w:type="dxa"/>
            <w:tcBorders>
              <w:top w:val="outset" w:sz="6" w:space="0" w:color="auto"/>
              <w:left w:val="outset" w:sz="6" w:space="0" w:color="auto"/>
              <w:bottom w:val="outset" w:sz="6" w:space="0" w:color="auto"/>
              <w:right w:val="outset" w:sz="6" w:space="0" w:color="auto"/>
            </w:tcBorders>
          </w:tcPr>
          <w:p w:rsidR="00DB6E6F" w:rsidRDefault="00036700">
            <w:r>
              <w:t>选择您想要使用的打印纸来源。</w:t>
            </w:r>
          </w:p>
        </w:tc>
      </w:tr>
      <w:tr w:rsidR="00DB6E6F">
        <w:trPr>
          <w:tblCellSpacing w:w="0" w:type="dxa"/>
          <w:jc w:val="center"/>
        </w:trPr>
        <w:tc>
          <w:tcPr>
            <w:tcW w:w="2036" w:type="dxa"/>
            <w:tcBorders>
              <w:top w:val="outset" w:sz="6" w:space="0" w:color="auto"/>
              <w:left w:val="outset" w:sz="6" w:space="0" w:color="auto"/>
              <w:bottom w:val="outset" w:sz="6" w:space="0" w:color="auto"/>
              <w:right w:val="outset" w:sz="6" w:space="0" w:color="auto"/>
            </w:tcBorders>
          </w:tcPr>
          <w:p w:rsidR="00DB6E6F" w:rsidRDefault="00036700">
            <w:r>
              <w:t>打印质量</w:t>
            </w:r>
          </w:p>
        </w:tc>
        <w:tc>
          <w:tcPr>
            <w:tcW w:w="5716" w:type="dxa"/>
            <w:tcBorders>
              <w:top w:val="outset" w:sz="6" w:space="0" w:color="auto"/>
              <w:left w:val="outset" w:sz="6" w:space="0" w:color="auto"/>
              <w:bottom w:val="outset" w:sz="6" w:space="0" w:color="auto"/>
              <w:right w:val="outset" w:sz="6" w:space="0" w:color="auto"/>
            </w:tcBorders>
          </w:tcPr>
          <w:p w:rsidR="00DB6E6F" w:rsidRDefault="00036700">
            <w:r>
              <w:t>从打印质量列表中选择一个打印质量选项。</w:t>
            </w:r>
            <w:r>
              <w:rPr>
                <w:rFonts w:hint="eastAsia"/>
              </w:rPr>
              <w:t>根据需要进行的打印内容选择：</w:t>
            </w:r>
          </w:p>
          <w:p w:rsidR="00DB6E6F" w:rsidRDefault="00036700">
            <w:r>
              <w:rPr>
                <w:rFonts w:hint="eastAsia"/>
              </w:rPr>
              <w:t>高密度</w:t>
            </w:r>
          </w:p>
          <w:p w:rsidR="00DB6E6F" w:rsidRDefault="00036700">
            <w:r>
              <w:rPr>
                <w:rFonts w:hint="eastAsia"/>
              </w:rPr>
              <w:t>高速度</w:t>
            </w:r>
          </w:p>
          <w:p w:rsidR="00DB6E6F" w:rsidRDefault="00036700">
            <w:r>
              <w:rPr>
                <w:rFonts w:hint="eastAsia"/>
              </w:rPr>
              <w:t>驱动程序根据以上选项自动选择打印质量，打印越清晰速度将</w:t>
            </w:r>
            <w:r>
              <w:t>减慢。默认</w:t>
            </w:r>
            <w:r>
              <w:rPr>
                <w:rFonts w:hint="eastAsia"/>
              </w:rPr>
              <w:t>选择高密度</w:t>
            </w:r>
            <w:r>
              <w:t>。</w:t>
            </w:r>
          </w:p>
        </w:tc>
      </w:tr>
      <w:tr w:rsidR="00DB6E6F">
        <w:trPr>
          <w:tblCellSpacing w:w="0" w:type="dxa"/>
          <w:jc w:val="center"/>
        </w:trPr>
        <w:tc>
          <w:tcPr>
            <w:tcW w:w="2036" w:type="dxa"/>
            <w:tcBorders>
              <w:top w:val="outset" w:sz="6" w:space="0" w:color="auto"/>
              <w:left w:val="outset" w:sz="6" w:space="0" w:color="auto"/>
              <w:bottom w:val="outset" w:sz="6" w:space="0" w:color="auto"/>
              <w:right w:val="outset" w:sz="6" w:space="0" w:color="auto"/>
            </w:tcBorders>
          </w:tcPr>
          <w:p w:rsidR="00DB6E6F" w:rsidRDefault="00036700">
            <w:r>
              <w:t>纸张</w:t>
            </w:r>
            <w:r>
              <w:t>/</w:t>
            </w:r>
            <w:r>
              <w:t>输出</w:t>
            </w:r>
          </w:p>
        </w:tc>
        <w:tc>
          <w:tcPr>
            <w:tcW w:w="5716" w:type="dxa"/>
            <w:tcBorders>
              <w:top w:val="outset" w:sz="6" w:space="0" w:color="auto"/>
              <w:left w:val="outset" w:sz="6" w:space="0" w:color="auto"/>
              <w:bottom w:val="outset" w:sz="6" w:space="0" w:color="auto"/>
              <w:right w:val="outset" w:sz="6" w:space="0" w:color="auto"/>
            </w:tcBorders>
          </w:tcPr>
          <w:p w:rsidR="00DB6E6F" w:rsidRDefault="00036700">
            <w:r>
              <w:t>检查在页面设置菜单中所设定的</w:t>
            </w:r>
            <w:r>
              <w:rPr>
                <w:b/>
                <w:bCs/>
              </w:rPr>
              <w:t>打印纸尺寸</w:t>
            </w:r>
            <w:r>
              <w:t>、</w:t>
            </w:r>
            <w:r>
              <w:rPr>
                <w:b/>
                <w:bCs/>
              </w:rPr>
              <w:t>方向</w:t>
            </w:r>
            <w:r>
              <w:t>和</w:t>
            </w:r>
            <w:r>
              <w:rPr>
                <w:b/>
                <w:bCs/>
              </w:rPr>
              <w:t>打印纸来源</w:t>
            </w:r>
            <w:r>
              <w:t>设置，必要时进行更改。选择此设置，然后在更改设置列表框中选择一个选项。</w:t>
            </w:r>
          </w:p>
        </w:tc>
      </w:tr>
      <w:tr w:rsidR="00DB6E6F">
        <w:trPr>
          <w:tblCellSpacing w:w="0" w:type="dxa"/>
          <w:jc w:val="center"/>
        </w:trPr>
        <w:tc>
          <w:tcPr>
            <w:tcW w:w="2036" w:type="dxa"/>
            <w:tcBorders>
              <w:top w:val="outset" w:sz="6" w:space="0" w:color="auto"/>
              <w:left w:val="outset" w:sz="6" w:space="0" w:color="auto"/>
              <w:bottom w:val="outset" w:sz="6" w:space="0" w:color="auto"/>
              <w:right w:val="outset" w:sz="6" w:space="0" w:color="auto"/>
            </w:tcBorders>
          </w:tcPr>
          <w:p w:rsidR="00DB6E6F" w:rsidRDefault="00036700">
            <w:r>
              <w:t>用户自定义</w:t>
            </w:r>
          </w:p>
          <w:p w:rsidR="00DB6E6F" w:rsidRDefault="00036700">
            <w:r>
              <w:t>打印纸</w:t>
            </w:r>
            <w:r>
              <w:t>*</w:t>
            </w:r>
          </w:p>
        </w:tc>
        <w:tc>
          <w:tcPr>
            <w:tcW w:w="5716" w:type="dxa"/>
            <w:tcBorders>
              <w:top w:val="outset" w:sz="6" w:space="0" w:color="auto"/>
              <w:left w:val="outset" w:sz="6" w:space="0" w:color="auto"/>
              <w:bottom w:val="outset" w:sz="6" w:space="0" w:color="auto"/>
              <w:right w:val="outset" w:sz="6" w:space="0" w:color="auto"/>
            </w:tcBorders>
          </w:tcPr>
          <w:p w:rsidR="00DB6E6F" w:rsidRDefault="00036700">
            <w:r>
              <w:t>如果想要的打印纸尺寸没有包含在打印纸尺寸下拉列表中，您可添加尺寸到列表。</w:t>
            </w:r>
          </w:p>
        </w:tc>
      </w:tr>
    </w:tbl>
    <w:p w:rsidR="00DB6E6F" w:rsidRDefault="00036700">
      <w:r>
        <w:t xml:space="preserve">* </w:t>
      </w:r>
      <w:r>
        <w:t>对于</w:t>
      </w:r>
      <w:r>
        <w:t xml:space="preserve"> Windows 7, Vista</w:t>
      </w:r>
      <w:r>
        <w:t>和</w:t>
      </w:r>
      <w:r>
        <w:t>XP (x64)</w:t>
      </w:r>
      <w:r>
        <w:t>。</w:t>
      </w:r>
    </w:p>
    <w:p w:rsidR="00DB6E6F" w:rsidRDefault="00036700">
      <w:pPr>
        <w:rPr>
          <w:b/>
          <w:bCs/>
        </w:rPr>
      </w:pPr>
      <w:bookmarkStart w:id="48" w:name="S-00400-00600-00100-00100"/>
      <w:bookmarkEnd w:id="48"/>
      <w:r>
        <w:rPr>
          <w:b/>
          <w:bCs/>
        </w:rPr>
        <w:t>用户自定义打印纸尺寸</w:t>
      </w:r>
    </w:p>
    <w:p w:rsidR="00DB6E6F" w:rsidRDefault="00036700">
      <w:r>
        <w:t>如果想要的打印纸尺寸没有包含在打印纸尺寸下拉列表中，您可添加尺寸到列表。</w:t>
      </w:r>
    </w:p>
    <w:p w:rsidR="00DB6E6F" w:rsidRDefault="00036700">
      <w:pPr>
        <w:rPr>
          <w:b/>
          <w:bCs/>
        </w:rPr>
      </w:pPr>
      <w:bookmarkStart w:id="49" w:name="S-00400-00600-00100-00100-00200"/>
      <w:bookmarkEnd w:id="49"/>
      <w:r>
        <w:rPr>
          <w:b/>
          <w:bCs/>
        </w:rPr>
        <w:t>对于</w:t>
      </w:r>
      <w:r>
        <w:rPr>
          <w:b/>
          <w:bCs/>
        </w:rPr>
        <w:t>Windows 7, Vista</w:t>
      </w:r>
      <w:r>
        <w:rPr>
          <w:b/>
          <w:bCs/>
        </w:rPr>
        <w:t>和</w:t>
      </w:r>
      <w:r>
        <w:rPr>
          <w:b/>
          <w:bCs/>
        </w:rPr>
        <w:t>XP(x64)</w:t>
      </w:r>
    </w:p>
    <w:tbl>
      <w:tblPr>
        <w:tblW w:w="4714" w:type="dxa"/>
        <w:tblCellSpacing w:w="0" w:type="dxa"/>
        <w:tblInd w:w="-108" w:type="dxa"/>
        <w:tblLayout w:type="fixed"/>
        <w:tblCellMar>
          <w:left w:w="0" w:type="dxa"/>
          <w:right w:w="0" w:type="dxa"/>
        </w:tblCellMar>
        <w:tblLook w:val="04A0" w:firstRow="1" w:lastRow="0" w:firstColumn="1" w:lastColumn="0" w:noHBand="0" w:noVBand="1"/>
      </w:tblPr>
      <w:tblGrid>
        <w:gridCol w:w="236"/>
        <w:gridCol w:w="4478"/>
      </w:tblGrid>
      <w:tr w:rsidR="00DB6E6F">
        <w:trPr>
          <w:tblCellSpacing w:w="0" w:type="dxa"/>
        </w:trPr>
        <w:tc>
          <w:tcPr>
            <w:tcW w:w="236" w:type="dxa"/>
          </w:tcPr>
          <w:p w:rsidR="00DB6E6F" w:rsidRDefault="00036700">
            <w:pPr>
              <w:rPr>
                <w:rFonts w:ascii="BankGothic Lt BT" w:hAnsi="BankGothic Lt BT"/>
              </w:rPr>
            </w:pPr>
            <w:r>
              <w:rPr>
                <w:rFonts w:ascii="BankGothic Lt BT" w:hAnsi="BankGothic Lt BT" w:hint="eastAsia"/>
              </w:rPr>
              <w:t>1.</w:t>
            </w:r>
          </w:p>
        </w:tc>
        <w:tc>
          <w:tcPr>
            <w:tcW w:w="4478" w:type="dxa"/>
          </w:tcPr>
          <w:p w:rsidR="00DB6E6F" w:rsidRDefault="00036700">
            <w:r>
              <w:t>对于</w:t>
            </w:r>
            <w:r>
              <w:t>Windows 7:</w:t>
            </w:r>
            <w:r>
              <w:t>单击</w:t>
            </w:r>
            <w:r>
              <w:rPr>
                <w:b/>
                <w:bCs/>
              </w:rPr>
              <w:t>开始</w:t>
            </w:r>
            <w:r>
              <w:t>,</w:t>
            </w:r>
            <w:r>
              <w:t>再单击</w:t>
            </w:r>
            <w:r>
              <w:rPr>
                <w:b/>
                <w:bCs/>
              </w:rPr>
              <w:t>设备和打印机</w:t>
            </w:r>
            <w:r>
              <w:t>。</w:t>
            </w:r>
          </w:p>
        </w:tc>
      </w:tr>
    </w:tbl>
    <w:p w:rsidR="00DB6E6F" w:rsidRDefault="00036700">
      <w:r>
        <w:t>对于</w:t>
      </w:r>
      <w:r>
        <w:t xml:space="preserve"> Windows Vista:</w:t>
      </w:r>
      <w:r>
        <w:t>单击</w:t>
      </w:r>
      <w:r>
        <w:rPr>
          <w:b/>
          <w:bCs/>
        </w:rPr>
        <w:t>开始</w:t>
      </w:r>
      <w:r>
        <w:t xml:space="preserve">, </w:t>
      </w:r>
      <w:r>
        <w:rPr>
          <w:b/>
          <w:bCs/>
        </w:rPr>
        <w:t>控制面板</w:t>
      </w:r>
      <w:r>
        <w:t>,</w:t>
      </w:r>
      <w:r>
        <w:t>再单击</w:t>
      </w:r>
      <w:r>
        <w:rPr>
          <w:b/>
          <w:bCs/>
        </w:rPr>
        <w:t>硬件和声音</w:t>
      </w:r>
      <w:r>
        <w:t xml:space="preserve">, </w:t>
      </w:r>
      <w:r>
        <w:t>然后单击</w:t>
      </w:r>
      <w:r>
        <w:rPr>
          <w:b/>
          <w:bCs/>
        </w:rPr>
        <w:t>打印机</w:t>
      </w:r>
      <w:r>
        <w:t>。</w:t>
      </w:r>
    </w:p>
    <w:p w:rsidR="00DB6E6F" w:rsidRDefault="00036700">
      <w:r>
        <w:t>对于</w:t>
      </w:r>
      <w:r>
        <w:t>Windows XP Professional x64 Edition</w:t>
      </w:r>
      <w:r>
        <w:t>，单击</w:t>
      </w:r>
      <w:r>
        <w:rPr>
          <w:b/>
          <w:bCs/>
        </w:rPr>
        <w:t>开始</w:t>
      </w:r>
      <w:r>
        <w:t>，再单击</w:t>
      </w:r>
      <w:r>
        <w:rPr>
          <w:b/>
          <w:bCs/>
        </w:rPr>
        <w:t>打印机和传真</w:t>
      </w:r>
      <w:r>
        <w:t>。</w:t>
      </w:r>
    </w:p>
    <w:tbl>
      <w:tblPr>
        <w:tblW w:w="3811" w:type="dxa"/>
        <w:tblCellSpacing w:w="0" w:type="dxa"/>
        <w:tblInd w:w="-108" w:type="dxa"/>
        <w:tblLayout w:type="fixed"/>
        <w:tblCellMar>
          <w:left w:w="0" w:type="dxa"/>
          <w:right w:w="0" w:type="dxa"/>
        </w:tblCellMar>
        <w:tblLook w:val="04A0" w:firstRow="1" w:lastRow="0" w:firstColumn="1" w:lastColumn="0" w:noHBand="0" w:noVBand="1"/>
      </w:tblPr>
      <w:tblGrid>
        <w:gridCol w:w="236"/>
        <w:gridCol w:w="3575"/>
      </w:tblGrid>
      <w:tr w:rsidR="00DB6E6F">
        <w:trPr>
          <w:tblCellSpacing w:w="0" w:type="dxa"/>
        </w:trPr>
        <w:tc>
          <w:tcPr>
            <w:tcW w:w="236" w:type="dxa"/>
          </w:tcPr>
          <w:p w:rsidR="00DB6E6F" w:rsidRDefault="00036700">
            <w:pPr>
              <w:rPr>
                <w:rFonts w:ascii="BankGothic Lt BT" w:hAnsi="BankGothic Lt BT"/>
              </w:rPr>
            </w:pPr>
            <w:r>
              <w:rPr>
                <w:rFonts w:ascii="BankGothic Lt BT" w:hAnsi="BankGothic Lt BT" w:hint="eastAsia"/>
              </w:rPr>
              <w:t>2.</w:t>
            </w:r>
          </w:p>
        </w:tc>
        <w:tc>
          <w:tcPr>
            <w:tcW w:w="3575" w:type="dxa"/>
          </w:tcPr>
          <w:p w:rsidR="00DB6E6F" w:rsidRDefault="00036700">
            <w:r>
              <w:t>右击打印机图标，并单击</w:t>
            </w:r>
            <w:r>
              <w:rPr>
                <w:b/>
                <w:bCs/>
              </w:rPr>
              <w:t>打印首选项</w:t>
            </w:r>
            <w:r>
              <w:t>。</w:t>
            </w:r>
          </w:p>
        </w:tc>
      </w:tr>
      <w:tr w:rsidR="00DB6E6F">
        <w:trPr>
          <w:tblCellSpacing w:w="0" w:type="dxa"/>
        </w:trPr>
        <w:tc>
          <w:tcPr>
            <w:tcW w:w="236" w:type="dxa"/>
          </w:tcPr>
          <w:p w:rsidR="00DB6E6F" w:rsidRDefault="00036700">
            <w:pPr>
              <w:rPr>
                <w:rFonts w:ascii="BankGothic Lt BT" w:hAnsi="BankGothic Lt BT"/>
              </w:rPr>
            </w:pPr>
            <w:r>
              <w:rPr>
                <w:rFonts w:ascii="BankGothic Lt BT" w:hAnsi="BankGothic Lt BT" w:hint="eastAsia"/>
              </w:rPr>
              <w:t>3.</w:t>
            </w:r>
          </w:p>
        </w:tc>
        <w:tc>
          <w:tcPr>
            <w:tcW w:w="3575" w:type="dxa"/>
          </w:tcPr>
          <w:p w:rsidR="00DB6E6F" w:rsidRDefault="00036700">
            <w:r>
              <w:t>选择</w:t>
            </w:r>
            <w:r>
              <w:rPr>
                <w:b/>
                <w:bCs/>
              </w:rPr>
              <w:t>用户自定义打印纸</w:t>
            </w:r>
            <w:r>
              <w:t>菜单。</w:t>
            </w:r>
          </w:p>
        </w:tc>
      </w:tr>
    </w:tbl>
    <w:p w:rsidR="00DB6E6F" w:rsidRDefault="00DB6E6F">
      <w:pPr>
        <w:rPr>
          <w:vanish/>
        </w:rPr>
      </w:pPr>
    </w:p>
    <w:tbl>
      <w:tblPr>
        <w:tblW w:w="3595" w:type="dxa"/>
        <w:tblCellSpacing w:w="0" w:type="dxa"/>
        <w:tblInd w:w="-1" w:type="dxa"/>
        <w:tblLayout w:type="fixed"/>
        <w:tblCellMar>
          <w:left w:w="0" w:type="dxa"/>
          <w:right w:w="0" w:type="dxa"/>
        </w:tblCellMar>
        <w:tblLook w:val="04A0" w:firstRow="1" w:lastRow="0" w:firstColumn="1" w:lastColumn="0" w:noHBand="0" w:noVBand="1"/>
      </w:tblPr>
      <w:tblGrid>
        <w:gridCol w:w="236"/>
        <w:gridCol w:w="3359"/>
      </w:tblGrid>
      <w:tr w:rsidR="00DB6E6F">
        <w:trPr>
          <w:tblCellSpacing w:w="0" w:type="dxa"/>
        </w:trPr>
        <w:tc>
          <w:tcPr>
            <w:tcW w:w="236" w:type="dxa"/>
          </w:tcPr>
          <w:p w:rsidR="00DB6E6F" w:rsidRDefault="00036700">
            <w:pPr>
              <w:rPr>
                <w:rFonts w:ascii="BankGothic Lt BT" w:hAnsi="BankGothic Lt BT"/>
              </w:rPr>
            </w:pPr>
            <w:r>
              <w:rPr>
                <w:rFonts w:ascii="BankGothic Lt BT" w:hAnsi="BankGothic Lt BT" w:hint="eastAsia"/>
              </w:rPr>
              <w:t>4.</w:t>
            </w:r>
          </w:p>
        </w:tc>
        <w:tc>
          <w:tcPr>
            <w:tcW w:w="3359" w:type="dxa"/>
          </w:tcPr>
          <w:p w:rsidR="00DB6E6F" w:rsidRDefault="00036700">
            <w:r>
              <w:t>在打印纸尺寸域中键入打印纸尺寸。</w:t>
            </w:r>
          </w:p>
        </w:tc>
      </w:tr>
      <w:tr w:rsidR="00DB6E6F">
        <w:trPr>
          <w:tblCellSpacing w:w="0" w:type="dxa"/>
        </w:trPr>
        <w:tc>
          <w:tcPr>
            <w:tcW w:w="236" w:type="dxa"/>
          </w:tcPr>
          <w:p w:rsidR="00DB6E6F" w:rsidRDefault="00036700">
            <w:pPr>
              <w:rPr>
                <w:rFonts w:ascii="BankGothic Lt BT" w:hAnsi="BankGothic Lt BT"/>
              </w:rPr>
            </w:pPr>
            <w:r>
              <w:rPr>
                <w:rFonts w:ascii="BankGothic Lt BT" w:hAnsi="BankGothic Lt BT" w:hint="eastAsia"/>
              </w:rPr>
              <w:t>5.</w:t>
            </w:r>
          </w:p>
        </w:tc>
        <w:tc>
          <w:tcPr>
            <w:tcW w:w="3359" w:type="dxa"/>
          </w:tcPr>
          <w:p w:rsidR="00DB6E6F" w:rsidRDefault="00036700">
            <w:r>
              <w:t>单击</w:t>
            </w:r>
            <w:r>
              <w:rPr>
                <w:b/>
                <w:bCs/>
              </w:rPr>
              <w:t>应用</w:t>
            </w:r>
            <w:r>
              <w:t>，然后单击</w:t>
            </w:r>
            <w:r>
              <w:rPr>
                <w:b/>
                <w:bCs/>
              </w:rPr>
              <w:t>确定</w:t>
            </w:r>
            <w:r>
              <w:t>。</w:t>
            </w:r>
          </w:p>
        </w:tc>
      </w:tr>
    </w:tbl>
    <w:p w:rsidR="00DB6E6F" w:rsidRDefault="00DB6E6F">
      <w:pPr>
        <w:rPr>
          <w:b/>
          <w:bCs/>
        </w:rPr>
      </w:pPr>
      <w:bookmarkStart w:id="50" w:name="S-00400-00600-00100-00100-00300"/>
      <w:bookmarkEnd w:id="50"/>
    </w:p>
    <w:p w:rsidR="00DB6E6F" w:rsidRDefault="00036700">
      <w:pPr>
        <w:rPr>
          <w:b/>
          <w:bCs/>
        </w:rPr>
      </w:pPr>
      <w:r>
        <w:rPr>
          <w:b/>
          <w:bCs/>
        </w:rPr>
        <w:t>对于</w:t>
      </w:r>
      <w:r>
        <w:rPr>
          <w:b/>
          <w:bCs/>
        </w:rPr>
        <w:t>Windows XP (x86)</w:t>
      </w:r>
    </w:p>
    <w:tbl>
      <w:tblPr>
        <w:tblW w:w="6219" w:type="dxa"/>
        <w:tblCellSpacing w:w="0" w:type="dxa"/>
        <w:tblInd w:w="-108" w:type="dxa"/>
        <w:tblLayout w:type="fixed"/>
        <w:tblCellMar>
          <w:left w:w="0" w:type="dxa"/>
          <w:right w:w="0" w:type="dxa"/>
        </w:tblCellMar>
        <w:tblLook w:val="04A0" w:firstRow="1" w:lastRow="0" w:firstColumn="1" w:lastColumn="0" w:noHBand="0" w:noVBand="1"/>
      </w:tblPr>
      <w:tblGrid>
        <w:gridCol w:w="236"/>
        <w:gridCol w:w="5983"/>
      </w:tblGrid>
      <w:tr w:rsidR="00DB6E6F">
        <w:trPr>
          <w:tblCellSpacing w:w="0" w:type="dxa"/>
        </w:trPr>
        <w:tc>
          <w:tcPr>
            <w:tcW w:w="236" w:type="dxa"/>
          </w:tcPr>
          <w:p w:rsidR="00DB6E6F" w:rsidRDefault="00036700">
            <w:pPr>
              <w:rPr>
                <w:rFonts w:ascii="BankGothic Lt BT" w:hAnsi="BankGothic Lt BT"/>
              </w:rPr>
            </w:pPr>
            <w:r>
              <w:rPr>
                <w:rFonts w:ascii="BankGothic Lt BT" w:hAnsi="BankGothic Lt BT" w:hint="eastAsia"/>
              </w:rPr>
              <w:t>1.</w:t>
            </w:r>
          </w:p>
        </w:tc>
        <w:tc>
          <w:tcPr>
            <w:tcW w:w="5983" w:type="dxa"/>
          </w:tcPr>
          <w:p w:rsidR="00DB6E6F" w:rsidRDefault="00036700">
            <w:r>
              <w:t>对于</w:t>
            </w:r>
            <w:r>
              <w:t>Windows XP Professional</w:t>
            </w:r>
            <w:r>
              <w:t>，单击</w:t>
            </w:r>
            <w:r>
              <w:rPr>
                <w:b/>
                <w:bCs/>
              </w:rPr>
              <w:t>开始</w:t>
            </w:r>
            <w:r>
              <w:t>，再单击</w:t>
            </w:r>
            <w:r>
              <w:rPr>
                <w:b/>
                <w:bCs/>
              </w:rPr>
              <w:t>打印机和传真</w:t>
            </w:r>
            <w:r>
              <w:t>。</w:t>
            </w:r>
          </w:p>
        </w:tc>
      </w:tr>
    </w:tbl>
    <w:p w:rsidR="00DB6E6F" w:rsidRDefault="00036700">
      <w:r>
        <w:t>对于</w:t>
      </w:r>
      <w:r>
        <w:t>Windows XP Home Edition,</w:t>
      </w:r>
      <w:r>
        <w:t>单击</w:t>
      </w:r>
      <w:r>
        <w:rPr>
          <w:b/>
          <w:bCs/>
        </w:rPr>
        <w:t>开始</w:t>
      </w:r>
      <w:r>
        <w:t>，</w:t>
      </w:r>
      <w:r>
        <w:rPr>
          <w:b/>
          <w:bCs/>
        </w:rPr>
        <w:t>控制面板</w:t>
      </w:r>
      <w:r>
        <w:t>，再单击</w:t>
      </w:r>
      <w:r>
        <w:rPr>
          <w:b/>
          <w:bCs/>
        </w:rPr>
        <w:t>打印机和传真</w:t>
      </w:r>
      <w:r>
        <w:t>。</w:t>
      </w:r>
    </w:p>
    <w:tbl>
      <w:tblPr>
        <w:tblW w:w="3181" w:type="dxa"/>
        <w:tblCellSpacing w:w="0" w:type="dxa"/>
        <w:tblInd w:w="-108" w:type="dxa"/>
        <w:tblLayout w:type="fixed"/>
        <w:tblCellMar>
          <w:left w:w="0" w:type="dxa"/>
          <w:right w:w="0" w:type="dxa"/>
        </w:tblCellMar>
        <w:tblLook w:val="04A0" w:firstRow="1" w:lastRow="0" w:firstColumn="1" w:lastColumn="0" w:noHBand="0" w:noVBand="1"/>
      </w:tblPr>
      <w:tblGrid>
        <w:gridCol w:w="236"/>
        <w:gridCol w:w="2945"/>
      </w:tblGrid>
      <w:tr w:rsidR="00DB6E6F">
        <w:trPr>
          <w:tblCellSpacing w:w="0" w:type="dxa"/>
        </w:trPr>
        <w:tc>
          <w:tcPr>
            <w:tcW w:w="236" w:type="dxa"/>
          </w:tcPr>
          <w:p w:rsidR="00DB6E6F" w:rsidRDefault="00036700">
            <w:pPr>
              <w:rPr>
                <w:rFonts w:ascii="BankGothic Lt BT" w:hAnsi="BankGothic Lt BT"/>
              </w:rPr>
            </w:pPr>
            <w:r>
              <w:rPr>
                <w:rFonts w:ascii="BankGothic Lt BT" w:hAnsi="BankGothic Lt BT" w:hint="eastAsia"/>
              </w:rPr>
              <w:t>2.</w:t>
            </w:r>
          </w:p>
        </w:tc>
        <w:tc>
          <w:tcPr>
            <w:tcW w:w="2945" w:type="dxa"/>
          </w:tcPr>
          <w:p w:rsidR="00DB6E6F" w:rsidRDefault="00036700">
            <w:r>
              <w:t>单击</w:t>
            </w:r>
            <w:r>
              <w:rPr>
                <w:rFonts w:hint="eastAsia"/>
                <w:b/>
                <w:bCs/>
              </w:rPr>
              <w:t>[</w:t>
            </w:r>
            <w:r>
              <w:rPr>
                <w:rFonts w:hint="eastAsia"/>
                <w:b/>
                <w:bCs/>
              </w:rPr>
              <w:t>打印机</w:t>
            </w:r>
            <w:r>
              <w:rPr>
                <w:rFonts w:hint="eastAsia"/>
                <w:b/>
                <w:bCs/>
              </w:rPr>
              <w:t>]</w:t>
            </w:r>
            <w:r>
              <w:t>图标</w:t>
            </w:r>
          </w:p>
        </w:tc>
      </w:tr>
      <w:tr w:rsidR="00DB6E6F">
        <w:trPr>
          <w:tblCellSpacing w:w="0" w:type="dxa"/>
        </w:trPr>
        <w:tc>
          <w:tcPr>
            <w:tcW w:w="236" w:type="dxa"/>
          </w:tcPr>
          <w:p w:rsidR="00DB6E6F" w:rsidRDefault="00036700">
            <w:pPr>
              <w:rPr>
                <w:rFonts w:ascii="BankGothic Lt BT" w:hAnsi="BankGothic Lt BT"/>
              </w:rPr>
            </w:pPr>
            <w:r>
              <w:rPr>
                <w:rFonts w:ascii="BankGothic Lt BT" w:hAnsi="BankGothic Lt BT" w:hint="eastAsia"/>
              </w:rPr>
              <w:t>3.</w:t>
            </w:r>
          </w:p>
        </w:tc>
        <w:tc>
          <w:tcPr>
            <w:tcW w:w="2945" w:type="dxa"/>
          </w:tcPr>
          <w:p w:rsidR="00DB6E6F" w:rsidRDefault="00036700">
            <w:r>
              <w:t>从文件菜单中选择</w:t>
            </w:r>
            <w:r>
              <w:rPr>
                <w:b/>
                <w:bCs/>
              </w:rPr>
              <w:t>服务器属性</w:t>
            </w:r>
            <w:r>
              <w:t>。</w:t>
            </w:r>
          </w:p>
        </w:tc>
      </w:tr>
    </w:tbl>
    <w:p w:rsidR="00DB6E6F" w:rsidRDefault="00DB6E6F">
      <w:pPr>
        <w:rPr>
          <w:vanish/>
        </w:rPr>
      </w:pPr>
    </w:p>
    <w:tbl>
      <w:tblPr>
        <w:tblW w:w="3230" w:type="dxa"/>
        <w:tblCellSpacing w:w="0" w:type="dxa"/>
        <w:tblInd w:w="-108" w:type="dxa"/>
        <w:tblLayout w:type="fixed"/>
        <w:tblCellMar>
          <w:left w:w="0" w:type="dxa"/>
          <w:right w:w="0" w:type="dxa"/>
        </w:tblCellMar>
        <w:tblLook w:val="04A0" w:firstRow="1" w:lastRow="0" w:firstColumn="1" w:lastColumn="0" w:noHBand="0" w:noVBand="1"/>
      </w:tblPr>
      <w:tblGrid>
        <w:gridCol w:w="236"/>
        <w:gridCol w:w="2994"/>
      </w:tblGrid>
      <w:tr w:rsidR="00DB6E6F">
        <w:trPr>
          <w:tblCellSpacing w:w="0" w:type="dxa"/>
        </w:trPr>
        <w:tc>
          <w:tcPr>
            <w:tcW w:w="236" w:type="dxa"/>
          </w:tcPr>
          <w:p w:rsidR="00DB6E6F" w:rsidRDefault="00036700">
            <w:pPr>
              <w:rPr>
                <w:rFonts w:ascii="BankGothic Lt BT" w:hAnsi="BankGothic Lt BT"/>
              </w:rPr>
            </w:pPr>
            <w:r>
              <w:rPr>
                <w:rFonts w:ascii="BankGothic Lt BT" w:hAnsi="BankGothic Lt BT" w:hint="eastAsia"/>
              </w:rPr>
              <w:t>4.</w:t>
            </w:r>
          </w:p>
        </w:tc>
        <w:tc>
          <w:tcPr>
            <w:tcW w:w="2994" w:type="dxa"/>
          </w:tcPr>
          <w:p w:rsidR="00DB6E6F" w:rsidRDefault="00036700">
            <w:r>
              <w:t>单击</w:t>
            </w:r>
            <w:r>
              <w:rPr>
                <w:b/>
                <w:bCs/>
              </w:rPr>
              <w:t>创建新格式</w:t>
            </w:r>
            <w:r>
              <w:t>。</w:t>
            </w:r>
          </w:p>
        </w:tc>
      </w:tr>
      <w:tr w:rsidR="00DB6E6F">
        <w:trPr>
          <w:tblCellSpacing w:w="0" w:type="dxa"/>
        </w:trPr>
        <w:tc>
          <w:tcPr>
            <w:tcW w:w="236" w:type="dxa"/>
          </w:tcPr>
          <w:p w:rsidR="00DB6E6F" w:rsidRDefault="00036700">
            <w:pPr>
              <w:rPr>
                <w:rFonts w:ascii="BankGothic Lt BT" w:hAnsi="BankGothic Lt BT"/>
              </w:rPr>
            </w:pPr>
            <w:r>
              <w:rPr>
                <w:rFonts w:ascii="BankGothic Lt BT" w:hAnsi="BankGothic Lt BT" w:hint="eastAsia"/>
              </w:rPr>
              <w:t>5.</w:t>
            </w:r>
          </w:p>
        </w:tc>
        <w:tc>
          <w:tcPr>
            <w:tcW w:w="2994" w:type="dxa"/>
          </w:tcPr>
          <w:p w:rsidR="00DB6E6F" w:rsidRDefault="00036700">
            <w:r>
              <w:t>在尺寸域中键入打印纸尺寸。</w:t>
            </w:r>
          </w:p>
        </w:tc>
      </w:tr>
      <w:tr w:rsidR="00DB6E6F">
        <w:trPr>
          <w:tblCellSpacing w:w="0" w:type="dxa"/>
        </w:trPr>
        <w:tc>
          <w:tcPr>
            <w:tcW w:w="236" w:type="dxa"/>
          </w:tcPr>
          <w:p w:rsidR="00DB6E6F" w:rsidRDefault="00036700">
            <w:pPr>
              <w:rPr>
                <w:rFonts w:ascii="BankGothic Lt BT" w:hAnsi="BankGothic Lt BT"/>
              </w:rPr>
            </w:pPr>
            <w:r>
              <w:rPr>
                <w:rFonts w:ascii="BankGothic Lt BT" w:hAnsi="BankGothic Lt BT" w:hint="eastAsia"/>
              </w:rPr>
              <w:t>6</w:t>
            </w:r>
          </w:p>
        </w:tc>
        <w:tc>
          <w:tcPr>
            <w:tcW w:w="2994" w:type="dxa"/>
          </w:tcPr>
          <w:p w:rsidR="00DB6E6F" w:rsidRDefault="00036700">
            <w:r>
              <w:rPr>
                <w:rFonts w:hint="eastAsia"/>
              </w:rPr>
              <w:t>.</w:t>
            </w:r>
            <w:r>
              <w:t>单击保存格式，然后单击确定。</w:t>
            </w:r>
          </w:p>
        </w:tc>
      </w:tr>
    </w:tbl>
    <w:p w:rsidR="00DB6E6F" w:rsidRDefault="00DB6E6F">
      <w:bookmarkStart w:id="51" w:name="S-00400-00600"/>
      <w:bookmarkStart w:id="52" w:name="_在网络中设置打印机"/>
      <w:bookmarkStart w:id="53" w:name="S-00400-00600-00100-00100-00100"/>
      <w:bookmarkEnd w:id="51"/>
      <w:bookmarkEnd w:id="52"/>
      <w:bookmarkEnd w:id="53"/>
    </w:p>
    <w:p w:rsidR="00DB6E6F" w:rsidRDefault="00036700">
      <w:pPr>
        <w:pStyle w:val="2"/>
        <w:rPr>
          <w:b w:val="0"/>
          <w:bCs w:val="0"/>
        </w:rPr>
      </w:pPr>
      <w:bookmarkStart w:id="54" w:name="S-00400-00700"/>
      <w:bookmarkStart w:id="55" w:name="_取消打印"/>
      <w:bookmarkEnd w:id="54"/>
      <w:bookmarkEnd w:id="55"/>
      <w:r>
        <w:rPr>
          <w:b w:val="0"/>
          <w:bCs w:val="0"/>
        </w:rPr>
        <w:t>取消打印</w:t>
      </w:r>
    </w:p>
    <w:p w:rsidR="00DB6E6F" w:rsidRDefault="00036700">
      <w:r>
        <w:t>如果打印输出不是您所期望的结果，并且显示错误或间断的字符、图像，您可能需要取消打印。当任务栏显示打印机图标时，按照下面说明取消打印。</w:t>
      </w:r>
    </w:p>
    <w:tbl>
      <w:tblPr>
        <w:tblW w:w="6751" w:type="dxa"/>
        <w:tblCellSpacing w:w="0" w:type="dxa"/>
        <w:tblInd w:w="-108" w:type="dxa"/>
        <w:tblLayout w:type="fixed"/>
        <w:tblCellMar>
          <w:left w:w="0" w:type="dxa"/>
          <w:right w:w="0" w:type="dxa"/>
        </w:tblCellMar>
        <w:tblLook w:val="04A0" w:firstRow="1" w:lastRow="0" w:firstColumn="1" w:lastColumn="0" w:noHBand="0" w:noVBand="1"/>
      </w:tblPr>
      <w:tblGrid>
        <w:gridCol w:w="236"/>
        <w:gridCol w:w="6515"/>
      </w:tblGrid>
      <w:tr w:rsidR="00DB6E6F">
        <w:trPr>
          <w:tblCellSpacing w:w="0" w:type="dxa"/>
        </w:trPr>
        <w:tc>
          <w:tcPr>
            <w:tcW w:w="236" w:type="dxa"/>
          </w:tcPr>
          <w:p w:rsidR="00DB6E6F" w:rsidRDefault="00036700">
            <w:pPr>
              <w:rPr>
                <w:rFonts w:ascii="BankGothic Lt BT" w:hAnsi="BankGothic Lt BT"/>
              </w:rPr>
            </w:pPr>
            <w:r>
              <w:rPr>
                <w:rFonts w:ascii="BankGothic Lt BT" w:hAnsi="BankGothic Lt BT" w:hint="eastAsia"/>
              </w:rPr>
              <w:t>1.</w:t>
            </w:r>
          </w:p>
        </w:tc>
        <w:tc>
          <w:tcPr>
            <w:tcW w:w="6515" w:type="dxa"/>
          </w:tcPr>
          <w:p w:rsidR="00DB6E6F" w:rsidRDefault="00036700">
            <w:r>
              <w:t>双击任务栏的打印机图标，然后单击在打印机菜单上的</w:t>
            </w:r>
            <w:r>
              <w:rPr>
                <w:b/>
                <w:bCs/>
              </w:rPr>
              <w:t>清除打印文档</w:t>
            </w:r>
            <w:r>
              <w:t>。</w:t>
            </w:r>
          </w:p>
        </w:tc>
      </w:tr>
      <w:tr w:rsidR="00DB6E6F">
        <w:trPr>
          <w:tblCellSpacing w:w="0" w:type="dxa"/>
        </w:trPr>
        <w:tc>
          <w:tcPr>
            <w:tcW w:w="236" w:type="dxa"/>
          </w:tcPr>
          <w:p w:rsidR="00DB6E6F" w:rsidRDefault="00036700">
            <w:pPr>
              <w:rPr>
                <w:rFonts w:ascii="BankGothic Lt BT" w:hAnsi="BankGothic Lt BT"/>
              </w:rPr>
            </w:pPr>
            <w:r>
              <w:rPr>
                <w:rFonts w:ascii="BankGothic Lt BT" w:hAnsi="BankGothic Lt BT" w:hint="eastAsia"/>
              </w:rPr>
              <w:t>2.</w:t>
            </w:r>
          </w:p>
        </w:tc>
        <w:tc>
          <w:tcPr>
            <w:tcW w:w="6515" w:type="dxa"/>
          </w:tcPr>
          <w:p w:rsidR="00DB6E6F" w:rsidRDefault="00036700">
            <w:r>
              <w:t>当要取消所有打印文档时，在打印机菜单上选择</w:t>
            </w:r>
            <w:r>
              <w:rPr>
                <w:b/>
                <w:bCs/>
              </w:rPr>
              <w:t>取消所有文档</w:t>
            </w:r>
            <w:r>
              <w:t>。</w:t>
            </w:r>
          </w:p>
        </w:tc>
      </w:tr>
    </w:tbl>
    <w:p w:rsidR="00DB6E6F" w:rsidRDefault="00036700">
      <w:r>
        <w:t>当要取消指定的文档时，选择您想取消的文档，然后在文档菜单上选择</w:t>
      </w:r>
      <w:r>
        <w:rPr>
          <w:b/>
          <w:bCs/>
        </w:rPr>
        <w:t>取消</w:t>
      </w:r>
      <w:r>
        <w:t>。</w:t>
      </w:r>
    </w:p>
    <w:p w:rsidR="00DB6E6F" w:rsidRDefault="00DB6E6F">
      <w:pPr>
        <w:rPr>
          <w:b/>
          <w:bCs/>
        </w:rPr>
      </w:pPr>
      <w:bookmarkStart w:id="56" w:name="_卸载打印机软件"/>
      <w:bookmarkStart w:id="57" w:name="S-00400-00800-00100"/>
      <w:bookmarkStart w:id="58" w:name="S-00400-00800"/>
      <w:bookmarkStart w:id="59" w:name="S-00400-00800-00100-00100"/>
      <w:bookmarkEnd w:id="56"/>
      <w:bookmarkEnd w:id="57"/>
      <w:bookmarkEnd w:id="58"/>
      <w:bookmarkEnd w:id="59"/>
    </w:p>
    <w:p w:rsidR="00DB6E6F" w:rsidRDefault="00036700">
      <w:pPr>
        <w:widowControl/>
        <w:jc w:val="left"/>
        <w:rPr>
          <w:rFonts w:ascii="宋体" w:eastAsia="黑体" w:hAnsi="宋体" w:cs="宋体"/>
          <w:bCs/>
          <w:kern w:val="36"/>
          <w:sz w:val="32"/>
          <w:szCs w:val="48"/>
        </w:rPr>
      </w:pPr>
      <w:bookmarkStart w:id="60" w:name="_操作面板"/>
      <w:bookmarkEnd w:id="60"/>
      <w:r>
        <w:br w:type="page"/>
      </w:r>
    </w:p>
    <w:p w:rsidR="00DB6E6F" w:rsidRDefault="00036700">
      <w:pPr>
        <w:pStyle w:val="1"/>
      </w:pPr>
      <w:r>
        <w:pict>
          <v:shape id="_x0000_i1056" type="#_x0000_t75" style="width:41.5pt;height:41.5pt">
            <v:imagedata r:id="rId21" o:title=""/>
          </v:shape>
        </w:pict>
      </w:r>
      <w:r>
        <w:t>操作面板</w:t>
      </w:r>
    </w:p>
    <w:p w:rsidR="00DB6E6F" w:rsidRDefault="00036700">
      <w:pPr>
        <w:pStyle w:val="2"/>
        <w:rPr>
          <w:b w:val="0"/>
          <w:bCs w:val="0"/>
        </w:rPr>
      </w:pPr>
      <w:bookmarkStart w:id="61" w:name="S-00500-00100"/>
      <w:bookmarkStart w:id="62" w:name="_使用操作面板"/>
      <w:bookmarkEnd w:id="61"/>
      <w:bookmarkEnd w:id="62"/>
      <w:r>
        <w:rPr>
          <w:b w:val="0"/>
          <w:bCs w:val="0"/>
        </w:rPr>
        <w:t>使用操作面板</w:t>
      </w:r>
    </w:p>
    <w:p w:rsidR="00DB6E6F" w:rsidRDefault="00036700">
      <w:pPr>
        <w:widowControl/>
        <w:jc w:val="left"/>
      </w:pPr>
      <w:r>
        <w:t>您可控制打印机的简单操作</w:t>
      </w:r>
      <w:r>
        <w:t>--</w:t>
      </w:r>
      <w:r>
        <w:t>如换行、换页及进纸和退纸。操作面板指示灯可显示打印机的状态。</w:t>
      </w:r>
    </w:p>
    <w:p w:rsidR="00DB6E6F" w:rsidRDefault="00036700">
      <w:pPr>
        <w:pStyle w:val="3"/>
        <w:rPr>
          <w:b w:val="0"/>
          <w:bCs w:val="0"/>
        </w:rPr>
      </w:pPr>
      <w:bookmarkStart w:id="63" w:name="S-00500-00100-00100"/>
      <w:bookmarkEnd w:id="63"/>
      <w:r>
        <w:rPr>
          <w:b w:val="0"/>
          <w:bCs w:val="0"/>
        </w:rPr>
        <w:t>操作面板按钮和指示灯</w:t>
      </w:r>
    </w:p>
    <w:p w:rsidR="00DB6E6F" w:rsidRDefault="00036700">
      <w:pPr>
        <w:pStyle w:val="4"/>
      </w:pPr>
      <w:r>
        <w:rPr>
          <w:b w:val="0"/>
          <w:bCs w:val="0"/>
        </w:rPr>
        <w:t>1.</w:t>
      </w:r>
      <w:r>
        <w:rPr>
          <w:b w:val="0"/>
          <w:bCs w:val="0"/>
        </w:rPr>
        <w:t>换行</w:t>
      </w:r>
      <w:r>
        <w:rPr>
          <w:b w:val="0"/>
          <w:bCs w:val="0"/>
        </w:rPr>
        <w:t>/</w:t>
      </w:r>
      <w:r>
        <w:rPr>
          <w:b w:val="0"/>
          <w:bCs w:val="0"/>
        </w:rPr>
        <w:t>换页按钮</w:t>
      </w:r>
    </w:p>
    <w:p w:rsidR="00DB6E6F" w:rsidRDefault="00036700">
      <w:pPr>
        <w:widowControl/>
        <w:jc w:val="left"/>
      </w:pPr>
      <w:r>
        <w:t>短按此按钮时，逐行进纸。</w:t>
      </w:r>
    </w:p>
    <w:p w:rsidR="00DB6E6F" w:rsidRDefault="00036700">
      <w:pPr>
        <w:widowControl/>
        <w:jc w:val="left"/>
      </w:pPr>
      <w:r>
        <w:t>按住此按钮几秒时，退出单页纸或将连续纸前进到下一个页顶位置。</w:t>
      </w:r>
    </w:p>
    <w:p w:rsidR="00DB6E6F" w:rsidRDefault="00036700">
      <w:pPr>
        <w:pStyle w:val="4"/>
      </w:pPr>
      <w:r>
        <w:rPr>
          <w:b w:val="0"/>
          <w:bCs w:val="0"/>
        </w:rPr>
        <w:t>2.</w:t>
      </w:r>
      <w:r>
        <w:rPr>
          <w:b w:val="0"/>
          <w:bCs w:val="0"/>
        </w:rPr>
        <w:t>微调</w:t>
      </w:r>
    </w:p>
    <w:p w:rsidR="00DB6E6F" w:rsidRDefault="00036700">
      <w:pPr>
        <w:widowControl/>
        <w:jc w:val="left"/>
      </w:pPr>
      <w:r>
        <w:t>按住</w:t>
      </w:r>
      <w:r>
        <w:rPr>
          <w:b/>
          <w:bCs/>
        </w:rPr>
        <w:t>暂停</w:t>
      </w:r>
      <w:r>
        <w:t>按钮</w:t>
      </w:r>
      <w:r>
        <w:t>3</w:t>
      </w:r>
      <w:r>
        <w:t>秒钟后，打印机进入微调模式。在此模式中，您可以通过按下</w:t>
      </w:r>
      <w:r>
        <w:rPr>
          <w:b/>
          <w:bCs/>
        </w:rPr>
        <w:t>换行</w:t>
      </w:r>
      <w:r>
        <w:rPr>
          <w:b/>
          <w:bCs/>
        </w:rPr>
        <w:t>/</w:t>
      </w:r>
      <w:r>
        <w:rPr>
          <w:b/>
          <w:bCs/>
        </w:rPr>
        <w:t>换</w:t>
      </w:r>
      <w:r>
        <w:t>页</w:t>
      </w:r>
      <w:r>
        <w:pict>
          <v:shape id="_x0000_i1057" type="#_x0000_t75" style="width:11.5pt;height:10pt">
            <v:imagedata r:id="rId19" o:title=""/>
          </v:shape>
        </w:pict>
      </w:r>
      <w:r>
        <w:t>和</w:t>
      </w:r>
      <w:r>
        <w:rPr>
          <w:b/>
          <w:bCs/>
        </w:rPr>
        <w:t>进纸</w:t>
      </w:r>
      <w:r>
        <w:rPr>
          <w:b/>
          <w:bCs/>
        </w:rPr>
        <w:t>/</w:t>
      </w:r>
      <w:proofErr w:type="gramStart"/>
      <w:r>
        <w:rPr>
          <w:b/>
          <w:bCs/>
        </w:rPr>
        <w:t>退纸</w:t>
      </w:r>
      <w:proofErr w:type="gramEnd"/>
      <w:r>
        <w:pict>
          <v:shape id="_x0000_i1058" type="#_x0000_t75" style="width:11.5pt;height:10pt">
            <v:imagedata r:id="rId18" o:title=""/>
          </v:shape>
        </w:pict>
      </w:r>
      <w:r>
        <w:t>按钮以调整页顶和</w:t>
      </w:r>
      <w:r>
        <w:rPr>
          <w:rFonts w:hint="eastAsia"/>
        </w:rPr>
        <w:t>切纸</w:t>
      </w:r>
      <w:r>
        <w:t>位置。</w:t>
      </w:r>
    </w:p>
    <w:p w:rsidR="00DB6E6F" w:rsidRDefault="00036700">
      <w:pPr>
        <w:pStyle w:val="4"/>
      </w:pPr>
      <w:r>
        <w:rPr>
          <w:b w:val="0"/>
          <w:bCs w:val="0"/>
        </w:rPr>
        <w:t>3.</w:t>
      </w:r>
      <w:r>
        <w:rPr>
          <w:b w:val="0"/>
          <w:bCs w:val="0"/>
        </w:rPr>
        <w:t>进纸</w:t>
      </w:r>
      <w:r>
        <w:rPr>
          <w:b w:val="0"/>
          <w:bCs w:val="0"/>
        </w:rPr>
        <w:t>/</w:t>
      </w:r>
      <w:proofErr w:type="gramStart"/>
      <w:r>
        <w:rPr>
          <w:b w:val="0"/>
          <w:bCs w:val="0"/>
        </w:rPr>
        <w:t>退纸按钮</w:t>
      </w:r>
      <w:proofErr w:type="gramEnd"/>
    </w:p>
    <w:p w:rsidR="00DB6E6F" w:rsidRDefault="00036700">
      <w:pPr>
        <w:widowControl/>
        <w:jc w:val="left"/>
      </w:pPr>
      <w:r>
        <w:t>装入单页打印纸。</w:t>
      </w:r>
    </w:p>
    <w:p w:rsidR="00DB6E6F" w:rsidRDefault="00036700">
      <w:pPr>
        <w:widowControl/>
        <w:jc w:val="left"/>
      </w:pPr>
      <w:r>
        <w:t>如果已装入一页打印纸，则退出此页打印纸。</w:t>
      </w:r>
    </w:p>
    <w:p w:rsidR="00DB6E6F" w:rsidRDefault="00036700">
      <w:pPr>
        <w:widowControl/>
        <w:jc w:val="left"/>
      </w:pPr>
      <w:r>
        <w:t>从</w:t>
      </w:r>
      <w:r>
        <w:rPr>
          <w:rFonts w:hint="eastAsia"/>
        </w:rPr>
        <w:t>装纸</w:t>
      </w:r>
      <w:r>
        <w:t>位置装入连续纸。</w:t>
      </w:r>
    </w:p>
    <w:p w:rsidR="00DB6E6F" w:rsidRDefault="00036700">
      <w:pPr>
        <w:widowControl/>
        <w:jc w:val="left"/>
      </w:pPr>
      <w:r>
        <w:t>如果已装入一页打印纸，退出连续纸到</w:t>
      </w:r>
      <w:r>
        <w:rPr>
          <w:rFonts w:hint="eastAsia"/>
        </w:rPr>
        <w:t>装纸</w:t>
      </w:r>
      <w:r>
        <w:t>位置。</w:t>
      </w:r>
    </w:p>
    <w:p w:rsidR="00DB6E6F" w:rsidRDefault="00036700">
      <w:pPr>
        <w:pStyle w:val="4"/>
      </w:pPr>
      <w:r>
        <w:rPr>
          <w:b w:val="0"/>
          <w:bCs w:val="0"/>
        </w:rPr>
        <w:t>4.</w:t>
      </w:r>
      <w:r>
        <w:rPr>
          <w:b w:val="0"/>
          <w:bCs w:val="0"/>
        </w:rPr>
        <w:t>暂停按钮</w:t>
      </w:r>
    </w:p>
    <w:p w:rsidR="00DB6E6F" w:rsidRDefault="00036700">
      <w:pPr>
        <w:widowControl/>
        <w:jc w:val="left"/>
      </w:pPr>
      <w:r>
        <w:rPr>
          <w:rFonts w:hint="eastAsia"/>
        </w:rPr>
        <w:t>按下此按钮</w:t>
      </w:r>
      <w:r>
        <w:t>暂时停止打印，再次按下此按钮时继续打印。</w:t>
      </w:r>
    </w:p>
    <w:p w:rsidR="00DB6E6F" w:rsidRDefault="00036700">
      <w:pPr>
        <w:widowControl/>
        <w:jc w:val="left"/>
      </w:pPr>
      <w:r>
        <w:t>当按下此钮</w:t>
      </w:r>
      <w:r>
        <w:t>3</w:t>
      </w:r>
      <w:r>
        <w:t>秒钟，打印机进入微调模式。当再次按下时，退出微调模式。</w:t>
      </w:r>
    </w:p>
    <w:p w:rsidR="00DB6E6F" w:rsidRDefault="00036700">
      <w:pPr>
        <w:pStyle w:val="4"/>
      </w:pPr>
      <w:r>
        <w:rPr>
          <w:b w:val="0"/>
          <w:bCs w:val="0"/>
        </w:rPr>
        <w:lastRenderedPageBreak/>
        <w:t>5.</w:t>
      </w:r>
      <w:r>
        <w:rPr>
          <w:b w:val="0"/>
          <w:bCs w:val="0"/>
        </w:rPr>
        <w:t>暂停指示灯</w:t>
      </w:r>
    </w:p>
    <w:p w:rsidR="00DB6E6F" w:rsidRDefault="00036700">
      <w:pPr>
        <w:widowControl/>
        <w:jc w:val="left"/>
      </w:pPr>
      <w:r>
        <w:t>打印机</w:t>
      </w:r>
      <w:r>
        <w:rPr>
          <w:rFonts w:hint="eastAsia"/>
        </w:rPr>
        <w:t>处于暂停状态</w:t>
      </w:r>
      <w:r>
        <w:t>时，此指示灯亮。</w:t>
      </w:r>
    </w:p>
    <w:p w:rsidR="00DB6E6F" w:rsidRDefault="00036700">
      <w:pPr>
        <w:widowControl/>
        <w:jc w:val="left"/>
      </w:pPr>
      <w:r>
        <w:t>打印机处于微调模式时，此指示灯闪烁。</w:t>
      </w:r>
    </w:p>
    <w:p w:rsidR="00DB6E6F" w:rsidRDefault="00036700">
      <w:pPr>
        <w:pStyle w:val="4"/>
      </w:pPr>
      <w:r>
        <w:rPr>
          <w:b w:val="0"/>
          <w:bCs w:val="0"/>
        </w:rPr>
        <w:t>6.</w:t>
      </w:r>
      <w:r>
        <w:rPr>
          <w:b w:val="0"/>
          <w:bCs w:val="0"/>
        </w:rPr>
        <w:t>缺纸指示灯</w:t>
      </w:r>
    </w:p>
    <w:p w:rsidR="00DB6E6F" w:rsidRDefault="00036700">
      <w:pPr>
        <w:widowControl/>
        <w:jc w:val="left"/>
      </w:pPr>
      <w:r>
        <w:t>当选择的打印纸来源中没有打印纸或打印纸装入不正确时，指示灯</w:t>
      </w:r>
      <w:r>
        <w:rPr>
          <w:rFonts w:hint="eastAsia"/>
        </w:rPr>
        <w:t>闪烁</w:t>
      </w:r>
      <w:r>
        <w:t>。</w:t>
      </w:r>
    </w:p>
    <w:p w:rsidR="00DB6E6F" w:rsidRDefault="00036700">
      <w:pPr>
        <w:pStyle w:val="4"/>
      </w:pPr>
      <w:r>
        <w:rPr>
          <w:b w:val="0"/>
          <w:bCs w:val="0"/>
        </w:rPr>
        <w:t>7.</w:t>
      </w:r>
      <w:r>
        <w:rPr>
          <w:b w:val="0"/>
          <w:bCs w:val="0"/>
        </w:rPr>
        <w:t>电源指示灯</w:t>
      </w:r>
    </w:p>
    <w:p w:rsidR="00DB6E6F" w:rsidRDefault="00036700">
      <w:pPr>
        <w:widowControl/>
        <w:jc w:val="left"/>
      </w:pPr>
      <w:r>
        <w:t>打印机打开时此指示灯亮。</w:t>
      </w:r>
    </w:p>
    <w:p w:rsidR="00DB6E6F" w:rsidRDefault="00036700">
      <w:pPr>
        <w:widowControl/>
        <w:jc w:val="left"/>
      </w:pPr>
      <w:r>
        <w:t>当发生故障错误时此指示灯闪烁。</w:t>
      </w:r>
    </w:p>
    <w:p w:rsidR="00DB6E6F" w:rsidRDefault="00036700">
      <w:pPr>
        <w:pStyle w:val="2"/>
        <w:rPr>
          <w:b w:val="0"/>
          <w:bCs w:val="0"/>
        </w:rPr>
      </w:pPr>
      <w:bookmarkStart w:id="64" w:name="_关于打印机的默认设置"/>
      <w:bookmarkStart w:id="65" w:name="_关于打印机的缺省设置"/>
      <w:bookmarkStart w:id="66" w:name="S-00500-00200"/>
      <w:bookmarkStart w:id="67" w:name="S-00500-00110"/>
      <w:bookmarkEnd w:id="64"/>
      <w:bookmarkEnd w:id="65"/>
      <w:bookmarkEnd w:id="66"/>
      <w:bookmarkEnd w:id="67"/>
      <w:r>
        <w:rPr>
          <w:b w:val="0"/>
          <w:bCs w:val="0"/>
        </w:rPr>
        <w:t>关于打印机的默认设置</w:t>
      </w:r>
    </w:p>
    <w:p w:rsidR="00DB6E6F" w:rsidRDefault="00036700">
      <w:pPr>
        <w:pStyle w:val="3"/>
        <w:rPr>
          <w:b w:val="0"/>
          <w:bCs w:val="0"/>
        </w:rPr>
      </w:pPr>
      <w:bookmarkStart w:id="68" w:name="S-00500-00200-00100"/>
      <w:bookmarkEnd w:id="68"/>
      <w:r>
        <w:rPr>
          <w:rFonts w:hint="eastAsia"/>
          <w:b w:val="0"/>
          <w:bCs w:val="0"/>
        </w:rPr>
        <w:t>默认</w:t>
      </w:r>
      <w:r>
        <w:rPr>
          <w:b w:val="0"/>
          <w:bCs w:val="0"/>
        </w:rPr>
        <w:t>设定</w:t>
      </w:r>
    </w:p>
    <w:p w:rsidR="00DB6E6F" w:rsidRDefault="00036700">
      <w:pPr>
        <w:widowControl/>
        <w:jc w:val="left"/>
      </w:pPr>
      <w:r>
        <w:t>下表列出了默认设置和您可以在默认设置模式下选择的选项。</w:t>
      </w:r>
    </w:p>
    <w:tbl>
      <w:tblPr>
        <w:tblW w:w="7501" w:type="dxa"/>
        <w:jc w:val="center"/>
        <w:tblCellSpacing w:w="0"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3030"/>
        <w:gridCol w:w="4471"/>
      </w:tblGrid>
      <w:tr w:rsidR="00DB6E6F">
        <w:trPr>
          <w:tblCellSpacing w:w="0" w:type="dxa"/>
          <w:jc w:val="center"/>
        </w:trPr>
        <w:tc>
          <w:tcPr>
            <w:tcW w:w="3030" w:type="dxa"/>
            <w:tcBorders>
              <w:top w:val="outset" w:sz="6" w:space="0" w:color="auto"/>
              <w:left w:val="outset" w:sz="6" w:space="0" w:color="auto"/>
              <w:bottom w:val="outset" w:sz="6" w:space="0" w:color="auto"/>
              <w:right w:val="outset" w:sz="6" w:space="0" w:color="auto"/>
            </w:tcBorders>
            <w:shd w:val="clear" w:color="auto" w:fill="E6E6E6"/>
          </w:tcPr>
          <w:p w:rsidR="00DB6E6F" w:rsidRDefault="00036700">
            <w:pPr>
              <w:widowControl/>
              <w:jc w:val="left"/>
            </w:pPr>
            <w:r>
              <w:t>项目</w:t>
            </w:r>
          </w:p>
        </w:tc>
        <w:tc>
          <w:tcPr>
            <w:tcW w:w="4471" w:type="dxa"/>
            <w:tcBorders>
              <w:top w:val="outset" w:sz="6" w:space="0" w:color="auto"/>
              <w:left w:val="outset" w:sz="6" w:space="0" w:color="auto"/>
              <w:bottom w:val="outset" w:sz="6" w:space="0" w:color="auto"/>
              <w:right w:val="outset" w:sz="6" w:space="0" w:color="auto"/>
            </w:tcBorders>
            <w:shd w:val="clear" w:color="auto" w:fill="E6E6E6"/>
          </w:tcPr>
          <w:p w:rsidR="00DB6E6F" w:rsidRDefault="00036700">
            <w:pPr>
              <w:widowControl/>
              <w:jc w:val="left"/>
            </w:pPr>
            <w:r>
              <w:t>设置</w:t>
            </w:r>
            <w:r>
              <w:t>/</w:t>
            </w:r>
            <w:r>
              <w:t>值</w:t>
            </w:r>
          </w:p>
        </w:tc>
      </w:tr>
      <w:tr w:rsidR="00DB6E6F">
        <w:trPr>
          <w:tblCellSpacing w:w="0" w:type="dxa"/>
          <w:jc w:val="center"/>
        </w:trPr>
        <w:tc>
          <w:tcPr>
            <w:tcW w:w="3030" w:type="dxa"/>
            <w:tcBorders>
              <w:top w:val="outset" w:sz="6" w:space="0" w:color="auto"/>
              <w:left w:val="outset" w:sz="6" w:space="0" w:color="auto"/>
              <w:bottom w:val="outset" w:sz="6" w:space="0" w:color="auto"/>
              <w:right w:val="outset" w:sz="6" w:space="0" w:color="auto"/>
            </w:tcBorders>
          </w:tcPr>
          <w:p w:rsidR="00DB6E6F" w:rsidRDefault="00036700">
            <w:pPr>
              <w:widowControl/>
              <w:jc w:val="left"/>
            </w:pPr>
            <w:proofErr w:type="gramStart"/>
            <w:r>
              <w:rPr>
                <w:rFonts w:hint="eastAsia"/>
              </w:rPr>
              <w:t>拖纸器</w:t>
            </w:r>
            <w:r>
              <w:t>页长</w:t>
            </w:r>
            <w:proofErr w:type="gramEnd"/>
          </w:p>
        </w:tc>
        <w:tc>
          <w:tcPr>
            <w:tcW w:w="4471" w:type="dxa"/>
            <w:tcBorders>
              <w:top w:val="outset" w:sz="6" w:space="0" w:color="auto"/>
              <w:left w:val="outset" w:sz="6" w:space="0" w:color="auto"/>
              <w:bottom w:val="outset" w:sz="6" w:space="0" w:color="auto"/>
              <w:right w:val="outset" w:sz="6" w:space="0" w:color="auto"/>
            </w:tcBorders>
          </w:tcPr>
          <w:p w:rsidR="00DB6E6F" w:rsidRDefault="00036700">
            <w:pPr>
              <w:widowControl/>
              <w:jc w:val="left"/>
            </w:pPr>
            <w:r>
              <w:t>长度为英寸：</w:t>
            </w:r>
            <w:r>
              <w:rPr>
                <w:rFonts w:hint="eastAsia"/>
              </w:rPr>
              <w:t>11/4,</w:t>
            </w:r>
            <w:r>
              <w:t xml:space="preserve"> 3, 3.5</w:t>
            </w:r>
            <w:r>
              <w:rPr>
                <w:rFonts w:hint="eastAsia"/>
              </w:rPr>
              <w:t>,11/3</w:t>
            </w:r>
            <w:r>
              <w:t xml:space="preserve">, 4, 5.5, 6, 7, 8, 8.5, </w:t>
            </w:r>
            <w:r>
              <w:rPr>
                <w:b/>
                <w:bCs/>
              </w:rPr>
              <w:t>11</w:t>
            </w:r>
            <w:r>
              <w:t>, 70/6, 12, 14, 17</w:t>
            </w:r>
          </w:p>
        </w:tc>
      </w:tr>
      <w:tr w:rsidR="00DB6E6F">
        <w:trPr>
          <w:tblCellSpacing w:w="0" w:type="dxa"/>
          <w:jc w:val="center"/>
        </w:trPr>
        <w:tc>
          <w:tcPr>
            <w:tcW w:w="3030" w:type="dxa"/>
            <w:tcBorders>
              <w:top w:val="outset" w:sz="6" w:space="0" w:color="auto"/>
              <w:left w:val="outset" w:sz="6" w:space="0" w:color="auto"/>
              <w:bottom w:val="outset" w:sz="6" w:space="0" w:color="auto"/>
              <w:right w:val="outset" w:sz="6" w:space="0" w:color="auto"/>
            </w:tcBorders>
          </w:tcPr>
          <w:p w:rsidR="00DB6E6F" w:rsidRDefault="00036700">
            <w:pPr>
              <w:widowControl/>
              <w:jc w:val="left"/>
            </w:pPr>
            <w:r>
              <w:t>自动</w:t>
            </w:r>
            <w:r>
              <w:rPr>
                <w:rFonts w:hint="eastAsia"/>
              </w:rPr>
              <w:t>切纸</w:t>
            </w:r>
          </w:p>
        </w:tc>
        <w:tc>
          <w:tcPr>
            <w:tcW w:w="4471" w:type="dxa"/>
            <w:tcBorders>
              <w:top w:val="outset" w:sz="6" w:space="0" w:color="auto"/>
              <w:left w:val="outset" w:sz="6" w:space="0" w:color="auto"/>
              <w:bottom w:val="outset" w:sz="6" w:space="0" w:color="auto"/>
              <w:right w:val="outset" w:sz="6" w:space="0" w:color="auto"/>
            </w:tcBorders>
          </w:tcPr>
          <w:p w:rsidR="00DB6E6F" w:rsidRDefault="00036700">
            <w:pPr>
              <w:widowControl/>
              <w:jc w:val="left"/>
            </w:pPr>
            <w:r>
              <w:t>关，</w:t>
            </w:r>
            <w:r>
              <w:rPr>
                <w:b/>
                <w:bCs/>
              </w:rPr>
              <w:t>开</w:t>
            </w:r>
          </w:p>
        </w:tc>
      </w:tr>
      <w:tr w:rsidR="00DB6E6F">
        <w:trPr>
          <w:tblCellSpacing w:w="0" w:type="dxa"/>
          <w:jc w:val="center"/>
        </w:trPr>
        <w:tc>
          <w:tcPr>
            <w:tcW w:w="3030" w:type="dxa"/>
            <w:tcBorders>
              <w:top w:val="outset" w:sz="6" w:space="0" w:color="auto"/>
              <w:left w:val="outset" w:sz="6" w:space="0" w:color="auto"/>
              <w:bottom w:val="outset" w:sz="6" w:space="0" w:color="auto"/>
              <w:right w:val="outset" w:sz="6" w:space="0" w:color="auto"/>
            </w:tcBorders>
          </w:tcPr>
          <w:p w:rsidR="00DB6E6F" w:rsidRDefault="00036700">
            <w:pPr>
              <w:widowControl/>
              <w:jc w:val="left"/>
            </w:pPr>
            <w:r>
              <w:t>自动换行</w:t>
            </w:r>
          </w:p>
        </w:tc>
        <w:tc>
          <w:tcPr>
            <w:tcW w:w="4471" w:type="dxa"/>
            <w:tcBorders>
              <w:top w:val="outset" w:sz="6" w:space="0" w:color="auto"/>
              <w:left w:val="outset" w:sz="6" w:space="0" w:color="auto"/>
              <w:bottom w:val="outset" w:sz="6" w:space="0" w:color="auto"/>
              <w:right w:val="outset" w:sz="6" w:space="0" w:color="auto"/>
            </w:tcBorders>
          </w:tcPr>
          <w:p w:rsidR="00DB6E6F" w:rsidRDefault="00036700">
            <w:pPr>
              <w:widowControl/>
              <w:jc w:val="left"/>
            </w:pPr>
            <w:r>
              <w:rPr>
                <w:b/>
                <w:bCs/>
              </w:rPr>
              <w:t>关</w:t>
            </w:r>
            <w:r>
              <w:t>，开</w:t>
            </w:r>
          </w:p>
        </w:tc>
      </w:tr>
      <w:tr w:rsidR="00DB6E6F">
        <w:trPr>
          <w:tblCellSpacing w:w="0" w:type="dxa"/>
          <w:jc w:val="center"/>
        </w:trPr>
        <w:tc>
          <w:tcPr>
            <w:tcW w:w="3030" w:type="dxa"/>
            <w:tcBorders>
              <w:top w:val="outset" w:sz="6" w:space="0" w:color="auto"/>
              <w:left w:val="outset" w:sz="6" w:space="0" w:color="auto"/>
              <w:bottom w:val="outset" w:sz="6" w:space="0" w:color="auto"/>
              <w:right w:val="outset" w:sz="6" w:space="0" w:color="auto"/>
            </w:tcBorders>
          </w:tcPr>
          <w:p w:rsidR="00DB6E6F" w:rsidRDefault="00036700">
            <w:pPr>
              <w:widowControl/>
              <w:jc w:val="left"/>
            </w:pPr>
            <w:r>
              <w:t>打印方向</w:t>
            </w:r>
          </w:p>
        </w:tc>
        <w:tc>
          <w:tcPr>
            <w:tcW w:w="4471" w:type="dxa"/>
            <w:tcBorders>
              <w:top w:val="outset" w:sz="6" w:space="0" w:color="auto"/>
              <w:left w:val="outset" w:sz="6" w:space="0" w:color="auto"/>
              <w:bottom w:val="outset" w:sz="6" w:space="0" w:color="auto"/>
              <w:right w:val="outset" w:sz="6" w:space="0" w:color="auto"/>
            </w:tcBorders>
          </w:tcPr>
          <w:p w:rsidR="00DB6E6F" w:rsidRDefault="00036700">
            <w:pPr>
              <w:widowControl/>
              <w:jc w:val="left"/>
            </w:pPr>
            <w:r>
              <w:rPr>
                <w:b/>
                <w:bCs/>
              </w:rPr>
              <w:t>双向</w:t>
            </w:r>
            <w:r>
              <w:t>,</w:t>
            </w:r>
            <w:r>
              <w:t>单向</w:t>
            </w:r>
          </w:p>
        </w:tc>
      </w:tr>
      <w:tr w:rsidR="00DB6E6F">
        <w:trPr>
          <w:tblCellSpacing w:w="0" w:type="dxa"/>
          <w:jc w:val="center"/>
        </w:trPr>
        <w:tc>
          <w:tcPr>
            <w:tcW w:w="3030" w:type="dxa"/>
            <w:tcBorders>
              <w:top w:val="outset" w:sz="6" w:space="0" w:color="auto"/>
              <w:left w:val="outset" w:sz="6" w:space="0" w:color="auto"/>
              <w:bottom w:val="outset" w:sz="6" w:space="0" w:color="auto"/>
              <w:right w:val="outset" w:sz="6" w:space="0" w:color="auto"/>
            </w:tcBorders>
          </w:tcPr>
          <w:p w:rsidR="00DB6E6F" w:rsidRDefault="00036700">
            <w:pPr>
              <w:widowControl/>
              <w:jc w:val="left"/>
            </w:pPr>
            <w:r>
              <w:rPr>
                <w:rFonts w:hint="eastAsia"/>
              </w:rPr>
              <w:t>仿真方式</w:t>
            </w:r>
          </w:p>
        </w:tc>
        <w:tc>
          <w:tcPr>
            <w:tcW w:w="4471" w:type="dxa"/>
            <w:tcBorders>
              <w:top w:val="outset" w:sz="6" w:space="0" w:color="auto"/>
              <w:left w:val="outset" w:sz="6" w:space="0" w:color="auto"/>
              <w:bottom w:val="outset" w:sz="6" w:space="0" w:color="auto"/>
              <w:right w:val="outset" w:sz="6" w:space="0" w:color="auto"/>
            </w:tcBorders>
          </w:tcPr>
          <w:p w:rsidR="00DB6E6F" w:rsidRDefault="00036700">
            <w:pPr>
              <w:widowControl/>
              <w:jc w:val="left"/>
            </w:pPr>
            <w:r>
              <w:rPr>
                <w:rFonts w:hint="eastAsia"/>
                <w:b/>
                <w:bCs/>
              </w:rPr>
              <w:t>ESC/P-</w:t>
            </w:r>
            <w:proofErr w:type="gramStart"/>
            <w:r>
              <w:rPr>
                <w:rFonts w:hint="eastAsia"/>
                <w:b/>
                <w:bCs/>
              </w:rPr>
              <w:t>K</w:t>
            </w:r>
            <w:r>
              <w:t>,</w:t>
            </w:r>
            <w:r>
              <w:rPr>
                <w:rFonts w:hint="eastAsia"/>
              </w:rPr>
              <w:t>OKI</w:t>
            </w:r>
            <w:proofErr w:type="gramEnd"/>
          </w:p>
        </w:tc>
      </w:tr>
      <w:tr w:rsidR="00DB6E6F">
        <w:trPr>
          <w:tblCellSpacing w:w="0" w:type="dxa"/>
          <w:jc w:val="center"/>
        </w:trPr>
        <w:tc>
          <w:tcPr>
            <w:tcW w:w="3030" w:type="dxa"/>
            <w:tcBorders>
              <w:top w:val="outset" w:sz="6" w:space="0" w:color="auto"/>
              <w:left w:val="outset" w:sz="6" w:space="0" w:color="auto"/>
              <w:bottom w:val="outset" w:sz="6" w:space="0" w:color="auto"/>
              <w:right w:val="outset" w:sz="6" w:space="0" w:color="auto"/>
            </w:tcBorders>
          </w:tcPr>
          <w:p w:rsidR="00DB6E6F" w:rsidRDefault="00036700">
            <w:pPr>
              <w:widowControl/>
              <w:jc w:val="left"/>
            </w:pPr>
            <w:r>
              <w:t>手动进纸等待时间</w:t>
            </w:r>
          </w:p>
        </w:tc>
        <w:tc>
          <w:tcPr>
            <w:tcW w:w="4471" w:type="dxa"/>
            <w:tcBorders>
              <w:top w:val="outset" w:sz="6" w:space="0" w:color="auto"/>
              <w:left w:val="outset" w:sz="6" w:space="0" w:color="auto"/>
              <w:bottom w:val="outset" w:sz="6" w:space="0" w:color="auto"/>
              <w:right w:val="outset" w:sz="6" w:space="0" w:color="auto"/>
            </w:tcBorders>
          </w:tcPr>
          <w:p w:rsidR="00DB6E6F" w:rsidRDefault="00036700">
            <w:pPr>
              <w:widowControl/>
              <w:jc w:val="left"/>
            </w:pPr>
            <w:r>
              <w:t>0.5</w:t>
            </w:r>
            <w:r>
              <w:t>秒，</w:t>
            </w:r>
            <w:r>
              <w:rPr>
                <w:b/>
                <w:bCs/>
              </w:rPr>
              <w:t>1</w:t>
            </w:r>
            <w:r>
              <w:rPr>
                <w:b/>
                <w:bCs/>
              </w:rPr>
              <w:t>秒</w:t>
            </w:r>
            <w:r>
              <w:t>，</w:t>
            </w:r>
            <w:r>
              <w:t>1.5</w:t>
            </w:r>
            <w:r>
              <w:t>秒，</w:t>
            </w:r>
            <w:r>
              <w:t>2</w:t>
            </w:r>
            <w:r>
              <w:t>秒</w:t>
            </w:r>
          </w:p>
        </w:tc>
      </w:tr>
    </w:tbl>
    <w:p w:rsidR="00DB6E6F" w:rsidRDefault="00036700">
      <w:pPr>
        <w:pStyle w:val="3"/>
      </w:pPr>
      <w:bookmarkStart w:id="69" w:name="S-00500-00200-00100-00100"/>
      <w:bookmarkStart w:id="70" w:name="S-00500-00200-00200"/>
      <w:bookmarkEnd w:id="69"/>
      <w:bookmarkEnd w:id="70"/>
      <w:r>
        <w:rPr>
          <w:rFonts w:hint="eastAsia"/>
        </w:rPr>
        <w:t>打印机恢复出厂默认设置：</w:t>
      </w:r>
    </w:p>
    <w:p w:rsidR="00DB6E6F" w:rsidRDefault="00036700">
      <w:pPr>
        <w:numPr>
          <w:ilvl w:val="0"/>
          <w:numId w:val="7"/>
        </w:numPr>
        <w:rPr>
          <w:b/>
        </w:rPr>
      </w:pPr>
      <w:r>
        <w:rPr>
          <w:rFonts w:ascii="宋体" w:hAnsi="宋体" w:hint="eastAsia"/>
          <w:szCs w:val="21"/>
        </w:rPr>
        <w:t>进纸选择</w:t>
      </w:r>
      <w:proofErr w:type="gramStart"/>
      <w:r>
        <w:rPr>
          <w:rFonts w:ascii="宋体" w:hAnsi="宋体" w:hint="eastAsia"/>
          <w:szCs w:val="21"/>
        </w:rPr>
        <w:t>杆选择</w:t>
      </w:r>
      <w:proofErr w:type="gramEnd"/>
      <w:r>
        <w:rPr>
          <w:rFonts w:ascii="宋体" w:hAnsi="宋体" w:hint="eastAsia"/>
          <w:szCs w:val="21"/>
        </w:rPr>
        <w:t>用</w:t>
      </w:r>
      <w:r>
        <w:rPr>
          <w:b/>
        </w:rPr>
        <w:pict>
          <v:shape id="_x0000_i1059" type="#_x0000_t75" style="width:19pt;height:25.5pt">
            <v:imagedata r:id="rId13" o:title=""/>
          </v:shape>
        </w:pict>
      </w:r>
      <w:proofErr w:type="gramStart"/>
      <w:r>
        <w:rPr>
          <w:rFonts w:hint="eastAsia"/>
          <w:b/>
        </w:rPr>
        <w:t>拖纸</w:t>
      </w:r>
      <w:proofErr w:type="gramEnd"/>
      <w:r>
        <w:rPr>
          <w:rFonts w:hint="eastAsia"/>
          <w:b/>
        </w:rPr>
        <w:t>器</w:t>
      </w:r>
      <w:r>
        <w:rPr>
          <w:b/>
        </w:rPr>
        <w:t>进纸</w:t>
      </w:r>
      <w:r>
        <w:rPr>
          <w:rFonts w:hint="eastAsia"/>
          <w:b/>
        </w:rPr>
        <w:t>。</w:t>
      </w:r>
    </w:p>
    <w:p w:rsidR="00DB6E6F" w:rsidRDefault="00036700">
      <w:pPr>
        <w:numPr>
          <w:ilvl w:val="0"/>
          <w:numId w:val="7"/>
        </w:numPr>
      </w:pPr>
      <w:r>
        <w:rPr>
          <w:rFonts w:hint="eastAsia"/>
        </w:rPr>
        <w:t>把打印头滑到打印机的最左侧。</w:t>
      </w:r>
    </w:p>
    <w:p w:rsidR="00DB6E6F" w:rsidRDefault="00036700">
      <w:pPr>
        <w:widowControl/>
        <w:jc w:val="left"/>
      </w:pPr>
      <w:r>
        <w:rPr>
          <w:rFonts w:hint="eastAsia"/>
        </w:rPr>
        <w:t>3</w:t>
      </w:r>
      <w:r>
        <w:rPr>
          <w:rFonts w:hint="eastAsia"/>
        </w:rPr>
        <w:t>、同时按住</w:t>
      </w:r>
      <w:r>
        <w:rPr>
          <w:b/>
          <w:bCs/>
        </w:rPr>
        <w:t>换行</w:t>
      </w:r>
      <w:r>
        <w:rPr>
          <w:b/>
          <w:bCs/>
        </w:rPr>
        <w:t>/</w:t>
      </w:r>
      <w:r>
        <w:rPr>
          <w:b/>
          <w:bCs/>
        </w:rPr>
        <w:t>换</w:t>
      </w:r>
      <w:r>
        <w:t>页</w:t>
      </w:r>
      <w:r>
        <w:pict>
          <v:shape id="_x0000_i1060" type="#_x0000_t75" style="width:11.5pt;height:10pt">
            <v:imagedata r:id="rId19" o:title=""/>
          </v:shape>
        </w:pict>
      </w:r>
      <w:r>
        <w:rPr>
          <w:rFonts w:hint="eastAsia"/>
        </w:rPr>
        <w:t>按钮、</w:t>
      </w:r>
      <w:r>
        <w:rPr>
          <w:b/>
          <w:bCs/>
        </w:rPr>
        <w:t>进纸</w:t>
      </w:r>
      <w:r>
        <w:rPr>
          <w:b/>
          <w:bCs/>
        </w:rPr>
        <w:t>/</w:t>
      </w:r>
      <w:proofErr w:type="gramStart"/>
      <w:r>
        <w:rPr>
          <w:b/>
          <w:bCs/>
        </w:rPr>
        <w:t>退纸</w:t>
      </w:r>
      <w:proofErr w:type="gramEnd"/>
      <w:r>
        <w:pict>
          <v:shape id="_x0000_i1061" type="#_x0000_t75" style="width:11.5pt;height:10pt">
            <v:imagedata r:id="rId18" o:title=""/>
          </v:shape>
        </w:pict>
      </w:r>
      <w:r>
        <w:rPr>
          <w:rFonts w:hint="eastAsia"/>
        </w:rPr>
        <w:t>按钮和</w:t>
      </w:r>
      <w:r>
        <w:rPr>
          <w:b/>
          <w:bCs/>
        </w:rPr>
        <w:t>暂停</w:t>
      </w:r>
      <w:r>
        <w:t>按钮</w:t>
      </w:r>
      <w:r>
        <w:rPr>
          <w:rFonts w:hint="eastAsia"/>
        </w:rPr>
        <w:t>后开机。</w:t>
      </w:r>
    </w:p>
    <w:p w:rsidR="00DB6E6F" w:rsidRDefault="00036700">
      <w:r>
        <w:rPr>
          <w:rFonts w:hint="eastAsia"/>
        </w:rPr>
        <w:t>4</w:t>
      </w:r>
      <w:r>
        <w:rPr>
          <w:rFonts w:hint="eastAsia"/>
        </w:rPr>
        <w:t>、待</w:t>
      </w:r>
      <w:r>
        <w:rPr>
          <w:rFonts w:hint="eastAsia"/>
          <w:b/>
        </w:rPr>
        <w:t>暂停灯</w:t>
      </w:r>
      <w:r>
        <w:rPr>
          <w:rFonts w:hint="eastAsia"/>
        </w:rPr>
        <w:t>闪，说明</w:t>
      </w:r>
      <w:r>
        <w:rPr>
          <w:rFonts w:hint="eastAsia"/>
          <w:b/>
        </w:rPr>
        <w:t>恢复出厂默认设置</w:t>
      </w:r>
      <w:r>
        <w:rPr>
          <w:rFonts w:hint="eastAsia"/>
        </w:rPr>
        <w:t>成功</w:t>
      </w:r>
    </w:p>
    <w:p w:rsidR="00DB6E6F" w:rsidRDefault="00036700">
      <w:pPr>
        <w:widowControl/>
        <w:jc w:val="left"/>
        <w:rPr>
          <w:rFonts w:ascii="宋体" w:eastAsia="黑体" w:hAnsi="宋体" w:cs="宋体"/>
          <w:bCs/>
          <w:kern w:val="36"/>
          <w:sz w:val="32"/>
          <w:szCs w:val="48"/>
        </w:rPr>
      </w:pPr>
      <w:bookmarkStart w:id="71" w:name="_故障排除程序"/>
      <w:bookmarkStart w:id="72" w:name="P04-01"/>
      <w:bookmarkEnd w:id="71"/>
      <w:bookmarkEnd w:id="72"/>
      <w:r>
        <w:br w:type="page"/>
      </w:r>
    </w:p>
    <w:p w:rsidR="00DB6E6F" w:rsidRDefault="00036700">
      <w:pPr>
        <w:pStyle w:val="1"/>
      </w:pPr>
      <w:r>
        <w:pict>
          <v:shape id="_x0000_i1062" type="#_x0000_t75" style="width:41.5pt;height:41.5pt">
            <v:imagedata r:id="rId22" o:title=""/>
          </v:shape>
        </w:pict>
      </w:r>
      <w:r>
        <w:t>故障排除程序</w:t>
      </w:r>
    </w:p>
    <w:p w:rsidR="00DB6E6F" w:rsidRDefault="00036700">
      <w:pPr>
        <w:pStyle w:val="2"/>
        <w:rPr>
          <w:b w:val="0"/>
          <w:bCs w:val="0"/>
        </w:rPr>
      </w:pPr>
      <w:bookmarkStart w:id="73" w:name="_使用错误指示灯"/>
      <w:bookmarkStart w:id="74" w:name="S-00600-00100"/>
      <w:bookmarkEnd w:id="73"/>
      <w:bookmarkEnd w:id="74"/>
      <w:r>
        <w:rPr>
          <w:b w:val="0"/>
          <w:bCs w:val="0"/>
        </w:rPr>
        <w:t>使用错误指示灯</w:t>
      </w:r>
    </w:p>
    <w:p w:rsidR="00DB6E6F" w:rsidRDefault="00036700">
      <w:r>
        <w:t>您可以通过操作面板上的指示灯识别许多常见的打印机问题。如果您的打印机停止工作，并且有一个或多个操作面板指示灯亮或闪烁，或打印机发出鸣叫，那么请使用下表判断并解决问题。如果使用下表不能解决问题的话，请参见</w:t>
      </w:r>
      <w:r>
        <w:fldChar w:fldCharType="begin"/>
      </w:r>
      <w:r>
        <w:instrText>HYPERLINK \l "S-00600-00200" \t "_self"</w:instrText>
      </w:r>
      <w:r>
        <w:fldChar w:fldCharType="separate"/>
      </w:r>
      <w:r>
        <w:rPr>
          <w:rStyle w:val="ac"/>
        </w:rPr>
        <w:t>问题和解决方法</w:t>
      </w:r>
      <w:r>
        <w:fldChar w:fldCharType="end"/>
      </w:r>
      <w:r>
        <w:t>。</w:t>
      </w:r>
    </w:p>
    <w:tbl>
      <w:tblPr>
        <w:tblW w:w="7502" w:type="dxa"/>
        <w:jc w:val="center"/>
        <w:tblCellSpacing w:w="0"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1761"/>
        <w:gridCol w:w="1301"/>
        <w:gridCol w:w="4440"/>
      </w:tblGrid>
      <w:tr w:rsidR="00DB6E6F">
        <w:trPr>
          <w:tblCellSpacing w:w="0" w:type="dxa"/>
          <w:jc w:val="center"/>
        </w:trPr>
        <w:tc>
          <w:tcPr>
            <w:tcW w:w="1761" w:type="dxa"/>
            <w:vMerge w:val="restart"/>
            <w:tcBorders>
              <w:top w:val="outset" w:sz="6" w:space="0" w:color="auto"/>
              <w:left w:val="outset" w:sz="6" w:space="0" w:color="auto"/>
              <w:bottom w:val="outset" w:sz="6" w:space="0" w:color="auto"/>
              <w:right w:val="outset" w:sz="6" w:space="0" w:color="auto"/>
            </w:tcBorders>
            <w:shd w:val="clear" w:color="auto" w:fill="E6E6E6"/>
          </w:tcPr>
          <w:p w:rsidR="00DB6E6F" w:rsidRDefault="00036700">
            <w:r>
              <w:t>面板指示灯状态</w:t>
            </w:r>
          </w:p>
        </w:tc>
        <w:tc>
          <w:tcPr>
            <w:tcW w:w="1301" w:type="dxa"/>
            <w:vMerge w:val="restart"/>
            <w:tcBorders>
              <w:top w:val="outset" w:sz="6" w:space="0" w:color="auto"/>
              <w:left w:val="outset" w:sz="6" w:space="0" w:color="auto"/>
              <w:bottom w:val="outset" w:sz="6" w:space="0" w:color="auto"/>
              <w:right w:val="outset" w:sz="6" w:space="0" w:color="auto"/>
            </w:tcBorders>
            <w:shd w:val="clear" w:color="auto" w:fill="E6E6E6"/>
          </w:tcPr>
          <w:p w:rsidR="00DB6E6F" w:rsidRDefault="00036700">
            <w:r>
              <w:t>蜂鸣图案</w:t>
            </w:r>
          </w:p>
        </w:tc>
        <w:tc>
          <w:tcPr>
            <w:tcW w:w="4440" w:type="dxa"/>
            <w:tcBorders>
              <w:top w:val="outset" w:sz="6" w:space="0" w:color="auto"/>
              <w:left w:val="outset" w:sz="6" w:space="0" w:color="auto"/>
              <w:bottom w:val="outset" w:sz="6" w:space="0" w:color="auto"/>
              <w:right w:val="outset" w:sz="6" w:space="0" w:color="auto"/>
            </w:tcBorders>
            <w:shd w:val="clear" w:color="auto" w:fill="E6E6E6"/>
          </w:tcPr>
          <w:p w:rsidR="00DB6E6F" w:rsidRDefault="00036700">
            <w:r>
              <w:t>问题</w:t>
            </w:r>
          </w:p>
        </w:tc>
      </w:tr>
      <w:tr w:rsidR="00DB6E6F">
        <w:trPr>
          <w:tblCellSpacing w:w="0" w:type="dxa"/>
          <w:jc w:val="center"/>
        </w:trPr>
        <w:tc>
          <w:tcPr>
            <w:tcW w:w="1761" w:type="dxa"/>
            <w:vMerge/>
            <w:tcBorders>
              <w:top w:val="outset" w:sz="6" w:space="0" w:color="auto"/>
              <w:left w:val="outset" w:sz="6" w:space="0" w:color="auto"/>
              <w:bottom w:val="outset" w:sz="6" w:space="0" w:color="auto"/>
              <w:right w:val="outset" w:sz="6" w:space="0" w:color="auto"/>
            </w:tcBorders>
            <w:shd w:val="clear" w:color="auto" w:fill="auto"/>
            <w:vAlign w:val="center"/>
          </w:tcPr>
          <w:p w:rsidR="00DB6E6F" w:rsidRDefault="00DB6E6F"/>
        </w:tc>
        <w:tc>
          <w:tcPr>
            <w:tcW w:w="1301" w:type="dxa"/>
            <w:vMerge/>
            <w:tcBorders>
              <w:top w:val="outset" w:sz="6" w:space="0" w:color="auto"/>
              <w:left w:val="outset" w:sz="6" w:space="0" w:color="auto"/>
              <w:bottom w:val="outset" w:sz="6" w:space="0" w:color="auto"/>
              <w:right w:val="outset" w:sz="6" w:space="0" w:color="auto"/>
            </w:tcBorders>
            <w:shd w:val="clear" w:color="auto" w:fill="auto"/>
            <w:vAlign w:val="center"/>
          </w:tcPr>
          <w:p w:rsidR="00DB6E6F" w:rsidRDefault="00DB6E6F"/>
        </w:tc>
        <w:tc>
          <w:tcPr>
            <w:tcW w:w="4440" w:type="dxa"/>
            <w:tcBorders>
              <w:top w:val="outset" w:sz="6" w:space="0" w:color="auto"/>
              <w:left w:val="outset" w:sz="6" w:space="0" w:color="auto"/>
              <w:bottom w:val="outset" w:sz="6" w:space="0" w:color="auto"/>
              <w:right w:val="outset" w:sz="6" w:space="0" w:color="auto"/>
            </w:tcBorders>
            <w:shd w:val="clear" w:color="auto" w:fill="E6E6E6"/>
          </w:tcPr>
          <w:p w:rsidR="00DB6E6F" w:rsidRDefault="00036700">
            <w:r>
              <w:t>解决方案</w:t>
            </w:r>
          </w:p>
        </w:tc>
      </w:tr>
      <w:tr w:rsidR="00DB6E6F">
        <w:trPr>
          <w:tblCellSpacing w:w="0" w:type="dxa"/>
          <w:jc w:val="center"/>
        </w:trPr>
        <w:tc>
          <w:tcPr>
            <w:tcW w:w="1761" w:type="dxa"/>
            <w:vMerge w:val="restart"/>
            <w:tcBorders>
              <w:top w:val="outset" w:sz="6" w:space="0" w:color="auto"/>
              <w:left w:val="outset" w:sz="6" w:space="0" w:color="auto"/>
              <w:bottom w:val="outset" w:sz="6" w:space="0" w:color="auto"/>
              <w:right w:val="outset" w:sz="6" w:space="0" w:color="auto"/>
            </w:tcBorders>
          </w:tcPr>
          <w:p w:rsidR="00DB6E6F" w:rsidRDefault="00036700">
            <w:r>
              <w:pict>
                <v:shape id="_x0000_i1063" type="#_x0000_t75" style="width:11.5pt;height:11.5pt">
                  <v:imagedata r:id="rId23" o:title=""/>
                </v:shape>
              </w:pict>
            </w:r>
            <w:r>
              <w:t>电源</w:t>
            </w:r>
          </w:p>
          <w:p w:rsidR="00DB6E6F" w:rsidRDefault="00036700">
            <w:r>
              <w:pict>
                <v:shape id="_x0000_i1064" type="#_x0000_t75" style="width:11.5pt;height:11.5pt">
                  <v:imagedata r:id="rId24" o:title=""/>
                </v:shape>
              </w:pict>
            </w:r>
            <w:r>
              <w:t>缺纸</w:t>
            </w:r>
            <w:r>
              <w:br/>
            </w:r>
            <w:r>
              <w:pict>
                <v:shape id="_x0000_i1065" type="#_x0000_t75" style="width:11.5pt;height:11.5pt">
                  <v:imagedata r:id="rId23" o:title=""/>
                </v:shape>
              </w:pict>
            </w:r>
            <w:r>
              <w:t>暂停</w:t>
            </w:r>
          </w:p>
        </w:tc>
        <w:tc>
          <w:tcPr>
            <w:tcW w:w="1301" w:type="dxa"/>
            <w:vMerge w:val="restart"/>
            <w:tcBorders>
              <w:top w:val="outset" w:sz="6" w:space="0" w:color="auto"/>
              <w:left w:val="outset" w:sz="6" w:space="0" w:color="auto"/>
              <w:bottom w:val="outset" w:sz="6" w:space="0" w:color="auto"/>
              <w:right w:val="outset" w:sz="6" w:space="0" w:color="auto"/>
            </w:tcBorders>
          </w:tcPr>
          <w:p w:rsidR="00DB6E6F" w:rsidRDefault="00036700">
            <w:r>
              <w:pict>
                <v:shape id="_x0000_i1066" type="#_x0000_t75" style="width:10pt;height:10pt">
                  <v:imagedata r:id="rId25" o:title=""/>
                </v:shape>
              </w:pict>
            </w:r>
            <w:r>
              <w:pict>
                <v:shape id="_x0000_i1067" type="#_x0000_t75" style="width:10pt;height:10pt">
                  <v:imagedata r:id="rId25" o:title=""/>
                </v:shape>
              </w:pict>
            </w:r>
            <w:r>
              <w:pict>
                <v:shape id="_x0000_i1068" type="#_x0000_t75" style="width:10pt;height:10pt">
                  <v:imagedata r:id="rId25" o:title=""/>
                </v:shape>
              </w:pict>
            </w:r>
          </w:p>
        </w:tc>
        <w:tc>
          <w:tcPr>
            <w:tcW w:w="4440" w:type="dxa"/>
            <w:tcBorders>
              <w:top w:val="outset" w:sz="6" w:space="0" w:color="auto"/>
              <w:left w:val="outset" w:sz="6" w:space="0" w:color="auto"/>
              <w:bottom w:val="outset" w:sz="6" w:space="0" w:color="auto"/>
              <w:right w:val="outset" w:sz="6" w:space="0" w:color="auto"/>
            </w:tcBorders>
          </w:tcPr>
          <w:p w:rsidR="00DB6E6F" w:rsidRDefault="00036700">
            <w:r>
              <w:t>未装入打印纸。</w:t>
            </w:r>
            <w:r>
              <w:rPr>
                <w:rFonts w:hint="eastAsia"/>
              </w:rPr>
              <w:t>(</w:t>
            </w:r>
            <w:r>
              <w:rPr>
                <w:rFonts w:hint="eastAsia"/>
              </w:rPr>
              <w:t>快速闪烁时是频繁开关机造成，请关闭打印机电源</w:t>
            </w:r>
            <w:r>
              <w:rPr>
                <w:rFonts w:hint="eastAsia"/>
              </w:rPr>
              <w:t>1</w:t>
            </w:r>
            <w:r>
              <w:rPr>
                <w:rFonts w:hint="eastAsia"/>
              </w:rPr>
              <w:t>分钟后开启）</w:t>
            </w:r>
          </w:p>
        </w:tc>
      </w:tr>
      <w:tr w:rsidR="00DB6E6F">
        <w:trPr>
          <w:tblCellSpacing w:w="0" w:type="dxa"/>
          <w:jc w:val="center"/>
        </w:trPr>
        <w:tc>
          <w:tcPr>
            <w:tcW w:w="1761" w:type="dxa"/>
            <w:vMerge/>
            <w:tcBorders>
              <w:top w:val="outset" w:sz="6" w:space="0" w:color="auto"/>
              <w:left w:val="outset" w:sz="6" w:space="0" w:color="auto"/>
              <w:bottom w:val="outset" w:sz="6" w:space="0" w:color="auto"/>
              <w:right w:val="outset" w:sz="6" w:space="0" w:color="auto"/>
            </w:tcBorders>
            <w:vAlign w:val="center"/>
          </w:tcPr>
          <w:p w:rsidR="00DB6E6F" w:rsidRDefault="00DB6E6F"/>
        </w:tc>
        <w:tc>
          <w:tcPr>
            <w:tcW w:w="1301" w:type="dxa"/>
            <w:vMerge/>
            <w:tcBorders>
              <w:top w:val="outset" w:sz="6" w:space="0" w:color="auto"/>
              <w:left w:val="outset" w:sz="6" w:space="0" w:color="auto"/>
              <w:bottom w:val="outset" w:sz="6" w:space="0" w:color="auto"/>
              <w:right w:val="outset" w:sz="6" w:space="0" w:color="auto"/>
            </w:tcBorders>
            <w:vAlign w:val="center"/>
          </w:tcPr>
          <w:p w:rsidR="00DB6E6F" w:rsidRDefault="00DB6E6F"/>
        </w:tc>
        <w:tc>
          <w:tcPr>
            <w:tcW w:w="4440" w:type="dxa"/>
            <w:tcBorders>
              <w:top w:val="outset" w:sz="6" w:space="0" w:color="auto"/>
              <w:left w:val="outset" w:sz="6" w:space="0" w:color="auto"/>
              <w:bottom w:val="outset" w:sz="6" w:space="0" w:color="auto"/>
              <w:right w:val="outset" w:sz="6" w:space="0" w:color="auto"/>
            </w:tcBorders>
          </w:tcPr>
          <w:p w:rsidR="00DB6E6F" w:rsidRDefault="00036700">
            <w:r>
              <w:t>装入打印纸，</w:t>
            </w:r>
            <w:r>
              <w:rPr>
                <w:b/>
                <w:bCs/>
              </w:rPr>
              <w:t>缺纸</w:t>
            </w:r>
            <w:r>
              <w:t>指示灯和</w:t>
            </w:r>
            <w:r>
              <w:rPr>
                <w:b/>
                <w:bCs/>
              </w:rPr>
              <w:t>暂停</w:t>
            </w:r>
            <w:r>
              <w:t>指示灯灭</w:t>
            </w:r>
            <w:r>
              <w:rPr>
                <w:rFonts w:hint="eastAsia"/>
              </w:rPr>
              <w:t>，如果有打印任务</w:t>
            </w:r>
            <w:r>
              <w:t>打印机继续打印。</w:t>
            </w:r>
          </w:p>
        </w:tc>
      </w:tr>
      <w:tr w:rsidR="00DB6E6F">
        <w:trPr>
          <w:tblCellSpacing w:w="0" w:type="dxa"/>
          <w:jc w:val="center"/>
        </w:trPr>
        <w:tc>
          <w:tcPr>
            <w:tcW w:w="1761" w:type="dxa"/>
            <w:vMerge w:val="restart"/>
            <w:tcBorders>
              <w:top w:val="outset" w:sz="6" w:space="0" w:color="auto"/>
              <w:left w:val="outset" w:sz="6" w:space="0" w:color="auto"/>
              <w:bottom w:val="outset" w:sz="6" w:space="0" w:color="auto"/>
              <w:right w:val="outset" w:sz="6" w:space="0" w:color="auto"/>
            </w:tcBorders>
          </w:tcPr>
          <w:p w:rsidR="00DB6E6F" w:rsidRDefault="00036700">
            <w:r>
              <w:pict>
                <v:shape id="_x0000_i1069" type="#_x0000_t75" style="width:11.5pt;height:11.5pt">
                  <v:imagedata r:id="rId24" o:title=""/>
                </v:shape>
              </w:pict>
            </w:r>
            <w:r>
              <w:t>电源</w:t>
            </w:r>
            <w:r>
              <w:br/>
            </w:r>
            <w:r>
              <w:pict>
                <v:shape id="_x0000_i1070" type="#_x0000_t75" style="width:11.5pt;height:11.5pt">
                  <v:imagedata r:id="rId24" o:title=""/>
                </v:shape>
              </w:pict>
            </w:r>
            <w:r>
              <w:t>暂停</w:t>
            </w:r>
            <w:r>
              <w:br/>
            </w:r>
            <w:r>
              <w:pict>
                <v:shape id="_x0000_i1071" type="#_x0000_t75" style="width:11.5pt;height:11.5pt">
                  <v:imagedata r:id="rId24" o:title=""/>
                </v:shape>
              </w:pict>
            </w:r>
            <w:r>
              <w:t>缺纸</w:t>
            </w:r>
          </w:p>
        </w:tc>
        <w:tc>
          <w:tcPr>
            <w:tcW w:w="1301" w:type="dxa"/>
            <w:vMerge w:val="restart"/>
            <w:tcBorders>
              <w:top w:val="outset" w:sz="6" w:space="0" w:color="auto"/>
              <w:left w:val="outset" w:sz="6" w:space="0" w:color="auto"/>
              <w:bottom w:val="outset" w:sz="6" w:space="0" w:color="auto"/>
              <w:right w:val="outset" w:sz="6" w:space="0" w:color="auto"/>
            </w:tcBorders>
          </w:tcPr>
          <w:p w:rsidR="00DB6E6F" w:rsidRDefault="00036700">
            <w:r>
              <w:pict>
                <v:shape id="_x0000_i1072" type="#_x0000_t75" style="width:10pt;height:10pt">
                  <v:imagedata r:id="rId25" o:title=""/>
                </v:shape>
              </w:pict>
            </w:r>
            <w:r>
              <w:pict>
                <v:shape id="_x0000_i1073" type="#_x0000_t75" style="width:10pt;height:10pt">
                  <v:imagedata r:id="rId25" o:title=""/>
                </v:shape>
              </w:pict>
            </w:r>
            <w:r>
              <w:pict>
                <v:shape id="_x0000_i1074" type="#_x0000_t75" style="width:10pt;height:10pt">
                  <v:imagedata r:id="rId25" o:title=""/>
                </v:shape>
              </w:pict>
            </w:r>
            <w:r>
              <w:pict>
                <v:shape id="_x0000_i1075" type="#_x0000_t75" style="width:10pt;height:10pt">
                  <v:imagedata r:id="rId25" o:title=""/>
                </v:shape>
              </w:pict>
            </w:r>
            <w:r>
              <w:pict>
                <v:shape id="_x0000_i1076" type="#_x0000_t75" style="width:10pt;height:10pt">
                  <v:imagedata r:id="rId25" o:title=""/>
                </v:shape>
              </w:pict>
            </w:r>
          </w:p>
        </w:tc>
        <w:tc>
          <w:tcPr>
            <w:tcW w:w="4440" w:type="dxa"/>
            <w:tcBorders>
              <w:top w:val="outset" w:sz="6" w:space="0" w:color="auto"/>
              <w:left w:val="outset" w:sz="6" w:space="0" w:color="auto"/>
              <w:bottom w:val="outset" w:sz="6" w:space="0" w:color="auto"/>
              <w:right w:val="outset" w:sz="6" w:space="0" w:color="auto"/>
            </w:tcBorders>
          </w:tcPr>
          <w:p w:rsidR="00DB6E6F" w:rsidRDefault="00036700">
            <w:r>
              <w:t>未知的打印机错误。</w:t>
            </w:r>
          </w:p>
        </w:tc>
      </w:tr>
      <w:tr w:rsidR="00DB6E6F">
        <w:trPr>
          <w:tblCellSpacing w:w="0" w:type="dxa"/>
          <w:jc w:val="center"/>
        </w:trPr>
        <w:tc>
          <w:tcPr>
            <w:tcW w:w="1761" w:type="dxa"/>
            <w:vMerge/>
            <w:tcBorders>
              <w:top w:val="outset" w:sz="6" w:space="0" w:color="auto"/>
              <w:left w:val="outset" w:sz="6" w:space="0" w:color="auto"/>
              <w:bottom w:val="outset" w:sz="6" w:space="0" w:color="auto"/>
              <w:right w:val="outset" w:sz="6" w:space="0" w:color="auto"/>
            </w:tcBorders>
            <w:vAlign w:val="center"/>
          </w:tcPr>
          <w:p w:rsidR="00DB6E6F" w:rsidRDefault="00DB6E6F"/>
        </w:tc>
        <w:tc>
          <w:tcPr>
            <w:tcW w:w="1301" w:type="dxa"/>
            <w:vMerge/>
            <w:tcBorders>
              <w:top w:val="outset" w:sz="6" w:space="0" w:color="auto"/>
              <w:left w:val="outset" w:sz="6" w:space="0" w:color="auto"/>
              <w:bottom w:val="outset" w:sz="6" w:space="0" w:color="auto"/>
              <w:right w:val="outset" w:sz="6" w:space="0" w:color="auto"/>
            </w:tcBorders>
            <w:vAlign w:val="center"/>
          </w:tcPr>
          <w:p w:rsidR="00DB6E6F" w:rsidRDefault="00DB6E6F"/>
        </w:tc>
        <w:tc>
          <w:tcPr>
            <w:tcW w:w="4440" w:type="dxa"/>
            <w:tcBorders>
              <w:top w:val="outset" w:sz="6" w:space="0" w:color="auto"/>
              <w:left w:val="outset" w:sz="6" w:space="0" w:color="auto"/>
              <w:bottom w:val="outset" w:sz="6" w:space="0" w:color="auto"/>
              <w:right w:val="outset" w:sz="6" w:space="0" w:color="auto"/>
            </w:tcBorders>
          </w:tcPr>
          <w:p w:rsidR="00DB6E6F" w:rsidRDefault="00036700">
            <w:r>
              <w:t>关闭打印机并等待几分钟，然后重新打开打印机。如果还出现错误，请</w:t>
            </w:r>
            <w:proofErr w:type="gramStart"/>
            <w:r>
              <w:t>与</w:t>
            </w:r>
            <w:r>
              <w:rPr>
                <w:rFonts w:hint="eastAsia"/>
              </w:rPr>
              <w:t>复海</w:t>
            </w:r>
            <w:r>
              <w:t>认证</w:t>
            </w:r>
            <w:proofErr w:type="gramEnd"/>
            <w:r>
              <w:t>服务机构联系。</w:t>
            </w:r>
          </w:p>
        </w:tc>
      </w:tr>
      <w:tr w:rsidR="00DB6E6F">
        <w:trPr>
          <w:tblCellSpacing w:w="0" w:type="dxa"/>
          <w:jc w:val="center"/>
        </w:trPr>
        <w:tc>
          <w:tcPr>
            <w:tcW w:w="1761" w:type="dxa"/>
            <w:vMerge w:val="restart"/>
            <w:tcBorders>
              <w:top w:val="outset" w:sz="6" w:space="0" w:color="auto"/>
              <w:left w:val="outset" w:sz="6" w:space="0" w:color="auto"/>
              <w:bottom w:val="outset" w:sz="6" w:space="0" w:color="auto"/>
              <w:right w:val="outset" w:sz="6" w:space="0" w:color="auto"/>
            </w:tcBorders>
          </w:tcPr>
          <w:p w:rsidR="00DB6E6F" w:rsidRDefault="00036700">
            <w:r>
              <w:pict>
                <v:shape id="_x0000_i1077" type="#_x0000_t75" style="width:11.5pt;height:11.5pt">
                  <v:imagedata r:id="rId23" o:title=""/>
                </v:shape>
              </w:pict>
            </w:r>
            <w:r>
              <w:t>电源</w:t>
            </w:r>
            <w:r>
              <w:br/>
            </w:r>
            <w:r>
              <w:pict>
                <v:shape id="_x0000_i1078" type="#_x0000_t75" style="width:11.5pt;height:11.5pt">
                  <v:imagedata r:id="rId24" o:title=""/>
                </v:shape>
              </w:pict>
            </w:r>
            <w:r>
              <w:t>暂停</w:t>
            </w:r>
          </w:p>
          <w:p w:rsidR="00DB6E6F" w:rsidRDefault="00036700">
            <w:r>
              <w:pict>
                <v:shape id="_x0000_i1079" type="#_x0000_t75" style="width:11.5pt;height:11.5pt">
                  <v:imagedata r:id="rId24" o:title=""/>
                </v:shape>
              </w:pict>
            </w:r>
            <w:r>
              <w:t>缺纸</w:t>
            </w:r>
          </w:p>
        </w:tc>
        <w:tc>
          <w:tcPr>
            <w:tcW w:w="1301" w:type="dxa"/>
            <w:vMerge w:val="restart"/>
            <w:tcBorders>
              <w:top w:val="outset" w:sz="6" w:space="0" w:color="auto"/>
              <w:left w:val="outset" w:sz="6" w:space="0" w:color="auto"/>
              <w:bottom w:val="outset" w:sz="6" w:space="0" w:color="auto"/>
              <w:right w:val="outset" w:sz="6" w:space="0" w:color="auto"/>
            </w:tcBorders>
          </w:tcPr>
          <w:p w:rsidR="00DB6E6F" w:rsidRDefault="00036700">
            <w:r>
              <w:t>-</w:t>
            </w:r>
          </w:p>
        </w:tc>
        <w:tc>
          <w:tcPr>
            <w:tcW w:w="4440" w:type="dxa"/>
            <w:tcBorders>
              <w:top w:val="outset" w:sz="6" w:space="0" w:color="auto"/>
              <w:left w:val="outset" w:sz="6" w:space="0" w:color="auto"/>
              <w:bottom w:val="outset" w:sz="6" w:space="0" w:color="auto"/>
              <w:right w:val="outset" w:sz="6" w:space="0" w:color="auto"/>
            </w:tcBorders>
          </w:tcPr>
          <w:p w:rsidR="00DB6E6F" w:rsidRDefault="00036700">
            <w:r>
              <w:t>打印头过热。</w:t>
            </w:r>
          </w:p>
        </w:tc>
      </w:tr>
      <w:tr w:rsidR="00DB6E6F">
        <w:trPr>
          <w:tblCellSpacing w:w="0" w:type="dxa"/>
          <w:jc w:val="center"/>
        </w:trPr>
        <w:tc>
          <w:tcPr>
            <w:tcW w:w="1761" w:type="dxa"/>
            <w:vMerge/>
            <w:tcBorders>
              <w:top w:val="outset" w:sz="6" w:space="0" w:color="auto"/>
              <w:left w:val="outset" w:sz="6" w:space="0" w:color="auto"/>
              <w:bottom w:val="outset" w:sz="6" w:space="0" w:color="auto"/>
              <w:right w:val="outset" w:sz="6" w:space="0" w:color="auto"/>
            </w:tcBorders>
            <w:vAlign w:val="center"/>
          </w:tcPr>
          <w:p w:rsidR="00DB6E6F" w:rsidRDefault="00DB6E6F"/>
        </w:tc>
        <w:tc>
          <w:tcPr>
            <w:tcW w:w="1301" w:type="dxa"/>
            <w:vMerge/>
            <w:tcBorders>
              <w:top w:val="outset" w:sz="6" w:space="0" w:color="auto"/>
              <w:left w:val="outset" w:sz="6" w:space="0" w:color="auto"/>
              <w:bottom w:val="outset" w:sz="6" w:space="0" w:color="auto"/>
              <w:right w:val="outset" w:sz="6" w:space="0" w:color="auto"/>
            </w:tcBorders>
            <w:vAlign w:val="center"/>
          </w:tcPr>
          <w:p w:rsidR="00DB6E6F" w:rsidRDefault="00DB6E6F"/>
        </w:tc>
        <w:tc>
          <w:tcPr>
            <w:tcW w:w="4440" w:type="dxa"/>
            <w:tcBorders>
              <w:top w:val="outset" w:sz="6" w:space="0" w:color="auto"/>
              <w:left w:val="outset" w:sz="6" w:space="0" w:color="auto"/>
              <w:bottom w:val="outset" w:sz="6" w:space="0" w:color="auto"/>
              <w:right w:val="outset" w:sz="6" w:space="0" w:color="auto"/>
            </w:tcBorders>
          </w:tcPr>
          <w:p w:rsidR="00DB6E6F" w:rsidRDefault="00036700">
            <w:r>
              <w:t>等待几分钟；打印头冷却后打印机将自动继续打印。</w:t>
            </w:r>
          </w:p>
        </w:tc>
      </w:tr>
    </w:tbl>
    <w:p w:rsidR="00DB6E6F" w:rsidRDefault="00036700">
      <w:r>
        <w:pict>
          <v:shape id="_x0000_i1080" type="#_x0000_t75" style="width:11.5pt;height:11.5pt">
            <v:imagedata r:id="rId23" o:title=""/>
          </v:shape>
        </w:pict>
      </w:r>
      <w:r>
        <w:t>=</w:t>
      </w:r>
      <w:r>
        <w:t>亮，</w:t>
      </w:r>
      <w:r>
        <w:pict>
          <v:shape id="_x0000_i1081" type="#_x0000_t75" style="width:11.5pt;height:11.5pt">
            <v:imagedata r:id="rId26" o:title=""/>
          </v:shape>
        </w:pict>
      </w:r>
      <w:r>
        <w:t>=</w:t>
      </w:r>
      <w:r>
        <w:t>灭，</w:t>
      </w:r>
      <w:r>
        <w:pict>
          <v:shape id="_x0000_i1082" type="#_x0000_t75" style="width:11.5pt;height:11.5pt">
            <v:imagedata r:id="rId24" o:title=""/>
          </v:shape>
        </w:pict>
      </w:r>
      <w:r>
        <w:t>=</w:t>
      </w:r>
      <w:r>
        <w:t>闪烁</w:t>
      </w:r>
    </w:p>
    <w:p w:rsidR="00DB6E6F" w:rsidRDefault="00036700">
      <w:r>
        <w:pict>
          <v:shape id="_x0000_i1083" type="#_x0000_t75" style="width:10pt;height:10pt">
            <v:imagedata r:id="rId25" o:title=""/>
          </v:shape>
        </w:pict>
      </w:r>
      <w:r>
        <w:pict>
          <v:shape id="_x0000_i1084" type="#_x0000_t75" style="width:10pt;height:10pt">
            <v:imagedata r:id="rId25" o:title=""/>
          </v:shape>
        </w:pict>
      </w:r>
      <w:r>
        <w:pict>
          <v:shape id="_x0000_i1085" type="#_x0000_t75" style="width:10pt;height:10pt">
            <v:imagedata r:id="rId25" o:title=""/>
          </v:shape>
        </w:pict>
      </w:r>
      <w:r>
        <w:t xml:space="preserve">= </w:t>
      </w:r>
      <w:proofErr w:type="gramStart"/>
      <w:r>
        <w:t>短蜂鸣声</w:t>
      </w:r>
      <w:proofErr w:type="gramEnd"/>
      <w:r>
        <w:t>(</w:t>
      </w:r>
      <w:r>
        <w:t>三声</w:t>
      </w:r>
      <w:r>
        <w:t>)</w:t>
      </w:r>
    </w:p>
    <w:p w:rsidR="00DB6E6F" w:rsidRDefault="00036700">
      <w:r>
        <w:pict>
          <v:shape id="_x0000_i1086" type="#_x0000_t75" style="width:10pt;height:10pt">
            <v:imagedata r:id="rId25" o:title=""/>
          </v:shape>
        </w:pict>
      </w:r>
      <w:r>
        <w:pict>
          <v:shape id="_x0000_i1087" type="#_x0000_t75" style="width:10pt;height:10pt">
            <v:imagedata r:id="rId25" o:title=""/>
          </v:shape>
        </w:pict>
      </w:r>
      <w:r>
        <w:pict>
          <v:shape id="_x0000_i1088" type="#_x0000_t75" style="width:10pt;height:10pt">
            <v:imagedata r:id="rId25" o:title=""/>
          </v:shape>
        </w:pict>
      </w:r>
      <w:r>
        <w:pict>
          <v:shape id="_x0000_i1089" type="#_x0000_t75" style="width:10pt;height:10pt">
            <v:imagedata r:id="rId25" o:title=""/>
          </v:shape>
        </w:pict>
      </w:r>
      <w:r>
        <w:pict>
          <v:shape id="_x0000_i1090" type="#_x0000_t75" style="width:10pt;height:10pt">
            <v:imagedata r:id="rId25" o:title=""/>
          </v:shape>
        </w:pict>
      </w:r>
      <w:r>
        <w:t xml:space="preserve">= </w:t>
      </w:r>
      <w:proofErr w:type="gramStart"/>
      <w:r>
        <w:t>长蜂鸣声</w:t>
      </w:r>
      <w:proofErr w:type="gramEnd"/>
      <w:r>
        <w:t>(</w:t>
      </w:r>
      <w:r>
        <w:t>五声</w:t>
      </w:r>
      <w:r>
        <w:t>)</w:t>
      </w:r>
    </w:p>
    <w:p w:rsidR="00DB6E6F" w:rsidRDefault="00036700">
      <w:r>
        <w:pict>
          <v:shape id="_x0000_i1091" type="#_x0000_t75" style="width:19pt;height:19pt">
            <v:imagedata r:id="rId10" o:title=""/>
          </v:shape>
        </w:pict>
      </w:r>
      <w:r>
        <w:t>注释：</w:t>
      </w:r>
    </w:p>
    <w:tbl>
      <w:tblPr>
        <w:tblW w:w="7637" w:type="dxa"/>
        <w:jc w:val="center"/>
        <w:tblCellSpacing w:w="0" w:type="dxa"/>
        <w:tblBorders>
          <w:top w:val="outset" w:sz="6" w:space="0" w:color="auto"/>
          <w:left w:val="outset" w:sz="6" w:space="0" w:color="auto"/>
          <w:bottom w:val="outset" w:sz="6" w:space="0" w:color="auto"/>
          <w:right w:val="outset" w:sz="6" w:space="0" w:color="auto"/>
        </w:tblBorders>
        <w:shd w:val="clear" w:color="auto" w:fill="E7EAF7"/>
        <w:tblLayout w:type="fixed"/>
        <w:tblCellMar>
          <w:top w:w="75" w:type="dxa"/>
          <w:left w:w="75" w:type="dxa"/>
          <w:bottom w:w="75" w:type="dxa"/>
          <w:right w:w="75" w:type="dxa"/>
        </w:tblCellMar>
        <w:tblLook w:val="04A0" w:firstRow="1" w:lastRow="0" w:firstColumn="1" w:lastColumn="0" w:noHBand="0" w:noVBand="1"/>
      </w:tblPr>
      <w:tblGrid>
        <w:gridCol w:w="7637"/>
      </w:tblGrid>
      <w:tr w:rsidR="00DB6E6F">
        <w:trPr>
          <w:tblCellSpacing w:w="0" w:type="dxa"/>
          <w:jc w:val="center"/>
        </w:trPr>
        <w:tc>
          <w:tcPr>
            <w:tcW w:w="7637" w:type="dxa"/>
            <w:tcBorders>
              <w:top w:val="outset" w:sz="6" w:space="0" w:color="auto"/>
              <w:left w:val="outset" w:sz="6" w:space="0" w:color="auto"/>
              <w:bottom w:val="outset" w:sz="6" w:space="0" w:color="auto"/>
              <w:right w:val="outset" w:sz="6" w:space="0" w:color="auto"/>
            </w:tcBorders>
            <w:shd w:val="clear" w:color="auto" w:fill="E7EAF7"/>
            <w:vAlign w:val="center"/>
          </w:tcPr>
          <w:p w:rsidR="00DB6E6F" w:rsidRDefault="00036700">
            <w:r>
              <w:t>当你按下操作板上的按钮其相应的功能</w:t>
            </w:r>
            <w:proofErr w:type="gramStart"/>
            <w:r>
              <w:t>不</w:t>
            </w:r>
            <w:proofErr w:type="gramEnd"/>
            <w:r>
              <w:t>可用时，打印机将发出一声嘟嘟声。</w:t>
            </w:r>
          </w:p>
        </w:tc>
      </w:tr>
    </w:tbl>
    <w:p w:rsidR="00DB6E6F" w:rsidRDefault="00DB6E6F">
      <w:pPr>
        <w:widowControl/>
        <w:jc w:val="left"/>
      </w:pPr>
    </w:p>
    <w:p w:rsidR="00DB6E6F" w:rsidRDefault="00036700">
      <w:pPr>
        <w:pStyle w:val="2"/>
        <w:rPr>
          <w:b w:val="0"/>
          <w:bCs w:val="0"/>
        </w:rPr>
      </w:pPr>
      <w:bookmarkStart w:id="75" w:name="S-00600-00200"/>
      <w:bookmarkStart w:id="76" w:name="_问题和解决方法"/>
      <w:bookmarkEnd w:id="75"/>
      <w:bookmarkEnd w:id="76"/>
      <w:r>
        <w:rPr>
          <w:b w:val="0"/>
          <w:bCs w:val="0"/>
        </w:rPr>
        <w:t>问题和解决方法</w:t>
      </w:r>
    </w:p>
    <w:p w:rsidR="00DB6E6F" w:rsidRDefault="00036700">
      <w:pPr>
        <w:widowControl/>
        <w:jc w:val="left"/>
      </w:pPr>
      <w:r>
        <w:t>操作打印机时您遇到的大部分问题都很容易解决。</w:t>
      </w:r>
    </w:p>
    <w:p w:rsidR="00DB6E6F" w:rsidRDefault="00036700">
      <w:pPr>
        <w:widowControl/>
        <w:jc w:val="left"/>
      </w:pPr>
      <w:r>
        <w:t>您可以使用自</w:t>
      </w:r>
      <w:proofErr w:type="gramStart"/>
      <w:r>
        <w:t>检确定</w:t>
      </w:r>
      <w:proofErr w:type="gramEnd"/>
      <w:r>
        <w:t>是打印机的问题还是计算机的问题。关于</w:t>
      </w:r>
      <w:proofErr w:type="gramStart"/>
      <w:r>
        <w:t>打印自</w:t>
      </w:r>
      <w:proofErr w:type="gramEnd"/>
      <w:r>
        <w:t>检的指导请参</w:t>
      </w:r>
      <w:r>
        <w:rPr>
          <w:rFonts w:hint="eastAsia"/>
        </w:rPr>
        <w:t>考</w:t>
      </w:r>
      <w:hyperlink w:anchor="S-00600-00500" w:tgtFrame="_self" w:history="1">
        <w:proofErr w:type="gramStart"/>
        <w:r>
          <w:rPr>
            <w:rStyle w:val="ac"/>
          </w:rPr>
          <w:t>打印</w:t>
        </w:r>
        <w:proofErr w:type="gramEnd"/>
        <w:r>
          <w:rPr>
            <w:rStyle w:val="ac"/>
          </w:rPr>
          <w:t>自检</w:t>
        </w:r>
      </w:hyperlink>
      <w:r>
        <w:t>。</w:t>
      </w:r>
    </w:p>
    <w:p w:rsidR="00DB6E6F" w:rsidRDefault="00036700">
      <w:pPr>
        <w:widowControl/>
        <w:jc w:val="left"/>
      </w:pPr>
      <w:r>
        <w:t>要清除夹纸，参见</w:t>
      </w:r>
      <w:r>
        <w:fldChar w:fldCharType="begin"/>
      </w:r>
      <w:r>
        <w:instrText>HYPERLINK \l "S-00600-00400" \t "_self"</w:instrText>
      </w:r>
      <w:r>
        <w:fldChar w:fldCharType="separate"/>
      </w:r>
      <w:r>
        <w:rPr>
          <w:rStyle w:val="ac"/>
        </w:rPr>
        <w:t>清除夹纸</w:t>
      </w:r>
      <w:r>
        <w:fldChar w:fldCharType="end"/>
      </w:r>
      <w:r>
        <w:t>。</w:t>
      </w:r>
    </w:p>
    <w:p w:rsidR="00DB6E6F" w:rsidRDefault="00036700">
      <w:pPr>
        <w:widowControl/>
        <w:jc w:val="left"/>
        <w:rPr>
          <w:b/>
          <w:bCs/>
        </w:rPr>
      </w:pPr>
      <w:bookmarkStart w:id="77" w:name="S-00600-00200-00100"/>
      <w:bookmarkEnd w:id="77"/>
      <w:r>
        <w:rPr>
          <w:b/>
          <w:bCs/>
        </w:rPr>
        <w:t>电源</w:t>
      </w:r>
    </w:p>
    <w:p w:rsidR="00DB6E6F" w:rsidRDefault="00036700">
      <w:pPr>
        <w:widowControl/>
        <w:jc w:val="left"/>
        <w:rPr>
          <w:b/>
          <w:bCs/>
        </w:rPr>
      </w:pPr>
      <w:bookmarkStart w:id="78" w:name="S-00600-00200-00100-00100"/>
      <w:bookmarkEnd w:id="78"/>
      <w:r>
        <w:rPr>
          <w:b/>
          <w:bCs/>
        </w:rPr>
        <w:t>电源未接通</w:t>
      </w:r>
    </w:p>
    <w:tbl>
      <w:tblPr>
        <w:tblW w:w="7502" w:type="dxa"/>
        <w:jc w:val="center"/>
        <w:tblCellSpacing w:w="0"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3993"/>
        <w:gridCol w:w="3509"/>
      </w:tblGrid>
      <w:tr w:rsidR="00DB6E6F">
        <w:trPr>
          <w:tblCellSpacing w:w="0" w:type="dxa"/>
          <w:jc w:val="center"/>
        </w:trPr>
        <w:tc>
          <w:tcPr>
            <w:tcW w:w="7502" w:type="dxa"/>
            <w:gridSpan w:val="2"/>
            <w:tcBorders>
              <w:top w:val="outset" w:sz="6" w:space="0" w:color="auto"/>
              <w:left w:val="outset" w:sz="6" w:space="0" w:color="auto"/>
              <w:bottom w:val="outset" w:sz="6" w:space="0" w:color="auto"/>
              <w:right w:val="outset" w:sz="6" w:space="0" w:color="auto"/>
            </w:tcBorders>
            <w:shd w:val="clear" w:color="auto" w:fill="E6E6E6"/>
          </w:tcPr>
          <w:p w:rsidR="00DB6E6F" w:rsidRDefault="00036700">
            <w:pPr>
              <w:widowControl/>
              <w:jc w:val="left"/>
            </w:pPr>
            <w:r>
              <w:lastRenderedPageBreak/>
              <w:t>操作面板上的指示灯不亮。</w:t>
            </w:r>
          </w:p>
        </w:tc>
      </w:tr>
      <w:tr w:rsidR="00DB6E6F">
        <w:trPr>
          <w:tblCellSpacing w:w="0" w:type="dxa"/>
          <w:jc w:val="center"/>
        </w:trPr>
        <w:tc>
          <w:tcPr>
            <w:tcW w:w="3993" w:type="dxa"/>
            <w:tcBorders>
              <w:top w:val="outset" w:sz="6" w:space="0" w:color="auto"/>
              <w:left w:val="outset" w:sz="6" w:space="0" w:color="auto"/>
              <w:bottom w:val="outset" w:sz="6" w:space="0" w:color="auto"/>
              <w:right w:val="outset" w:sz="6" w:space="0" w:color="auto"/>
            </w:tcBorders>
            <w:shd w:val="clear" w:color="auto" w:fill="E6E6E6"/>
          </w:tcPr>
          <w:p w:rsidR="00DB6E6F" w:rsidRDefault="00036700">
            <w:pPr>
              <w:widowControl/>
              <w:jc w:val="left"/>
            </w:pPr>
            <w:r>
              <w:t>原因</w:t>
            </w:r>
          </w:p>
        </w:tc>
        <w:tc>
          <w:tcPr>
            <w:tcW w:w="3509" w:type="dxa"/>
            <w:tcBorders>
              <w:top w:val="outset" w:sz="6" w:space="0" w:color="auto"/>
              <w:left w:val="outset" w:sz="6" w:space="0" w:color="auto"/>
              <w:bottom w:val="outset" w:sz="6" w:space="0" w:color="auto"/>
              <w:right w:val="outset" w:sz="6" w:space="0" w:color="auto"/>
            </w:tcBorders>
            <w:shd w:val="clear" w:color="auto" w:fill="E6E6E6"/>
          </w:tcPr>
          <w:p w:rsidR="00DB6E6F" w:rsidRDefault="00036700">
            <w:pPr>
              <w:widowControl/>
              <w:jc w:val="left"/>
            </w:pPr>
            <w:r>
              <w:t>解决办法</w:t>
            </w:r>
          </w:p>
        </w:tc>
      </w:tr>
      <w:tr w:rsidR="00DB6E6F">
        <w:trPr>
          <w:tblCellSpacing w:w="0" w:type="dxa"/>
          <w:jc w:val="center"/>
        </w:trPr>
        <w:tc>
          <w:tcPr>
            <w:tcW w:w="3993" w:type="dxa"/>
            <w:tcBorders>
              <w:top w:val="outset" w:sz="6" w:space="0" w:color="auto"/>
              <w:left w:val="outset" w:sz="6" w:space="0" w:color="auto"/>
              <w:bottom w:val="outset" w:sz="6" w:space="0" w:color="auto"/>
              <w:right w:val="outset" w:sz="6" w:space="0" w:color="auto"/>
            </w:tcBorders>
          </w:tcPr>
          <w:p w:rsidR="00DB6E6F" w:rsidRDefault="00036700">
            <w:pPr>
              <w:widowControl/>
              <w:jc w:val="left"/>
            </w:pPr>
            <w:r>
              <w:t>可能电源未插好。</w:t>
            </w:r>
          </w:p>
        </w:tc>
        <w:tc>
          <w:tcPr>
            <w:tcW w:w="3509" w:type="dxa"/>
            <w:tcBorders>
              <w:top w:val="outset" w:sz="6" w:space="0" w:color="auto"/>
              <w:left w:val="outset" w:sz="6" w:space="0" w:color="auto"/>
              <w:bottom w:val="outset" w:sz="6" w:space="0" w:color="auto"/>
              <w:right w:val="outset" w:sz="6" w:space="0" w:color="auto"/>
            </w:tcBorders>
          </w:tcPr>
          <w:p w:rsidR="00DB6E6F" w:rsidRDefault="00036700">
            <w:pPr>
              <w:widowControl/>
              <w:jc w:val="left"/>
            </w:pPr>
            <w:r>
              <w:t>检查电源插头是否在电源插座中插好。</w:t>
            </w:r>
          </w:p>
        </w:tc>
      </w:tr>
      <w:tr w:rsidR="00DB6E6F">
        <w:trPr>
          <w:tblCellSpacing w:w="0" w:type="dxa"/>
          <w:jc w:val="center"/>
        </w:trPr>
        <w:tc>
          <w:tcPr>
            <w:tcW w:w="3993" w:type="dxa"/>
            <w:tcBorders>
              <w:top w:val="outset" w:sz="6" w:space="0" w:color="auto"/>
              <w:left w:val="outset" w:sz="6" w:space="0" w:color="auto"/>
              <w:bottom w:val="outset" w:sz="6" w:space="0" w:color="auto"/>
              <w:right w:val="outset" w:sz="6" w:space="0" w:color="auto"/>
            </w:tcBorders>
          </w:tcPr>
          <w:p w:rsidR="00DB6E6F" w:rsidRDefault="00036700">
            <w:pPr>
              <w:widowControl/>
              <w:jc w:val="left"/>
            </w:pPr>
            <w:r>
              <w:t>插座可能没有电。</w:t>
            </w:r>
          </w:p>
        </w:tc>
        <w:tc>
          <w:tcPr>
            <w:tcW w:w="3509" w:type="dxa"/>
            <w:tcBorders>
              <w:top w:val="outset" w:sz="6" w:space="0" w:color="auto"/>
              <w:left w:val="outset" w:sz="6" w:space="0" w:color="auto"/>
              <w:bottom w:val="outset" w:sz="6" w:space="0" w:color="auto"/>
              <w:right w:val="outset" w:sz="6" w:space="0" w:color="auto"/>
            </w:tcBorders>
          </w:tcPr>
          <w:p w:rsidR="00DB6E6F" w:rsidRDefault="00036700">
            <w:pPr>
              <w:widowControl/>
              <w:jc w:val="left"/>
            </w:pPr>
            <w:r>
              <w:rPr>
                <w:rFonts w:hint="eastAsia"/>
              </w:rPr>
              <w:t>使用一个确定能够正常使用的电器在插座上使用确认</w:t>
            </w:r>
            <w:r>
              <w:t>是否正常工作。</w:t>
            </w:r>
            <w:r>
              <w:rPr>
                <w:rFonts w:hint="eastAsia"/>
              </w:rPr>
              <w:t>（请按照电器的使用操作说明使用）</w:t>
            </w:r>
          </w:p>
        </w:tc>
      </w:tr>
      <w:tr w:rsidR="00DB6E6F">
        <w:trPr>
          <w:trHeight w:val="436"/>
          <w:tblCellSpacing w:w="0" w:type="dxa"/>
          <w:jc w:val="center"/>
        </w:trPr>
        <w:tc>
          <w:tcPr>
            <w:tcW w:w="7502" w:type="dxa"/>
            <w:gridSpan w:val="2"/>
            <w:tcBorders>
              <w:top w:val="outset" w:sz="6" w:space="0" w:color="auto"/>
              <w:left w:val="outset" w:sz="6" w:space="0" w:color="auto"/>
              <w:bottom w:val="outset" w:sz="6" w:space="0" w:color="auto"/>
              <w:right w:val="outset" w:sz="6" w:space="0" w:color="auto"/>
            </w:tcBorders>
            <w:shd w:val="clear" w:color="auto" w:fill="E6E6E6"/>
          </w:tcPr>
          <w:p w:rsidR="00DB6E6F" w:rsidRDefault="00036700">
            <w:pPr>
              <w:widowControl/>
              <w:jc w:val="left"/>
            </w:pPr>
            <w:r>
              <w:t>指示灯亮一下然后熄灭。即使再打开电源，指示灯仍然不亮。</w:t>
            </w:r>
          </w:p>
        </w:tc>
      </w:tr>
      <w:tr w:rsidR="00DB6E6F">
        <w:trPr>
          <w:tblCellSpacing w:w="0" w:type="dxa"/>
          <w:jc w:val="center"/>
        </w:trPr>
        <w:tc>
          <w:tcPr>
            <w:tcW w:w="3993" w:type="dxa"/>
            <w:tcBorders>
              <w:top w:val="outset" w:sz="6" w:space="0" w:color="auto"/>
              <w:left w:val="outset" w:sz="6" w:space="0" w:color="auto"/>
              <w:bottom w:val="outset" w:sz="6" w:space="0" w:color="auto"/>
              <w:right w:val="outset" w:sz="6" w:space="0" w:color="auto"/>
            </w:tcBorders>
            <w:shd w:val="clear" w:color="auto" w:fill="E6E6E6"/>
          </w:tcPr>
          <w:p w:rsidR="00DB6E6F" w:rsidRDefault="00036700">
            <w:pPr>
              <w:widowControl/>
              <w:jc w:val="left"/>
            </w:pPr>
            <w:r>
              <w:t>原因</w:t>
            </w:r>
          </w:p>
        </w:tc>
        <w:tc>
          <w:tcPr>
            <w:tcW w:w="3509" w:type="dxa"/>
            <w:tcBorders>
              <w:top w:val="outset" w:sz="6" w:space="0" w:color="auto"/>
              <w:left w:val="outset" w:sz="6" w:space="0" w:color="auto"/>
              <w:bottom w:val="outset" w:sz="6" w:space="0" w:color="auto"/>
              <w:right w:val="outset" w:sz="6" w:space="0" w:color="auto"/>
            </w:tcBorders>
            <w:shd w:val="clear" w:color="auto" w:fill="E6E6E6"/>
          </w:tcPr>
          <w:p w:rsidR="00DB6E6F" w:rsidRDefault="00036700">
            <w:pPr>
              <w:widowControl/>
              <w:jc w:val="left"/>
            </w:pPr>
            <w:r>
              <w:t>解决办法</w:t>
            </w:r>
          </w:p>
        </w:tc>
      </w:tr>
      <w:tr w:rsidR="00DB6E6F">
        <w:trPr>
          <w:tblCellSpacing w:w="0" w:type="dxa"/>
          <w:jc w:val="center"/>
        </w:trPr>
        <w:tc>
          <w:tcPr>
            <w:tcW w:w="3993" w:type="dxa"/>
            <w:tcBorders>
              <w:top w:val="outset" w:sz="6" w:space="0" w:color="auto"/>
              <w:left w:val="outset" w:sz="6" w:space="0" w:color="auto"/>
              <w:bottom w:val="outset" w:sz="6" w:space="0" w:color="auto"/>
              <w:right w:val="outset" w:sz="6" w:space="0" w:color="auto"/>
            </w:tcBorders>
          </w:tcPr>
          <w:p w:rsidR="00DB6E6F" w:rsidRDefault="00036700">
            <w:pPr>
              <w:widowControl/>
              <w:jc w:val="left"/>
            </w:pPr>
            <w:r>
              <w:t>打印机额定电压与电源插座额定电压不匹配。</w:t>
            </w:r>
          </w:p>
        </w:tc>
        <w:tc>
          <w:tcPr>
            <w:tcW w:w="3509" w:type="dxa"/>
            <w:tcBorders>
              <w:top w:val="outset" w:sz="6" w:space="0" w:color="auto"/>
              <w:left w:val="outset" w:sz="6" w:space="0" w:color="auto"/>
              <w:bottom w:val="outset" w:sz="6" w:space="0" w:color="auto"/>
              <w:right w:val="outset" w:sz="6" w:space="0" w:color="auto"/>
            </w:tcBorders>
          </w:tcPr>
          <w:p w:rsidR="00DB6E6F" w:rsidRDefault="00036700">
            <w:pPr>
              <w:widowControl/>
              <w:jc w:val="left"/>
            </w:pPr>
            <w:r>
              <w:t>检查打印机的额定电压是否与电源插座额定电压相匹配，如果不匹配，立即拔下打印机插头，与</w:t>
            </w:r>
            <w:proofErr w:type="gramStart"/>
            <w:r>
              <w:rPr>
                <w:rFonts w:hint="eastAsia"/>
              </w:rPr>
              <w:t>恒亿伟</w:t>
            </w:r>
            <w:proofErr w:type="gramEnd"/>
            <w:r>
              <w:rPr>
                <w:rFonts w:hint="eastAsia"/>
              </w:rPr>
              <w:t>达</w:t>
            </w:r>
            <w:r>
              <w:t>认证服务机构联系。不要再将插头插在电源插座。</w:t>
            </w:r>
          </w:p>
        </w:tc>
      </w:tr>
    </w:tbl>
    <w:p w:rsidR="00DB6E6F" w:rsidRDefault="00DB6E6F">
      <w:pPr>
        <w:widowControl/>
        <w:jc w:val="left"/>
        <w:rPr>
          <w:b/>
          <w:bCs/>
        </w:rPr>
      </w:pPr>
      <w:bookmarkStart w:id="79" w:name="S-00600-00200-00200"/>
      <w:bookmarkEnd w:id="79"/>
    </w:p>
    <w:p w:rsidR="00DB6E6F" w:rsidRDefault="00036700">
      <w:pPr>
        <w:widowControl/>
        <w:jc w:val="left"/>
        <w:rPr>
          <w:b/>
          <w:bCs/>
        </w:rPr>
      </w:pPr>
      <w:bookmarkStart w:id="80" w:name="S-00600-00200-00200-00100"/>
      <w:bookmarkEnd w:id="80"/>
      <w:r>
        <w:rPr>
          <w:b/>
          <w:bCs/>
        </w:rPr>
        <w:t>打印或打印输出质量问题</w:t>
      </w:r>
    </w:p>
    <w:tbl>
      <w:tblPr>
        <w:tblW w:w="7502" w:type="dxa"/>
        <w:jc w:val="center"/>
        <w:tblCellSpacing w:w="0"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3259"/>
        <w:gridCol w:w="4243"/>
      </w:tblGrid>
      <w:tr w:rsidR="00DB6E6F">
        <w:trPr>
          <w:tblCellSpacing w:w="0" w:type="dxa"/>
          <w:jc w:val="center"/>
        </w:trPr>
        <w:tc>
          <w:tcPr>
            <w:tcW w:w="7502" w:type="dxa"/>
            <w:gridSpan w:val="2"/>
            <w:tcBorders>
              <w:top w:val="outset" w:sz="6" w:space="0" w:color="auto"/>
              <w:left w:val="outset" w:sz="6" w:space="0" w:color="auto"/>
              <w:bottom w:val="outset" w:sz="6" w:space="0" w:color="auto"/>
              <w:right w:val="outset" w:sz="6" w:space="0" w:color="auto"/>
            </w:tcBorders>
            <w:shd w:val="clear" w:color="auto" w:fill="E6E6E6"/>
          </w:tcPr>
          <w:p w:rsidR="00DB6E6F" w:rsidRDefault="00036700">
            <w:pPr>
              <w:widowControl/>
              <w:jc w:val="left"/>
            </w:pPr>
            <w:r>
              <w:rPr>
                <w:b/>
                <w:bCs/>
              </w:rPr>
              <w:t>暂停</w:t>
            </w:r>
            <w:r>
              <w:t>指示灯熄灭但打印机不打印。</w:t>
            </w:r>
          </w:p>
        </w:tc>
      </w:tr>
      <w:tr w:rsidR="00DB6E6F">
        <w:trPr>
          <w:tblCellSpacing w:w="0" w:type="dxa"/>
          <w:jc w:val="center"/>
        </w:trPr>
        <w:tc>
          <w:tcPr>
            <w:tcW w:w="3259" w:type="dxa"/>
            <w:tcBorders>
              <w:top w:val="outset" w:sz="6" w:space="0" w:color="auto"/>
              <w:left w:val="outset" w:sz="6" w:space="0" w:color="auto"/>
              <w:bottom w:val="outset" w:sz="6" w:space="0" w:color="auto"/>
              <w:right w:val="outset" w:sz="6" w:space="0" w:color="auto"/>
            </w:tcBorders>
            <w:shd w:val="clear" w:color="auto" w:fill="E6E6E6"/>
          </w:tcPr>
          <w:p w:rsidR="00DB6E6F" w:rsidRDefault="00036700">
            <w:pPr>
              <w:widowControl/>
              <w:jc w:val="left"/>
            </w:pPr>
            <w:r>
              <w:t>原因</w:t>
            </w:r>
          </w:p>
        </w:tc>
        <w:tc>
          <w:tcPr>
            <w:tcW w:w="4243" w:type="dxa"/>
            <w:tcBorders>
              <w:top w:val="outset" w:sz="6" w:space="0" w:color="auto"/>
              <w:left w:val="outset" w:sz="6" w:space="0" w:color="auto"/>
              <w:bottom w:val="outset" w:sz="6" w:space="0" w:color="auto"/>
              <w:right w:val="outset" w:sz="6" w:space="0" w:color="auto"/>
            </w:tcBorders>
            <w:shd w:val="clear" w:color="auto" w:fill="E6E6E6"/>
          </w:tcPr>
          <w:p w:rsidR="00DB6E6F" w:rsidRDefault="00036700">
            <w:pPr>
              <w:widowControl/>
              <w:jc w:val="left"/>
            </w:pPr>
            <w:r>
              <w:t>解决办法</w:t>
            </w:r>
          </w:p>
        </w:tc>
      </w:tr>
      <w:tr w:rsidR="00DB6E6F">
        <w:trPr>
          <w:tblCellSpacing w:w="0" w:type="dxa"/>
          <w:jc w:val="center"/>
        </w:trPr>
        <w:tc>
          <w:tcPr>
            <w:tcW w:w="3259" w:type="dxa"/>
            <w:tcBorders>
              <w:top w:val="outset" w:sz="6" w:space="0" w:color="auto"/>
              <w:left w:val="outset" w:sz="6" w:space="0" w:color="auto"/>
              <w:bottom w:val="outset" w:sz="6" w:space="0" w:color="auto"/>
              <w:right w:val="outset" w:sz="6" w:space="0" w:color="auto"/>
            </w:tcBorders>
          </w:tcPr>
          <w:p w:rsidR="00DB6E6F" w:rsidRDefault="00036700">
            <w:pPr>
              <w:widowControl/>
              <w:jc w:val="left"/>
            </w:pPr>
            <w:r>
              <w:t>接口电缆没有安全插入。</w:t>
            </w:r>
          </w:p>
        </w:tc>
        <w:tc>
          <w:tcPr>
            <w:tcW w:w="4243" w:type="dxa"/>
            <w:tcBorders>
              <w:top w:val="outset" w:sz="6" w:space="0" w:color="auto"/>
              <w:left w:val="outset" w:sz="6" w:space="0" w:color="auto"/>
              <w:bottom w:val="outset" w:sz="6" w:space="0" w:color="auto"/>
              <w:right w:val="outset" w:sz="6" w:space="0" w:color="auto"/>
            </w:tcBorders>
          </w:tcPr>
          <w:p w:rsidR="00DB6E6F" w:rsidRDefault="00036700">
            <w:pPr>
              <w:widowControl/>
              <w:jc w:val="left"/>
            </w:pPr>
            <w:r>
              <w:t>检查打印机和计算机之间电缆的两端是否插入完好。</w:t>
            </w:r>
          </w:p>
        </w:tc>
      </w:tr>
      <w:tr w:rsidR="00DB6E6F">
        <w:trPr>
          <w:tblCellSpacing w:w="0" w:type="dxa"/>
          <w:jc w:val="center"/>
        </w:trPr>
        <w:tc>
          <w:tcPr>
            <w:tcW w:w="3259" w:type="dxa"/>
            <w:tcBorders>
              <w:top w:val="outset" w:sz="6" w:space="0" w:color="auto"/>
              <w:left w:val="outset" w:sz="6" w:space="0" w:color="auto"/>
              <w:bottom w:val="outset" w:sz="6" w:space="0" w:color="auto"/>
              <w:right w:val="outset" w:sz="6" w:space="0" w:color="auto"/>
            </w:tcBorders>
          </w:tcPr>
          <w:p w:rsidR="00DB6E6F" w:rsidRDefault="00036700">
            <w:pPr>
              <w:widowControl/>
              <w:jc w:val="left"/>
            </w:pPr>
            <w:r>
              <w:t>接口电缆与打印机和</w:t>
            </w:r>
            <w:r>
              <w:t>/</w:t>
            </w:r>
            <w:r>
              <w:t>或计算机规格不相符。</w:t>
            </w:r>
          </w:p>
        </w:tc>
        <w:tc>
          <w:tcPr>
            <w:tcW w:w="4243" w:type="dxa"/>
            <w:tcBorders>
              <w:top w:val="outset" w:sz="6" w:space="0" w:color="auto"/>
              <w:left w:val="outset" w:sz="6" w:space="0" w:color="auto"/>
              <w:bottom w:val="outset" w:sz="6" w:space="0" w:color="auto"/>
              <w:right w:val="outset" w:sz="6" w:space="0" w:color="auto"/>
            </w:tcBorders>
          </w:tcPr>
          <w:p w:rsidR="00DB6E6F" w:rsidRDefault="00036700">
            <w:pPr>
              <w:widowControl/>
              <w:jc w:val="left"/>
            </w:pPr>
            <w:r>
              <w:t>使用符合打印机和计算机要求的接口电缆。</w:t>
            </w:r>
          </w:p>
        </w:tc>
      </w:tr>
      <w:tr w:rsidR="00DB6E6F">
        <w:trPr>
          <w:tblCellSpacing w:w="0" w:type="dxa"/>
          <w:jc w:val="center"/>
        </w:trPr>
        <w:tc>
          <w:tcPr>
            <w:tcW w:w="3259" w:type="dxa"/>
            <w:tcBorders>
              <w:top w:val="outset" w:sz="6" w:space="0" w:color="auto"/>
              <w:left w:val="outset" w:sz="6" w:space="0" w:color="auto"/>
              <w:bottom w:val="outset" w:sz="6" w:space="0" w:color="auto"/>
              <w:right w:val="outset" w:sz="6" w:space="0" w:color="auto"/>
            </w:tcBorders>
          </w:tcPr>
          <w:p w:rsidR="00DB6E6F" w:rsidRDefault="00036700">
            <w:pPr>
              <w:widowControl/>
              <w:jc w:val="left"/>
            </w:pPr>
            <w:r>
              <w:t>您的打印机软件设置不正确。</w:t>
            </w:r>
          </w:p>
        </w:tc>
        <w:tc>
          <w:tcPr>
            <w:tcW w:w="4243" w:type="dxa"/>
            <w:tcBorders>
              <w:top w:val="outset" w:sz="6" w:space="0" w:color="auto"/>
              <w:left w:val="outset" w:sz="6" w:space="0" w:color="auto"/>
              <w:bottom w:val="outset" w:sz="6" w:space="0" w:color="auto"/>
              <w:right w:val="outset" w:sz="6" w:space="0" w:color="auto"/>
            </w:tcBorders>
          </w:tcPr>
          <w:p w:rsidR="00DB6E6F" w:rsidRDefault="00036700">
            <w:pPr>
              <w:widowControl/>
              <w:jc w:val="left"/>
            </w:pPr>
            <w:r>
              <w:t>在应用程序软件中确保正确选择了您的打印机。如有必要，安装或重新安装打印机驱动程序软件。</w:t>
            </w:r>
          </w:p>
        </w:tc>
      </w:tr>
      <w:tr w:rsidR="00DB6E6F">
        <w:trPr>
          <w:tblCellSpacing w:w="0" w:type="dxa"/>
          <w:jc w:val="center"/>
        </w:trPr>
        <w:tc>
          <w:tcPr>
            <w:tcW w:w="7502" w:type="dxa"/>
            <w:gridSpan w:val="2"/>
            <w:tcBorders>
              <w:top w:val="outset" w:sz="6" w:space="0" w:color="auto"/>
              <w:left w:val="outset" w:sz="6" w:space="0" w:color="auto"/>
              <w:bottom w:val="outset" w:sz="6" w:space="0" w:color="auto"/>
              <w:right w:val="outset" w:sz="6" w:space="0" w:color="auto"/>
            </w:tcBorders>
            <w:shd w:val="clear" w:color="auto" w:fill="E6E6E6"/>
          </w:tcPr>
          <w:p w:rsidR="00DB6E6F" w:rsidRDefault="00036700">
            <w:pPr>
              <w:widowControl/>
              <w:jc w:val="left"/>
            </w:pPr>
            <w:r>
              <w:rPr>
                <w:b/>
                <w:bCs/>
              </w:rPr>
              <w:t>缺纸</w:t>
            </w:r>
            <w:r>
              <w:t>指示灯和</w:t>
            </w:r>
            <w:r>
              <w:rPr>
                <w:b/>
                <w:bCs/>
              </w:rPr>
              <w:t>暂停</w:t>
            </w:r>
            <w:r>
              <w:t>指示灯亮且打印机不打印。</w:t>
            </w:r>
          </w:p>
        </w:tc>
      </w:tr>
      <w:tr w:rsidR="00DB6E6F">
        <w:trPr>
          <w:tblCellSpacing w:w="0" w:type="dxa"/>
          <w:jc w:val="center"/>
        </w:trPr>
        <w:tc>
          <w:tcPr>
            <w:tcW w:w="3259" w:type="dxa"/>
            <w:tcBorders>
              <w:top w:val="outset" w:sz="6" w:space="0" w:color="auto"/>
              <w:left w:val="outset" w:sz="6" w:space="0" w:color="auto"/>
              <w:bottom w:val="outset" w:sz="6" w:space="0" w:color="auto"/>
              <w:right w:val="outset" w:sz="6" w:space="0" w:color="auto"/>
            </w:tcBorders>
            <w:shd w:val="clear" w:color="auto" w:fill="E6E6E6"/>
          </w:tcPr>
          <w:p w:rsidR="00DB6E6F" w:rsidRDefault="00036700">
            <w:pPr>
              <w:widowControl/>
              <w:jc w:val="left"/>
            </w:pPr>
            <w:r>
              <w:t>原因</w:t>
            </w:r>
          </w:p>
        </w:tc>
        <w:tc>
          <w:tcPr>
            <w:tcW w:w="4243" w:type="dxa"/>
            <w:tcBorders>
              <w:top w:val="outset" w:sz="6" w:space="0" w:color="auto"/>
              <w:left w:val="outset" w:sz="6" w:space="0" w:color="auto"/>
              <w:bottom w:val="outset" w:sz="6" w:space="0" w:color="auto"/>
              <w:right w:val="outset" w:sz="6" w:space="0" w:color="auto"/>
            </w:tcBorders>
            <w:shd w:val="clear" w:color="auto" w:fill="E6E6E6"/>
          </w:tcPr>
          <w:p w:rsidR="00DB6E6F" w:rsidRDefault="00036700">
            <w:pPr>
              <w:widowControl/>
              <w:jc w:val="left"/>
            </w:pPr>
            <w:r>
              <w:t>解决办法</w:t>
            </w:r>
          </w:p>
        </w:tc>
      </w:tr>
      <w:tr w:rsidR="00DB6E6F">
        <w:trPr>
          <w:tblCellSpacing w:w="0" w:type="dxa"/>
          <w:jc w:val="center"/>
        </w:trPr>
        <w:tc>
          <w:tcPr>
            <w:tcW w:w="3259" w:type="dxa"/>
            <w:tcBorders>
              <w:top w:val="outset" w:sz="6" w:space="0" w:color="auto"/>
              <w:left w:val="outset" w:sz="6" w:space="0" w:color="auto"/>
              <w:bottom w:val="outset" w:sz="6" w:space="0" w:color="auto"/>
              <w:right w:val="outset" w:sz="6" w:space="0" w:color="auto"/>
            </w:tcBorders>
          </w:tcPr>
          <w:p w:rsidR="00DB6E6F" w:rsidRDefault="00036700">
            <w:pPr>
              <w:widowControl/>
              <w:jc w:val="left"/>
            </w:pPr>
            <w:r>
              <w:t>选中的打印纸来源中的打印纸已用完。</w:t>
            </w:r>
          </w:p>
        </w:tc>
        <w:tc>
          <w:tcPr>
            <w:tcW w:w="4243" w:type="dxa"/>
            <w:tcBorders>
              <w:top w:val="outset" w:sz="6" w:space="0" w:color="auto"/>
              <w:left w:val="outset" w:sz="6" w:space="0" w:color="auto"/>
              <w:bottom w:val="outset" w:sz="6" w:space="0" w:color="auto"/>
              <w:right w:val="outset" w:sz="6" w:space="0" w:color="auto"/>
            </w:tcBorders>
          </w:tcPr>
          <w:p w:rsidR="00DB6E6F" w:rsidRDefault="00036700">
            <w:pPr>
              <w:widowControl/>
              <w:jc w:val="left"/>
            </w:pPr>
            <w:r>
              <w:t>确保根据进纸选择</w:t>
            </w:r>
            <w:proofErr w:type="gramStart"/>
            <w:r>
              <w:t>杆选择</w:t>
            </w:r>
            <w:proofErr w:type="gramEnd"/>
            <w:r>
              <w:t>正确的打印纸来源，并在正确的打印纸来源中装入了打印纸。按下</w:t>
            </w:r>
            <w:r>
              <w:rPr>
                <w:b/>
                <w:bCs/>
              </w:rPr>
              <w:t>暂停</w:t>
            </w:r>
            <w:r>
              <w:t>按钮继续打印。</w:t>
            </w:r>
          </w:p>
        </w:tc>
      </w:tr>
      <w:tr w:rsidR="00DB6E6F">
        <w:trPr>
          <w:tblCellSpacing w:w="0" w:type="dxa"/>
          <w:jc w:val="center"/>
        </w:trPr>
        <w:tc>
          <w:tcPr>
            <w:tcW w:w="3259" w:type="dxa"/>
            <w:tcBorders>
              <w:top w:val="outset" w:sz="6" w:space="0" w:color="auto"/>
              <w:left w:val="outset" w:sz="6" w:space="0" w:color="auto"/>
              <w:bottom w:val="outset" w:sz="6" w:space="0" w:color="auto"/>
              <w:right w:val="outset" w:sz="6" w:space="0" w:color="auto"/>
            </w:tcBorders>
          </w:tcPr>
          <w:p w:rsidR="00DB6E6F" w:rsidRDefault="00036700">
            <w:pPr>
              <w:widowControl/>
              <w:jc w:val="left"/>
            </w:pPr>
            <w:r>
              <w:rPr>
                <w:rFonts w:hint="eastAsia"/>
              </w:rPr>
              <w:t>进纸板</w:t>
            </w:r>
            <w:r>
              <w:t>上的打印纸位置太左、</w:t>
            </w:r>
            <w:proofErr w:type="gramStart"/>
            <w:r>
              <w:t>太右或太深入</w:t>
            </w:r>
            <w:proofErr w:type="gramEnd"/>
            <w:r>
              <w:t>以至于打印纸传感器检测不到。</w:t>
            </w:r>
          </w:p>
        </w:tc>
        <w:tc>
          <w:tcPr>
            <w:tcW w:w="4243" w:type="dxa"/>
            <w:tcBorders>
              <w:top w:val="outset" w:sz="6" w:space="0" w:color="auto"/>
              <w:left w:val="outset" w:sz="6" w:space="0" w:color="auto"/>
              <w:bottom w:val="outset" w:sz="6" w:space="0" w:color="auto"/>
              <w:right w:val="outset" w:sz="6" w:space="0" w:color="auto"/>
            </w:tcBorders>
          </w:tcPr>
          <w:p w:rsidR="00DB6E6F" w:rsidRDefault="00036700">
            <w:pPr>
              <w:widowControl/>
              <w:jc w:val="left"/>
            </w:pPr>
            <w:r>
              <w:t>将打印纸向左、向右或向内部移动一点。</w:t>
            </w:r>
            <w:proofErr w:type="gramStart"/>
            <w:r>
              <w:t>当位置</w:t>
            </w:r>
            <w:proofErr w:type="gramEnd"/>
            <w:r>
              <w:t>适当时，</w:t>
            </w:r>
            <w:r>
              <w:rPr>
                <w:b/>
                <w:bCs/>
              </w:rPr>
              <w:t>缺纸</w:t>
            </w:r>
            <w:r>
              <w:t>和</w:t>
            </w:r>
            <w:r>
              <w:rPr>
                <w:b/>
                <w:bCs/>
              </w:rPr>
              <w:t>暂停</w:t>
            </w:r>
            <w:r>
              <w:t>指示灯熄灭。</w:t>
            </w:r>
          </w:p>
        </w:tc>
      </w:tr>
      <w:tr w:rsidR="00DB6E6F">
        <w:trPr>
          <w:tblCellSpacing w:w="0" w:type="dxa"/>
          <w:jc w:val="center"/>
        </w:trPr>
        <w:tc>
          <w:tcPr>
            <w:tcW w:w="7502" w:type="dxa"/>
            <w:gridSpan w:val="2"/>
            <w:tcBorders>
              <w:top w:val="outset" w:sz="6" w:space="0" w:color="auto"/>
              <w:left w:val="outset" w:sz="6" w:space="0" w:color="auto"/>
              <w:bottom w:val="outset" w:sz="6" w:space="0" w:color="auto"/>
              <w:right w:val="outset" w:sz="6" w:space="0" w:color="auto"/>
            </w:tcBorders>
            <w:shd w:val="clear" w:color="auto" w:fill="E6E6E6"/>
          </w:tcPr>
          <w:p w:rsidR="00DB6E6F" w:rsidRDefault="00036700">
            <w:pPr>
              <w:widowControl/>
              <w:jc w:val="left"/>
            </w:pPr>
            <w:r>
              <w:t>打印机听起来像在打印而实际未打印。</w:t>
            </w:r>
          </w:p>
        </w:tc>
      </w:tr>
      <w:tr w:rsidR="00DB6E6F">
        <w:trPr>
          <w:tblCellSpacing w:w="0" w:type="dxa"/>
          <w:jc w:val="center"/>
        </w:trPr>
        <w:tc>
          <w:tcPr>
            <w:tcW w:w="3259" w:type="dxa"/>
            <w:tcBorders>
              <w:top w:val="outset" w:sz="6" w:space="0" w:color="auto"/>
              <w:left w:val="outset" w:sz="6" w:space="0" w:color="auto"/>
              <w:bottom w:val="outset" w:sz="6" w:space="0" w:color="auto"/>
              <w:right w:val="outset" w:sz="6" w:space="0" w:color="auto"/>
            </w:tcBorders>
            <w:shd w:val="clear" w:color="auto" w:fill="E6E6E6"/>
          </w:tcPr>
          <w:p w:rsidR="00DB6E6F" w:rsidRDefault="00036700">
            <w:pPr>
              <w:widowControl/>
              <w:jc w:val="left"/>
            </w:pPr>
            <w:r>
              <w:t>原因</w:t>
            </w:r>
          </w:p>
        </w:tc>
        <w:tc>
          <w:tcPr>
            <w:tcW w:w="4243" w:type="dxa"/>
            <w:tcBorders>
              <w:top w:val="outset" w:sz="6" w:space="0" w:color="auto"/>
              <w:left w:val="outset" w:sz="6" w:space="0" w:color="auto"/>
              <w:bottom w:val="outset" w:sz="6" w:space="0" w:color="auto"/>
              <w:right w:val="outset" w:sz="6" w:space="0" w:color="auto"/>
            </w:tcBorders>
            <w:shd w:val="clear" w:color="auto" w:fill="E6E6E6"/>
          </w:tcPr>
          <w:p w:rsidR="00DB6E6F" w:rsidRDefault="00036700">
            <w:pPr>
              <w:widowControl/>
              <w:jc w:val="left"/>
            </w:pPr>
            <w:r>
              <w:t>解决办法</w:t>
            </w:r>
          </w:p>
        </w:tc>
      </w:tr>
      <w:tr w:rsidR="00DB6E6F">
        <w:trPr>
          <w:tblCellSpacing w:w="0" w:type="dxa"/>
          <w:jc w:val="center"/>
        </w:trPr>
        <w:tc>
          <w:tcPr>
            <w:tcW w:w="3259" w:type="dxa"/>
            <w:tcBorders>
              <w:top w:val="outset" w:sz="6" w:space="0" w:color="auto"/>
              <w:left w:val="outset" w:sz="6" w:space="0" w:color="auto"/>
              <w:bottom w:val="outset" w:sz="6" w:space="0" w:color="auto"/>
              <w:right w:val="outset" w:sz="6" w:space="0" w:color="auto"/>
            </w:tcBorders>
          </w:tcPr>
          <w:p w:rsidR="00DB6E6F" w:rsidRDefault="00036700">
            <w:pPr>
              <w:widowControl/>
              <w:jc w:val="left"/>
            </w:pPr>
            <w:r>
              <w:t>色带架安装不正确。</w:t>
            </w:r>
          </w:p>
        </w:tc>
        <w:tc>
          <w:tcPr>
            <w:tcW w:w="4243" w:type="dxa"/>
            <w:tcBorders>
              <w:top w:val="outset" w:sz="6" w:space="0" w:color="auto"/>
              <w:left w:val="outset" w:sz="6" w:space="0" w:color="auto"/>
              <w:bottom w:val="outset" w:sz="6" w:space="0" w:color="auto"/>
              <w:right w:val="outset" w:sz="6" w:space="0" w:color="auto"/>
            </w:tcBorders>
          </w:tcPr>
          <w:p w:rsidR="00DB6E6F" w:rsidRDefault="00036700">
            <w:pPr>
              <w:widowControl/>
              <w:jc w:val="left"/>
            </w:pPr>
            <w:r>
              <w:t>按照</w:t>
            </w:r>
            <w:r>
              <w:fldChar w:fldCharType="begin"/>
            </w:r>
            <w:r>
              <w:instrText>HYPERLINK \l "S-00800-00200-00200" \t "_self"</w:instrText>
            </w:r>
            <w:r>
              <w:fldChar w:fldCharType="separate"/>
            </w:r>
            <w:r>
              <w:rPr>
                <w:rStyle w:val="ac"/>
              </w:rPr>
              <w:t>更换色带架</w:t>
            </w:r>
            <w:r>
              <w:fldChar w:fldCharType="end"/>
            </w:r>
            <w:r>
              <w:t>中的描述来更改色带架。</w:t>
            </w:r>
          </w:p>
        </w:tc>
      </w:tr>
      <w:tr w:rsidR="00DB6E6F">
        <w:trPr>
          <w:tblCellSpacing w:w="0" w:type="dxa"/>
          <w:jc w:val="center"/>
        </w:trPr>
        <w:tc>
          <w:tcPr>
            <w:tcW w:w="3259" w:type="dxa"/>
            <w:tcBorders>
              <w:top w:val="outset" w:sz="6" w:space="0" w:color="auto"/>
              <w:left w:val="outset" w:sz="6" w:space="0" w:color="auto"/>
              <w:bottom w:val="outset" w:sz="6" w:space="0" w:color="auto"/>
              <w:right w:val="outset" w:sz="6" w:space="0" w:color="auto"/>
            </w:tcBorders>
          </w:tcPr>
          <w:p w:rsidR="00DB6E6F" w:rsidRDefault="00036700">
            <w:pPr>
              <w:widowControl/>
              <w:jc w:val="left"/>
            </w:pPr>
            <w:r>
              <w:t>色带用坏了。</w:t>
            </w:r>
          </w:p>
        </w:tc>
        <w:tc>
          <w:tcPr>
            <w:tcW w:w="4243" w:type="dxa"/>
            <w:tcBorders>
              <w:top w:val="outset" w:sz="6" w:space="0" w:color="auto"/>
              <w:left w:val="outset" w:sz="6" w:space="0" w:color="auto"/>
              <w:bottom w:val="outset" w:sz="6" w:space="0" w:color="auto"/>
              <w:right w:val="outset" w:sz="6" w:space="0" w:color="auto"/>
            </w:tcBorders>
          </w:tcPr>
          <w:p w:rsidR="00DB6E6F" w:rsidRDefault="00036700">
            <w:pPr>
              <w:widowControl/>
              <w:jc w:val="left"/>
            </w:pPr>
            <w:r>
              <w:t>按照</w:t>
            </w:r>
            <w:hyperlink w:anchor="S-00800-00200-00200" w:tgtFrame="_self" w:history="1">
              <w:r>
                <w:rPr>
                  <w:rStyle w:val="ac"/>
                </w:rPr>
                <w:t>更换色带架</w:t>
              </w:r>
            </w:hyperlink>
            <w:r>
              <w:t>中的描述来更改色带架。</w:t>
            </w:r>
          </w:p>
        </w:tc>
      </w:tr>
      <w:tr w:rsidR="00DB6E6F">
        <w:trPr>
          <w:tblCellSpacing w:w="0" w:type="dxa"/>
          <w:jc w:val="center"/>
        </w:trPr>
        <w:tc>
          <w:tcPr>
            <w:tcW w:w="3259" w:type="dxa"/>
            <w:tcBorders>
              <w:top w:val="outset" w:sz="6" w:space="0" w:color="auto"/>
              <w:left w:val="outset" w:sz="6" w:space="0" w:color="auto"/>
              <w:bottom w:val="outset" w:sz="6" w:space="0" w:color="auto"/>
              <w:right w:val="outset" w:sz="6" w:space="0" w:color="auto"/>
            </w:tcBorders>
          </w:tcPr>
          <w:p w:rsidR="00DB6E6F" w:rsidRDefault="00036700">
            <w:pPr>
              <w:widowControl/>
              <w:jc w:val="left"/>
            </w:pPr>
            <w:r>
              <w:t>打印纸来源选择不正确。</w:t>
            </w:r>
          </w:p>
        </w:tc>
        <w:tc>
          <w:tcPr>
            <w:tcW w:w="4243" w:type="dxa"/>
            <w:tcBorders>
              <w:top w:val="outset" w:sz="6" w:space="0" w:color="auto"/>
              <w:left w:val="outset" w:sz="6" w:space="0" w:color="auto"/>
              <w:bottom w:val="outset" w:sz="6" w:space="0" w:color="auto"/>
              <w:right w:val="outset" w:sz="6" w:space="0" w:color="auto"/>
            </w:tcBorders>
          </w:tcPr>
          <w:p w:rsidR="00DB6E6F" w:rsidRDefault="00036700">
            <w:pPr>
              <w:widowControl/>
              <w:jc w:val="left"/>
            </w:pPr>
            <w:r>
              <w:t>选择希望的打印纸来源。有关更多信息参见</w:t>
            </w:r>
            <w:hyperlink w:anchor="S-00300-00100" w:tgtFrame="_self" w:history="1">
              <w:r>
                <w:rPr>
                  <w:rStyle w:val="ac"/>
                </w:rPr>
                <w:t>选择打印纸来源</w:t>
              </w:r>
            </w:hyperlink>
            <w:r>
              <w:t>。</w:t>
            </w:r>
          </w:p>
        </w:tc>
      </w:tr>
      <w:tr w:rsidR="00DB6E6F">
        <w:trPr>
          <w:tblCellSpacing w:w="0" w:type="dxa"/>
          <w:jc w:val="center"/>
        </w:trPr>
        <w:tc>
          <w:tcPr>
            <w:tcW w:w="7502" w:type="dxa"/>
            <w:gridSpan w:val="2"/>
            <w:tcBorders>
              <w:top w:val="outset" w:sz="6" w:space="0" w:color="auto"/>
              <w:left w:val="outset" w:sz="6" w:space="0" w:color="auto"/>
              <w:bottom w:val="outset" w:sz="6" w:space="0" w:color="auto"/>
              <w:right w:val="outset" w:sz="6" w:space="0" w:color="auto"/>
            </w:tcBorders>
            <w:shd w:val="clear" w:color="auto" w:fill="E6E6E6"/>
          </w:tcPr>
          <w:p w:rsidR="00DB6E6F" w:rsidRDefault="00036700">
            <w:pPr>
              <w:widowControl/>
              <w:jc w:val="left"/>
            </w:pPr>
            <w:r>
              <w:t>打印机发出奇怪的噪音并且突然停止。</w:t>
            </w:r>
          </w:p>
        </w:tc>
      </w:tr>
      <w:tr w:rsidR="00DB6E6F">
        <w:trPr>
          <w:tblCellSpacing w:w="0" w:type="dxa"/>
          <w:jc w:val="center"/>
        </w:trPr>
        <w:tc>
          <w:tcPr>
            <w:tcW w:w="3259" w:type="dxa"/>
            <w:tcBorders>
              <w:top w:val="outset" w:sz="6" w:space="0" w:color="auto"/>
              <w:left w:val="outset" w:sz="6" w:space="0" w:color="auto"/>
              <w:bottom w:val="outset" w:sz="6" w:space="0" w:color="auto"/>
              <w:right w:val="outset" w:sz="6" w:space="0" w:color="auto"/>
            </w:tcBorders>
            <w:shd w:val="clear" w:color="auto" w:fill="E6E6E6"/>
          </w:tcPr>
          <w:p w:rsidR="00DB6E6F" w:rsidRDefault="00036700">
            <w:pPr>
              <w:widowControl/>
              <w:jc w:val="left"/>
            </w:pPr>
            <w:r>
              <w:t>原因</w:t>
            </w:r>
          </w:p>
        </w:tc>
        <w:tc>
          <w:tcPr>
            <w:tcW w:w="4243" w:type="dxa"/>
            <w:tcBorders>
              <w:top w:val="outset" w:sz="6" w:space="0" w:color="auto"/>
              <w:left w:val="outset" w:sz="6" w:space="0" w:color="auto"/>
              <w:bottom w:val="outset" w:sz="6" w:space="0" w:color="auto"/>
              <w:right w:val="outset" w:sz="6" w:space="0" w:color="auto"/>
            </w:tcBorders>
            <w:shd w:val="clear" w:color="auto" w:fill="E6E6E6"/>
          </w:tcPr>
          <w:p w:rsidR="00DB6E6F" w:rsidRDefault="00036700">
            <w:pPr>
              <w:widowControl/>
              <w:jc w:val="left"/>
            </w:pPr>
            <w:r>
              <w:t>解决办法</w:t>
            </w:r>
          </w:p>
        </w:tc>
      </w:tr>
      <w:tr w:rsidR="00DB6E6F">
        <w:trPr>
          <w:tblCellSpacing w:w="0" w:type="dxa"/>
          <w:jc w:val="center"/>
        </w:trPr>
        <w:tc>
          <w:tcPr>
            <w:tcW w:w="3259" w:type="dxa"/>
            <w:tcBorders>
              <w:top w:val="outset" w:sz="6" w:space="0" w:color="auto"/>
              <w:left w:val="outset" w:sz="6" w:space="0" w:color="auto"/>
              <w:bottom w:val="outset" w:sz="6" w:space="0" w:color="auto"/>
              <w:right w:val="outset" w:sz="6" w:space="0" w:color="auto"/>
            </w:tcBorders>
          </w:tcPr>
          <w:p w:rsidR="00DB6E6F" w:rsidRDefault="00036700">
            <w:pPr>
              <w:widowControl/>
              <w:jc w:val="left"/>
            </w:pPr>
            <w:r>
              <w:t>夹纸。</w:t>
            </w:r>
          </w:p>
        </w:tc>
        <w:tc>
          <w:tcPr>
            <w:tcW w:w="4243" w:type="dxa"/>
            <w:tcBorders>
              <w:top w:val="outset" w:sz="6" w:space="0" w:color="auto"/>
              <w:left w:val="outset" w:sz="6" w:space="0" w:color="auto"/>
              <w:bottom w:val="outset" w:sz="6" w:space="0" w:color="auto"/>
              <w:right w:val="outset" w:sz="6" w:space="0" w:color="auto"/>
            </w:tcBorders>
          </w:tcPr>
          <w:p w:rsidR="00DB6E6F" w:rsidRDefault="00036700">
            <w:pPr>
              <w:widowControl/>
              <w:jc w:val="left"/>
            </w:pPr>
            <w:r>
              <w:t>按</w:t>
            </w:r>
            <w:r>
              <w:fldChar w:fldCharType="begin"/>
            </w:r>
            <w:r>
              <w:instrText>HYPERLINK \l "S-00600-00400" \t "_self"</w:instrText>
            </w:r>
            <w:r>
              <w:fldChar w:fldCharType="separate"/>
            </w:r>
            <w:r>
              <w:rPr>
                <w:rStyle w:val="ac"/>
              </w:rPr>
              <w:t>清除夹纸</w:t>
            </w:r>
            <w:r>
              <w:fldChar w:fldCharType="end"/>
            </w:r>
            <w:r>
              <w:t>中的描述清除夹纸。</w:t>
            </w:r>
          </w:p>
        </w:tc>
      </w:tr>
      <w:tr w:rsidR="00DB6E6F">
        <w:trPr>
          <w:tblCellSpacing w:w="0" w:type="dxa"/>
          <w:jc w:val="center"/>
        </w:trPr>
        <w:tc>
          <w:tcPr>
            <w:tcW w:w="3259" w:type="dxa"/>
            <w:tcBorders>
              <w:top w:val="outset" w:sz="6" w:space="0" w:color="auto"/>
              <w:left w:val="outset" w:sz="6" w:space="0" w:color="auto"/>
              <w:bottom w:val="outset" w:sz="6" w:space="0" w:color="auto"/>
              <w:right w:val="outset" w:sz="6" w:space="0" w:color="auto"/>
            </w:tcBorders>
          </w:tcPr>
          <w:p w:rsidR="00DB6E6F" w:rsidRDefault="00036700">
            <w:pPr>
              <w:widowControl/>
              <w:jc w:val="left"/>
            </w:pPr>
            <w:r>
              <w:lastRenderedPageBreak/>
              <w:t>色带被夹住，因为色带太松或色带用坏。</w:t>
            </w:r>
          </w:p>
        </w:tc>
        <w:tc>
          <w:tcPr>
            <w:tcW w:w="4243" w:type="dxa"/>
            <w:tcBorders>
              <w:top w:val="outset" w:sz="6" w:space="0" w:color="auto"/>
              <w:left w:val="outset" w:sz="6" w:space="0" w:color="auto"/>
              <w:bottom w:val="outset" w:sz="6" w:space="0" w:color="auto"/>
              <w:right w:val="outset" w:sz="6" w:space="0" w:color="auto"/>
            </w:tcBorders>
          </w:tcPr>
          <w:p w:rsidR="00DB6E6F" w:rsidRDefault="00036700">
            <w:pPr>
              <w:widowControl/>
              <w:jc w:val="left"/>
            </w:pPr>
            <w:r>
              <w:t>旋转色带张紧旋钮将色带拉直，或更换色带架。有关详细信息参见</w:t>
            </w:r>
            <w:hyperlink w:anchor="S-00800-00200-00200" w:tgtFrame="_self" w:history="1">
              <w:r>
                <w:rPr>
                  <w:rStyle w:val="ac"/>
                </w:rPr>
                <w:t>更换色带架</w:t>
              </w:r>
            </w:hyperlink>
            <w:r>
              <w:t>。</w:t>
            </w:r>
          </w:p>
        </w:tc>
      </w:tr>
      <w:tr w:rsidR="00DB6E6F">
        <w:trPr>
          <w:tblCellSpacing w:w="0" w:type="dxa"/>
          <w:jc w:val="center"/>
        </w:trPr>
        <w:tc>
          <w:tcPr>
            <w:tcW w:w="7502" w:type="dxa"/>
            <w:gridSpan w:val="2"/>
            <w:tcBorders>
              <w:top w:val="outset" w:sz="6" w:space="0" w:color="auto"/>
              <w:left w:val="outset" w:sz="6" w:space="0" w:color="auto"/>
              <w:bottom w:val="outset" w:sz="6" w:space="0" w:color="auto"/>
              <w:right w:val="outset" w:sz="6" w:space="0" w:color="auto"/>
            </w:tcBorders>
            <w:shd w:val="clear" w:color="auto" w:fill="E6E6E6"/>
          </w:tcPr>
          <w:p w:rsidR="00DB6E6F" w:rsidRDefault="00036700">
            <w:pPr>
              <w:widowControl/>
              <w:jc w:val="left"/>
            </w:pPr>
            <w:r>
              <w:t>打印机停止打印且</w:t>
            </w:r>
            <w:r>
              <w:rPr>
                <w:b/>
                <w:bCs/>
              </w:rPr>
              <w:t>暂停</w:t>
            </w:r>
            <w:r>
              <w:t>指示灯闪烁和</w:t>
            </w:r>
            <w:r>
              <w:rPr>
                <w:b/>
                <w:bCs/>
              </w:rPr>
              <w:t>电源</w:t>
            </w:r>
            <w:r>
              <w:t>指示灯亮。</w:t>
            </w:r>
          </w:p>
        </w:tc>
      </w:tr>
      <w:tr w:rsidR="00DB6E6F">
        <w:trPr>
          <w:tblCellSpacing w:w="0" w:type="dxa"/>
          <w:jc w:val="center"/>
        </w:trPr>
        <w:tc>
          <w:tcPr>
            <w:tcW w:w="3259" w:type="dxa"/>
            <w:tcBorders>
              <w:top w:val="outset" w:sz="6" w:space="0" w:color="auto"/>
              <w:left w:val="outset" w:sz="6" w:space="0" w:color="auto"/>
              <w:bottom w:val="outset" w:sz="6" w:space="0" w:color="auto"/>
              <w:right w:val="outset" w:sz="6" w:space="0" w:color="auto"/>
            </w:tcBorders>
            <w:shd w:val="clear" w:color="auto" w:fill="E6E6E6"/>
          </w:tcPr>
          <w:p w:rsidR="00DB6E6F" w:rsidRDefault="00036700">
            <w:pPr>
              <w:widowControl/>
              <w:jc w:val="left"/>
            </w:pPr>
            <w:r>
              <w:t>原因</w:t>
            </w:r>
          </w:p>
        </w:tc>
        <w:tc>
          <w:tcPr>
            <w:tcW w:w="4243" w:type="dxa"/>
            <w:tcBorders>
              <w:top w:val="outset" w:sz="6" w:space="0" w:color="auto"/>
              <w:left w:val="outset" w:sz="6" w:space="0" w:color="auto"/>
              <w:bottom w:val="outset" w:sz="6" w:space="0" w:color="auto"/>
              <w:right w:val="outset" w:sz="6" w:space="0" w:color="auto"/>
            </w:tcBorders>
            <w:shd w:val="clear" w:color="auto" w:fill="E6E6E6"/>
          </w:tcPr>
          <w:p w:rsidR="00DB6E6F" w:rsidRDefault="00036700">
            <w:pPr>
              <w:widowControl/>
              <w:jc w:val="left"/>
            </w:pPr>
            <w:r>
              <w:t>解决办法</w:t>
            </w:r>
          </w:p>
        </w:tc>
      </w:tr>
      <w:tr w:rsidR="00DB6E6F">
        <w:trPr>
          <w:tblCellSpacing w:w="0" w:type="dxa"/>
          <w:jc w:val="center"/>
        </w:trPr>
        <w:tc>
          <w:tcPr>
            <w:tcW w:w="3259" w:type="dxa"/>
            <w:tcBorders>
              <w:top w:val="outset" w:sz="6" w:space="0" w:color="auto"/>
              <w:left w:val="outset" w:sz="6" w:space="0" w:color="auto"/>
              <w:bottom w:val="outset" w:sz="6" w:space="0" w:color="auto"/>
              <w:right w:val="outset" w:sz="6" w:space="0" w:color="auto"/>
            </w:tcBorders>
          </w:tcPr>
          <w:p w:rsidR="00DB6E6F" w:rsidRDefault="00036700">
            <w:pPr>
              <w:widowControl/>
              <w:jc w:val="left"/>
            </w:pPr>
            <w:r>
              <w:t>打印头过热。</w:t>
            </w:r>
          </w:p>
        </w:tc>
        <w:tc>
          <w:tcPr>
            <w:tcW w:w="4243" w:type="dxa"/>
            <w:tcBorders>
              <w:top w:val="outset" w:sz="6" w:space="0" w:color="auto"/>
              <w:left w:val="outset" w:sz="6" w:space="0" w:color="auto"/>
              <w:bottom w:val="outset" w:sz="6" w:space="0" w:color="auto"/>
              <w:right w:val="outset" w:sz="6" w:space="0" w:color="auto"/>
            </w:tcBorders>
          </w:tcPr>
          <w:p w:rsidR="00DB6E6F" w:rsidRDefault="00036700">
            <w:pPr>
              <w:widowControl/>
              <w:jc w:val="left"/>
            </w:pPr>
            <w:r>
              <w:t>等待几分钟；打印头冷却后打印机将自动继续打印。</w:t>
            </w:r>
          </w:p>
        </w:tc>
      </w:tr>
      <w:tr w:rsidR="00DB6E6F">
        <w:trPr>
          <w:tblCellSpacing w:w="0" w:type="dxa"/>
          <w:jc w:val="center"/>
        </w:trPr>
        <w:tc>
          <w:tcPr>
            <w:tcW w:w="7502" w:type="dxa"/>
            <w:gridSpan w:val="2"/>
            <w:tcBorders>
              <w:top w:val="outset" w:sz="6" w:space="0" w:color="auto"/>
              <w:left w:val="outset" w:sz="6" w:space="0" w:color="auto"/>
              <w:bottom w:val="outset" w:sz="6" w:space="0" w:color="auto"/>
              <w:right w:val="outset" w:sz="6" w:space="0" w:color="auto"/>
            </w:tcBorders>
            <w:shd w:val="clear" w:color="auto" w:fill="E6E6E6"/>
          </w:tcPr>
          <w:p w:rsidR="00DB6E6F" w:rsidRDefault="00036700">
            <w:pPr>
              <w:widowControl/>
              <w:jc w:val="left"/>
            </w:pPr>
            <w:r>
              <w:t>打印输出部分丢失，或在随机位置丢失点。</w:t>
            </w:r>
          </w:p>
        </w:tc>
      </w:tr>
      <w:tr w:rsidR="00DB6E6F">
        <w:trPr>
          <w:tblCellSpacing w:w="0" w:type="dxa"/>
          <w:jc w:val="center"/>
        </w:trPr>
        <w:tc>
          <w:tcPr>
            <w:tcW w:w="3259" w:type="dxa"/>
            <w:tcBorders>
              <w:top w:val="outset" w:sz="6" w:space="0" w:color="auto"/>
              <w:left w:val="outset" w:sz="6" w:space="0" w:color="auto"/>
              <w:bottom w:val="outset" w:sz="6" w:space="0" w:color="auto"/>
              <w:right w:val="outset" w:sz="6" w:space="0" w:color="auto"/>
            </w:tcBorders>
            <w:shd w:val="clear" w:color="auto" w:fill="E6E6E6"/>
          </w:tcPr>
          <w:p w:rsidR="00DB6E6F" w:rsidRDefault="00036700">
            <w:pPr>
              <w:widowControl/>
              <w:jc w:val="left"/>
            </w:pPr>
            <w:r>
              <w:t>原因</w:t>
            </w:r>
          </w:p>
        </w:tc>
        <w:tc>
          <w:tcPr>
            <w:tcW w:w="4243" w:type="dxa"/>
            <w:tcBorders>
              <w:top w:val="outset" w:sz="6" w:space="0" w:color="auto"/>
              <w:left w:val="outset" w:sz="6" w:space="0" w:color="auto"/>
              <w:bottom w:val="outset" w:sz="6" w:space="0" w:color="auto"/>
              <w:right w:val="outset" w:sz="6" w:space="0" w:color="auto"/>
            </w:tcBorders>
            <w:shd w:val="clear" w:color="auto" w:fill="E6E6E6"/>
          </w:tcPr>
          <w:p w:rsidR="00DB6E6F" w:rsidRDefault="00036700">
            <w:pPr>
              <w:widowControl/>
              <w:jc w:val="left"/>
            </w:pPr>
            <w:r>
              <w:t>解决办法</w:t>
            </w:r>
          </w:p>
        </w:tc>
      </w:tr>
      <w:tr w:rsidR="00DB6E6F">
        <w:trPr>
          <w:tblCellSpacing w:w="0" w:type="dxa"/>
          <w:jc w:val="center"/>
        </w:trPr>
        <w:tc>
          <w:tcPr>
            <w:tcW w:w="3259" w:type="dxa"/>
            <w:tcBorders>
              <w:top w:val="outset" w:sz="6" w:space="0" w:color="auto"/>
              <w:left w:val="outset" w:sz="6" w:space="0" w:color="auto"/>
              <w:bottom w:val="outset" w:sz="6" w:space="0" w:color="auto"/>
              <w:right w:val="outset" w:sz="6" w:space="0" w:color="auto"/>
            </w:tcBorders>
          </w:tcPr>
          <w:p w:rsidR="00DB6E6F" w:rsidRDefault="00036700">
            <w:pPr>
              <w:widowControl/>
              <w:jc w:val="left"/>
            </w:pPr>
            <w:r>
              <w:t>色带架安装不正确。</w:t>
            </w:r>
          </w:p>
        </w:tc>
        <w:tc>
          <w:tcPr>
            <w:tcW w:w="4243" w:type="dxa"/>
            <w:tcBorders>
              <w:top w:val="outset" w:sz="6" w:space="0" w:color="auto"/>
              <w:left w:val="outset" w:sz="6" w:space="0" w:color="auto"/>
              <w:bottom w:val="outset" w:sz="6" w:space="0" w:color="auto"/>
              <w:right w:val="outset" w:sz="6" w:space="0" w:color="auto"/>
            </w:tcBorders>
          </w:tcPr>
          <w:p w:rsidR="00DB6E6F" w:rsidRDefault="00036700">
            <w:pPr>
              <w:widowControl/>
              <w:jc w:val="left"/>
            </w:pPr>
            <w:r>
              <w:t>按照</w:t>
            </w:r>
            <w:r>
              <w:fldChar w:fldCharType="begin"/>
            </w:r>
            <w:r>
              <w:instrText>HYPERLINK \l "S-00800-00200-00200" \t "_self"</w:instrText>
            </w:r>
            <w:r>
              <w:fldChar w:fldCharType="separate"/>
            </w:r>
            <w:r>
              <w:rPr>
                <w:rStyle w:val="ac"/>
              </w:rPr>
              <w:t>更换色带架</w:t>
            </w:r>
            <w:r>
              <w:fldChar w:fldCharType="end"/>
            </w:r>
            <w:r>
              <w:t>中的描述来更改色带架。</w:t>
            </w:r>
          </w:p>
        </w:tc>
      </w:tr>
      <w:tr w:rsidR="00DB6E6F">
        <w:trPr>
          <w:tblCellSpacing w:w="0" w:type="dxa"/>
          <w:jc w:val="center"/>
        </w:trPr>
        <w:tc>
          <w:tcPr>
            <w:tcW w:w="3259" w:type="dxa"/>
            <w:tcBorders>
              <w:top w:val="outset" w:sz="6" w:space="0" w:color="auto"/>
              <w:left w:val="outset" w:sz="6" w:space="0" w:color="auto"/>
              <w:bottom w:val="outset" w:sz="6" w:space="0" w:color="auto"/>
              <w:right w:val="outset" w:sz="6" w:space="0" w:color="auto"/>
            </w:tcBorders>
          </w:tcPr>
          <w:p w:rsidR="00DB6E6F" w:rsidRDefault="00036700">
            <w:pPr>
              <w:widowControl/>
              <w:jc w:val="left"/>
            </w:pPr>
            <w:r>
              <w:t>色带太松或色带已经松开。</w:t>
            </w:r>
          </w:p>
        </w:tc>
        <w:tc>
          <w:tcPr>
            <w:tcW w:w="4243" w:type="dxa"/>
            <w:tcBorders>
              <w:top w:val="outset" w:sz="6" w:space="0" w:color="auto"/>
              <w:left w:val="outset" w:sz="6" w:space="0" w:color="auto"/>
              <w:bottom w:val="outset" w:sz="6" w:space="0" w:color="auto"/>
              <w:right w:val="outset" w:sz="6" w:space="0" w:color="auto"/>
            </w:tcBorders>
          </w:tcPr>
          <w:p w:rsidR="00DB6E6F" w:rsidRDefault="00036700">
            <w:pPr>
              <w:widowControl/>
              <w:jc w:val="left"/>
            </w:pPr>
            <w:r>
              <w:t>旋转色带张紧旋钮将色带拉紧，或按照</w:t>
            </w:r>
            <w:hyperlink w:anchor="S-00800-00200-00200" w:tgtFrame="_self" w:history="1">
              <w:r>
                <w:rPr>
                  <w:rStyle w:val="ac"/>
                </w:rPr>
                <w:t>更换色带架</w:t>
              </w:r>
            </w:hyperlink>
            <w:r>
              <w:t>中的描述更换色带架。</w:t>
            </w:r>
          </w:p>
        </w:tc>
      </w:tr>
      <w:tr w:rsidR="00DB6E6F">
        <w:trPr>
          <w:tblCellSpacing w:w="0" w:type="dxa"/>
          <w:jc w:val="center"/>
        </w:trPr>
        <w:tc>
          <w:tcPr>
            <w:tcW w:w="7502" w:type="dxa"/>
            <w:gridSpan w:val="2"/>
            <w:tcBorders>
              <w:top w:val="outset" w:sz="6" w:space="0" w:color="auto"/>
              <w:left w:val="outset" w:sz="6" w:space="0" w:color="auto"/>
              <w:bottom w:val="outset" w:sz="6" w:space="0" w:color="auto"/>
              <w:right w:val="outset" w:sz="6" w:space="0" w:color="auto"/>
            </w:tcBorders>
            <w:shd w:val="clear" w:color="auto" w:fill="E6E6E6"/>
          </w:tcPr>
          <w:p w:rsidR="00DB6E6F" w:rsidRDefault="00036700">
            <w:pPr>
              <w:widowControl/>
              <w:jc w:val="left"/>
            </w:pPr>
            <w:r>
              <w:t>如下所示，在打印输出中丢失一行</w:t>
            </w:r>
            <w:proofErr w:type="gramStart"/>
            <w:r>
              <w:t>一行</w:t>
            </w:r>
            <w:proofErr w:type="gramEnd"/>
            <w:r>
              <w:t>的点。</w:t>
            </w:r>
          </w:p>
        </w:tc>
      </w:tr>
      <w:tr w:rsidR="00DB6E6F">
        <w:trPr>
          <w:tblCellSpacing w:w="0" w:type="dxa"/>
          <w:jc w:val="center"/>
        </w:trPr>
        <w:tc>
          <w:tcPr>
            <w:tcW w:w="7502" w:type="dxa"/>
            <w:gridSpan w:val="2"/>
            <w:tcBorders>
              <w:top w:val="outset" w:sz="6" w:space="0" w:color="auto"/>
              <w:left w:val="outset" w:sz="6" w:space="0" w:color="auto"/>
              <w:bottom w:val="outset" w:sz="6" w:space="0" w:color="auto"/>
              <w:right w:val="outset" w:sz="6" w:space="0" w:color="auto"/>
            </w:tcBorders>
          </w:tcPr>
          <w:p w:rsidR="00DB6E6F" w:rsidRDefault="00036700">
            <w:pPr>
              <w:widowControl/>
              <w:jc w:val="left"/>
              <w:rPr>
                <w:sz w:val="48"/>
                <w:szCs w:val="48"/>
              </w:rPr>
            </w:pPr>
            <w:r>
              <w:pict>
                <v:line id="_x0000_s1033" style="position:absolute;z-index:4;mso-position-horizontal-relative:text;mso-position-vertical-relative:text;mso-width-relative:page;mso-height-relative:page" from=".55pt,15.25pt" to="156.8pt,16.5pt" strokecolor="white"/>
              </w:pict>
            </w:r>
            <w:r>
              <w:rPr>
                <w:rFonts w:hint="eastAsia"/>
                <w:b/>
                <w:bCs/>
                <w:sz w:val="48"/>
                <w:szCs w:val="48"/>
              </w:rPr>
              <w:t>HENGYI WEIDA</w:t>
            </w:r>
          </w:p>
        </w:tc>
      </w:tr>
      <w:tr w:rsidR="00DB6E6F">
        <w:trPr>
          <w:tblCellSpacing w:w="0" w:type="dxa"/>
          <w:jc w:val="center"/>
        </w:trPr>
        <w:tc>
          <w:tcPr>
            <w:tcW w:w="3259" w:type="dxa"/>
            <w:tcBorders>
              <w:top w:val="outset" w:sz="6" w:space="0" w:color="auto"/>
              <w:left w:val="outset" w:sz="6" w:space="0" w:color="auto"/>
              <w:bottom w:val="outset" w:sz="6" w:space="0" w:color="auto"/>
              <w:right w:val="outset" w:sz="6" w:space="0" w:color="auto"/>
            </w:tcBorders>
            <w:shd w:val="clear" w:color="auto" w:fill="E6E6E6"/>
          </w:tcPr>
          <w:p w:rsidR="00DB6E6F" w:rsidRDefault="00036700">
            <w:pPr>
              <w:widowControl/>
              <w:jc w:val="left"/>
            </w:pPr>
            <w:r>
              <w:t>原因</w:t>
            </w:r>
          </w:p>
        </w:tc>
        <w:tc>
          <w:tcPr>
            <w:tcW w:w="4243" w:type="dxa"/>
            <w:tcBorders>
              <w:top w:val="outset" w:sz="6" w:space="0" w:color="auto"/>
              <w:left w:val="outset" w:sz="6" w:space="0" w:color="auto"/>
              <w:bottom w:val="outset" w:sz="6" w:space="0" w:color="auto"/>
              <w:right w:val="outset" w:sz="6" w:space="0" w:color="auto"/>
            </w:tcBorders>
            <w:shd w:val="clear" w:color="auto" w:fill="E6E6E6"/>
          </w:tcPr>
          <w:p w:rsidR="00DB6E6F" w:rsidRDefault="00036700">
            <w:pPr>
              <w:widowControl/>
              <w:jc w:val="left"/>
            </w:pPr>
            <w:r>
              <w:t>解决办法</w:t>
            </w:r>
          </w:p>
        </w:tc>
      </w:tr>
      <w:tr w:rsidR="00DB6E6F">
        <w:trPr>
          <w:tblCellSpacing w:w="0" w:type="dxa"/>
          <w:jc w:val="center"/>
        </w:trPr>
        <w:tc>
          <w:tcPr>
            <w:tcW w:w="3259" w:type="dxa"/>
            <w:tcBorders>
              <w:top w:val="outset" w:sz="6" w:space="0" w:color="auto"/>
              <w:left w:val="outset" w:sz="6" w:space="0" w:color="auto"/>
              <w:bottom w:val="outset" w:sz="6" w:space="0" w:color="auto"/>
              <w:right w:val="outset" w:sz="6" w:space="0" w:color="auto"/>
            </w:tcBorders>
          </w:tcPr>
          <w:p w:rsidR="00DB6E6F" w:rsidRDefault="00036700">
            <w:pPr>
              <w:widowControl/>
              <w:jc w:val="left"/>
            </w:pPr>
            <w:r>
              <w:t>色带架安装不正确，或色带扭曲或者松散。</w:t>
            </w:r>
          </w:p>
        </w:tc>
        <w:tc>
          <w:tcPr>
            <w:tcW w:w="4243" w:type="dxa"/>
            <w:tcBorders>
              <w:top w:val="outset" w:sz="6" w:space="0" w:color="auto"/>
              <w:left w:val="outset" w:sz="6" w:space="0" w:color="auto"/>
              <w:bottom w:val="outset" w:sz="6" w:space="0" w:color="auto"/>
              <w:right w:val="outset" w:sz="6" w:space="0" w:color="auto"/>
            </w:tcBorders>
          </w:tcPr>
          <w:p w:rsidR="00DB6E6F" w:rsidRDefault="00036700">
            <w:pPr>
              <w:widowControl/>
              <w:jc w:val="left"/>
            </w:pPr>
            <w:r>
              <w:t>停止打印，并按照</w:t>
            </w:r>
            <w:hyperlink w:anchor="S-00800-00200-00200" w:tgtFrame="_self" w:history="1">
              <w:r>
                <w:rPr>
                  <w:rStyle w:val="ac"/>
                </w:rPr>
                <w:t>更换色带架</w:t>
              </w:r>
            </w:hyperlink>
            <w:r>
              <w:t>中的描述来重安色带架。</w:t>
            </w:r>
          </w:p>
        </w:tc>
      </w:tr>
      <w:tr w:rsidR="00DB6E6F">
        <w:trPr>
          <w:tblCellSpacing w:w="0" w:type="dxa"/>
          <w:jc w:val="center"/>
        </w:trPr>
        <w:tc>
          <w:tcPr>
            <w:tcW w:w="3259" w:type="dxa"/>
            <w:tcBorders>
              <w:top w:val="outset" w:sz="6" w:space="0" w:color="auto"/>
              <w:left w:val="outset" w:sz="6" w:space="0" w:color="auto"/>
              <w:bottom w:val="outset" w:sz="6" w:space="0" w:color="auto"/>
              <w:right w:val="outset" w:sz="6" w:space="0" w:color="auto"/>
            </w:tcBorders>
          </w:tcPr>
          <w:p w:rsidR="00DB6E6F" w:rsidRDefault="00036700">
            <w:pPr>
              <w:widowControl/>
              <w:jc w:val="left"/>
            </w:pPr>
            <w:r>
              <w:t>打印头坏。</w:t>
            </w:r>
          </w:p>
        </w:tc>
        <w:tc>
          <w:tcPr>
            <w:tcW w:w="4243" w:type="dxa"/>
            <w:tcBorders>
              <w:top w:val="outset" w:sz="6" w:space="0" w:color="auto"/>
              <w:left w:val="outset" w:sz="6" w:space="0" w:color="auto"/>
              <w:bottom w:val="outset" w:sz="6" w:space="0" w:color="auto"/>
              <w:right w:val="outset" w:sz="6" w:space="0" w:color="auto"/>
            </w:tcBorders>
          </w:tcPr>
          <w:p w:rsidR="00DB6E6F" w:rsidRDefault="00036700">
            <w:pPr>
              <w:widowControl/>
              <w:jc w:val="left"/>
            </w:pPr>
            <w:r>
              <w:rPr>
                <w:rFonts w:hint="eastAsia"/>
              </w:rPr>
              <w:t>立即</w:t>
            </w:r>
            <w:r>
              <w:t>停止打印并与</w:t>
            </w:r>
            <w:proofErr w:type="gramStart"/>
            <w:r>
              <w:rPr>
                <w:rFonts w:hint="eastAsia"/>
              </w:rPr>
              <w:t>恒亿伟</w:t>
            </w:r>
            <w:proofErr w:type="gramEnd"/>
            <w:r>
              <w:rPr>
                <w:rFonts w:hint="eastAsia"/>
              </w:rPr>
              <w:t>达</w:t>
            </w:r>
            <w:r>
              <w:t>认证服务机构联系更换打印头。</w:t>
            </w:r>
          </w:p>
          <w:p w:rsidR="00DB6E6F" w:rsidRDefault="00036700">
            <w:pPr>
              <w:widowControl/>
              <w:jc w:val="left"/>
            </w:pPr>
            <w:r>
              <w:pict>
                <v:shape id="_x0000_i1092" type="#_x0000_t75" style="width:19pt;height:19pt">
                  <v:imagedata r:id="rId8" o:title=""/>
                </v:shape>
              </w:pict>
            </w:r>
            <w:r>
              <w:rPr>
                <w:b/>
                <w:bCs/>
              </w:rPr>
              <w:t>警告：</w:t>
            </w:r>
            <w:r>
              <w:br/>
            </w:r>
            <w:r>
              <w:t>不要自行更换打印头，因为更换打印头时必须检查打印机的其它部件。</w:t>
            </w:r>
          </w:p>
        </w:tc>
      </w:tr>
      <w:tr w:rsidR="00DB6E6F">
        <w:trPr>
          <w:tblCellSpacing w:w="0" w:type="dxa"/>
          <w:jc w:val="center"/>
        </w:trPr>
        <w:tc>
          <w:tcPr>
            <w:tcW w:w="7502" w:type="dxa"/>
            <w:gridSpan w:val="2"/>
            <w:tcBorders>
              <w:top w:val="outset" w:sz="6" w:space="0" w:color="auto"/>
              <w:left w:val="outset" w:sz="6" w:space="0" w:color="auto"/>
              <w:bottom w:val="outset" w:sz="6" w:space="0" w:color="auto"/>
              <w:right w:val="outset" w:sz="6" w:space="0" w:color="auto"/>
            </w:tcBorders>
            <w:shd w:val="clear" w:color="auto" w:fill="E6E6E6"/>
          </w:tcPr>
          <w:p w:rsidR="00DB6E6F" w:rsidRDefault="00036700">
            <w:pPr>
              <w:widowControl/>
              <w:jc w:val="left"/>
            </w:pPr>
            <w:r>
              <w:t>打印的字符不正确。</w:t>
            </w:r>
          </w:p>
        </w:tc>
      </w:tr>
      <w:tr w:rsidR="00DB6E6F">
        <w:trPr>
          <w:tblCellSpacing w:w="0" w:type="dxa"/>
          <w:jc w:val="center"/>
        </w:trPr>
        <w:tc>
          <w:tcPr>
            <w:tcW w:w="3259" w:type="dxa"/>
            <w:tcBorders>
              <w:top w:val="outset" w:sz="6" w:space="0" w:color="auto"/>
              <w:left w:val="outset" w:sz="6" w:space="0" w:color="auto"/>
              <w:bottom w:val="outset" w:sz="6" w:space="0" w:color="auto"/>
              <w:right w:val="outset" w:sz="6" w:space="0" w:color="auto"/>
            </w:tcBorders>
            <w:shd w:val="clear" w:color="auto" w:fill="E6E6E6"/>
          </w:tcPr>
          <w:p w:rsidR="00DB6E6F" w:rsidRDefault="00036700">
            <w:pPr>
              <w:widowControl/>
              <w:jc w:val="left"/>
            </w:pPr>
            <w:r>
              <w:t>原因</w:t>
            </w:r>
          </w:p>
        </w:tc>
        <w:tc>
          <w:tcPr>
            <w:tcW w:w="4243" w:type="dxa"/>
            <w:tcBorders>
              <w:top w:val="outset" w:sz="6" w:space="0" w:color="auto"/>
              <w:left w:val="outset" w:sz="6" w:space="0" w:color="auto"/>
              <w:bottom w:val="outset" w:sz="6" w:space="0" w:color="auto"/>
              <w:right w:val="outset" w:sz="6" w:space="0" w:color="auto"/>
            </w:tcBorders>
            <w:shd w:val="clear" w:color="auto" w:fill="E6E6E6"/>
          </w:tcPr>
          <w:p w:rsidR="00DB6E6F" w:rsidRDefault="00036700">
            <w:pPr>
              <w:widowControl/>
              <w:jc w:val="left"/>
            </w:pPr>
            <w:r>
              <w:t>解决办法</w:t>
            </w:r>
          </w:p>
        </w:tc>
      </w:tr>
      <w:tr w:rsidR="00DB6E6F">
        <w:trPr>
          <w:tblCellSpacing w:w="0" w:type="dxa"/>
          <w:jc w:val="center"/>
        </w:trPr>
        <w:tc>
          <w:tcPr>
            <w:tcW w:w="3259" w:type="dxa"/>
            <w:tcBorders>
              <w:top w:val="outset" w:sz="6" w:space="0" w:color="auto"/>
              <w:left w:val="outset" w:sz="6" w:space="0" w:color="auto"/>
              <w:bottom w:val="outset" w:sz="6" w:space="0" w:color="auto"/>
              <w:right w:val="outset" w:sz="6" w:space="0" w:color="auto"/>
            </w:tcBorders>
          </w:tcPr>
          <w:p w:rsidR="00DB6E6F" w:rsidRDefault="00036700">
            <w:pPr>
              <w:widowControl/>
              <w:jc w:val="left"/>
            </w:pPr>
            <w:r>
              <w:t>打印机和计算机之间通讯不正确。</w:t>
            </w:r>
          </w:p>
        </w:tc>
        <w:tc>
          <w:tcPr>
            <w:tcW w:w="4243" w:type="dxa"/>
            <w:tcBorders>
              <w:top w:val="outset" w:sz="6" w:space="0" w:color="auto"/>
              <w:left w:val="outset" w:sz="6" w:space="0" w:color="auto"/>
              <w:bottom w:val="outset" w:sz="6" w:space="0" w:color="auto"/>
              <w:right w:val="outset" w:sz="6" w:space="0" w:color="auto"/>
            </w:tcBorders>
          </w:tcPr>
          <w:p w:rsidR="00DB6E6F" w:rsidRDefault="00036700">
            <w:pPr>
              <w:widowControl/>
              <w:jc w:val="left"/>
            </w:pPr>
            <w:r>
              <w:t>确保您使用的是正确的接口电缆并且通讯协议正确。</w:t>
            </w:r>
          </w:p>
        </w:tc>
      </w:tr>
      <w:tr w:rsidR="00DB6E6F">
        <w:trPr>
          <w:tblCellSpacing w:w="0" w:type="dxa"/>
          <w:jc w:val="center"/>
        </w:trPr>
        <w:tc>
          <w:tcPr>
            <w:tcW w:w="7502" w:type="dxa"/>
            <w:gridSpan w:val="2"/>
            <w:tcBorders>
              <w:top w:val="outset" w:sz="6" w:space="0" w:color="auto"/>
              <w:left w:val="outset" w:sz="6" w:space="0" w:color="auto"/>
              <w:bottom w:val="outset" w:sz="6" w:space="0" w:color="auto"/>
              <w:right w:val="outset" w:sz="6" w:space="0" w:color="auto"/>
            </w:tcBorders>
            <w:shd w:val="clear" w:color="auto" w:fill="E6E6E6"/>
          </w:tcPr>
          <w:p w:rsidR="00DB6E6F" w:rsidRDefault="00036700">
            <w:pPr>
              <w:widowControl/>
              <w:jc w:val="left"/>
            </w:pPr>
            <w:r>
              <w:t>不能打印应用软件中的字体和字符集。</w:t>
            </w:r>
          </w:p>
        </w:tc>
      </w:tr>
      <w:tr w:rsidR="00DB6E6F">
        <w:trPr>
          <w:tblCellSpacing w:w="0" w:type="dxa"/>
          <w:jc w:val="center"/>
        </w:trPr>
        <w:tc>
          <w:tcPr>
            <w:tcW w:w="3259" w:type="dxa"/>
            <w:tcBorders>
              <w:top w:val="outset" w:sz="6" w:space="0" w:color="auto"/>
              <w:left w:val="outset" w:sz="6" w:space="0" w:color="auto"/>
              <w:bottom w:val="outset" w:sz="6" w:space="0" w:color="auto"/>
              <w:right w:val="outset" w:sz="6" w:space="0" w:color="auto"/>
            </w:tcBorders>
            <w:shd w:val="clear" w:color="auto" w:fill="E6E6E6"/>
          </w:tcPr>
          <w:p w:rsidR="00DB6E6F" w:rsidRDefault="00036700">
            <w:pPr>
              <w:widowControl/>
              <w:jc w:val="left"/>
            </w:pPr>
            <w:r>
              <w:t>原因</w:t>
            </w:r>
          </w:p>
        </w:tc>
        <w:tc>
          <w:tcPr>
            <w:tcW w:w="4243" w:type="dxa"/>
            <w:tcBorders>
              <w:top w:val="outset" w:sz="6" w:space="0" w:color="auto"/>
              <w:left w:val="outset" w:sz="6" w:space="0" w:color="auto"/>
              <w:bottom w:val="outset" w:sz="6" w:space="0" w:color="auto"/>
              <w:right w:val="outset" w:sz="6" w:space="0" w:color="auto"/>
            </w:tcBorders>
            <w:shd w:val="clear" w:color="auto" w:fill="E6E6E6"/>
          </w:tcPr>
          <w:p w:rsidR="00DB6E6F" w:rsidRDefault="00036700">
            <w:pPr>
              <w:widowControl/>
              <w:jc w:val="left"/>
            </w:pPr>
            <w:r>
              <w:t>解决办法</w:t>
            </w:r>
          </w:p>
        </w:tc>
      </w:tr>
      <w:tr w:rsidR="00DB6E6F">
        <w:trPr>
          <w:tblCellSpacing w:w="0" w:type="dxa"/>
          <w:jc w:val="center"/>
        </w:trPr>
        <w:tc>
          <w:tcPr>
            <w:tcW w:w="3259" w:type="dxa"/>
            <w:tcBorders>
              <w:top w:val="outset" w:sz="6" w:space="0" w:color="auto"/>
              <w:left w:val="outset" w:sz="6" w:space="0" w:color="auto"/>
              <w:bottom w:val="outset" w:sz="6" w:space="0" w:color="auto"/>
              <w:right w:val="outset" w:sz="6" w:space="0" w:color="auto"/>
            </w:tcBorders>
          </w:tcPr>
          <w:p w:rsidR="00DB6E6F" w:rsidRDefault="00036700">
            <w:pPr>
              <w:widowControl/>
              <w:jc w:val="left"/>
            </w:pPr>
            <w:r>
              <w:t>您的应用程序软件没有正确配置打印机。</w:t>
            </w:r>
          </w:p>
        </w:tc>
        <w:tc>
          <w:tcPr>
            <w:tcW w:w="4243" w:type="dxa"/>
            <w:tcBorders>
              <w:top w:val="outset" w:sz="6" w:space="0" w:color="auto"/>
              <w:left w:val="outset" w:sz="6" w:space="0" w:color="auto"/>
              <w:bottom w:val="outset" w:sz="6" w:space="0" w:color="auto"/>
              <w:right w:val="outset" w:sz="6" w:space="0" w:color="auto"/>
            </w:tcBorders>
          </w:tcPr>
          <w:p w:rsidR="00DB6E6F" w:rsidRDefault="00036700">
            <w:pPr>
              <w:widowControl/>
              <w:jc w:val="left"/>
            </w:pPr>
            <w:r>
              <w:t>确保您的应用程序软件已正确配置打印机。请参见应用程序文档。</w:t>
            </w:r>
          </w:p>
        </w:tc>
      </w:tr>
      <w:tr w:rsidR="00DB6E6F">
        <w:trPr>
          <w:tblCellSpacing w:w="0" w:type="dxa"/>
          <w:jc w:val="center"/>
        </w:trPr>
        <w:tc>
          <w:tcPr>
            <w:tcW w:w="7502" w:type="dxa"/>
            <w:gridSpan w:val="2"/>
            <w:tcBorders>
              <w:top w:val="outset" w:sz="6" w:space="0" w:color="auto"/>
              <w:left w:val="outset" w:sz="6" w:space="0" w:color="auto"/>
              <w:bottom w:val="outset" w:sz="6" w:space="0" w:color="auto"/>
              <w:right w:val="outset" w:sz="6" w:space="0" w:color="auto"/>
            </w:tcBorders>
            <w:shd w:val="clear" w:color="auto" w:fill="E6E6E6"/>
          </w:tcPr>
          <w:p w:rsidR="00DB6E6F" w:rsidRDefault="00036700">
            <w:pPr>
              <w:widowControl/>
              <w:jc w:val="left"/>
            </w:pPr>
            <w:r>
              <w:t>在页面上的开始打印位置太高或太低。</w:t>
            </w:r>
          </w:p>
        </w:tc>
      </w:tr>
      <w:tr w:rsidR="00DB6E6F">
        <w:trPr>
          <w:tblCellSpacing w:w="0" w:type="dxa"/>
          <w:jc w:val="center"/>
        </w:trPr>
        <w:tc>
          <w:tcPr>
            <w:tcW w:w="3259" w:type="dxa"/>
            <w:tcBorders>
              <w:top w:val="outset" w:sz="6" w:space="0" w:color="auto"/>
              <w:left w:val="outset" w:sz="6" w:space="0" w:color="auto"/>
              <w:bottom w:val="outset" w:sz="6" w:space="0" w:color="auto"/>
              <w:right w:val="outset" w:sz="6" w:space="0" w:color="auto"/>
            </w:tcBorders>
            <w:shd w:val="clear" w:color="auto" w:fill="E6E6E6"/>
          </w:tcPr>
          <w:p w:rsidR="00DB6E6F" w:rsidRDefault="00036700">
            <w:pPr>
              <w:widowControl/>
              <w:jc w:val="left"/>
            </w:pPr>
            <w:r>
              <w:t>原因</w:t>
            </w:r>
          </w:p>
        </w:tc>
        <w:tc>
          <w:tcPr>
            <w:tcW w:w="4243" w:type="dxa"/>
            <w:tcBorders>
              <w:top w:val="outset" w:sz="6" w:space="0" w:color="auto"/>
              <w:left w:val="outset" w:sz="6" w:space="0" w:color="auto"/>
              <w:bottom w:val="outset" w:sz="6" w:space="0" w:color="auto"/>
              <w:right w:val="outset" w:sz="6" w:space="0" w:color="auto"/>
            </w:tcBorders>
            <w:shd w:val="clear" w:color="auto" w:fill="E6E6E6"/>
          </w:tcPr>
          <w:p w:rsidR="00DB6E6F" w:rsidRDefault="00036700">
            <w:pPr>
              <w:widowControl/>
              <w:jc w:val="left"/>
            </w:pPr>
            <w:r>
              <w:t>解决办法</w:t>
            </w:r>
          </w:p>
        </w:tc>
      </w:tr>
      <w:tr w:rsidR="00DB6E6F">
        <w:trPr>
          <w:tblCellSpacing w:w="0" w:type="dxa"/>
          <w:jc w:val="center"/>
        </w:trPr>
        <w:tc>
          <w:tcPr>
            <w:tcW w:w="3259" w:type="dxa"/>
            <w:tcBorders>
              <w:top w:val="outset" w:sz="6" w:space="0" w:color="auto"/>
              <w:left w:val="outset" w:sz="6" w:space="0" w:color="auto"/>
              <w:bottom w:val="outset" w:sz="6" w:space="0" w:color="auto"/>
              <w:right w:val="outset" w:sz="6" w:space="0" w:color="auto"/>
            </w:tcBorders>
          </w:tcPr>
          <w:p w:rsidR="00DB6E6F" w:rsidRDefault="00036700">
            <w:pPr>
              <w:widowControl/>
              <w:jc w:val="left"/>
            </w:pPr>
            <w:r>
              <w:t>在应用程序软件中设置的打印纸尺寸设置与装入打印机的打印纸尺寸不一致。</w:t>
            </w:r>
          </w:p>
        </w:tc>
        <w:tc>
          <w:tcPr>
            <w:tcW w:w="4243" w:type="dxa"/>
            <w:tcBorders>
              <w:top w:val="outset" w:sz="6" w:space="0" w:color="auto"/>
              <w:left w:val="outset" w:sz="6" w:space="0" w:color="auto"/>
              <w:bottom w:val="outset" w:sz="6" w:space="0" w:color="auto"/>
              <w:right w:val="outset" w:sz="6" w:space="0" w:color="auto"/>
            </w:tcBorders>
          </w:tcPr>
          <w:p w:rsidR="00DB6E6F" w:rsidRDefault="00036700">
            <w:pPr>
              <w:widowControl/>
              <w:jc w:val="left"/>
            </w:pPr>
            <w:r>
              <w:t>应用程序软件或打印机驱动程序中的打印纸尺寸设置与正在使用的打印纸尺寸不一致。</w:t>
            </w:r>
          </w:p>
        </w:tc>
      </w:tr>
      <w:tr w:rsidR="00DB6E6F">
        <w:trPr>
          <w:tblCellSpacing w:w="0" w:type="dxa"/>
          <w:jc w:val="center"/>
        </w:trPr>
        <w:tc>
          <w:tcPr>
            <w:tcW w:w="3259" w:type="dxa"/>
            <w:tcBorders>
              <w:top w:val="outset" w:sz="6" w:space="0" w:color="auto"/>
              <w:left w:val="outset" w:sz="6" w:space="0" w:color="auto"/>
              <w:bottom w:val="outset" w:sz="6" w:space="0" w:color="auto"/>
              <w:right w:val="outset" w:sz="6" w:space="0" w:color="auto"/>
            </w:tcBorders>
          </w:tcPr>
          <w:p w:rsidR="00DB6E6F" w:rsidRDefault="00036700">
            <w:pPr>
              <w:widowControl/>
              <w:jc w:val="left"/>
            </w:pPr>
            <w:r>
              <w:t>顶部边距或装入位置设置不正确。</w:t>
            </w:r>
          </w:p>
        </w:tc>
        <w:tc>
          <w:tcPr>
            <w:tcW w:w="4243" w:type="dxa"/>
            <w:tcBorders>
              <w:top w:val="outset" w:sz="6" w:space="0" w:color="auto"/>
              <w:left w:val="outset" w:sz="6" w:space="0" w:color="auto"/>
              <w:bottom w:val="outset" w:sz="6" w:space="0" w:color="auto"/>
              <w:right w:val="outset" w:sz="6" w:space="0" w:color="auto"/>
            </w:tcBorders>
          </w:tcPr>
          <w:p w:rsidR="00DB6E6F" w:rsidRDefault="00036700">
            <w:pPr>
              <w:widowControl/>
              <w:jc w:val="left"/>
            </w:pPr>
            <w:r>
              <w:t>在软件中检查并调整顶部边距和装入位置设置，或使用微调功能调整页顶位置。有关详细信息参见</w:t>
            </w:r>
            <w:r>
              <w:fldChar w:fldCharType="begin"/>
            </w:r>
            <w:r>
              <w:instrText>HYPERLINK \l "_</w:instrText>
            </w:r>
            <w:r>
              <w:instrText>推荐的可打印区域</w:instrText>
            </w:r>
            <w:r>
              <w:instrText>" \t "_self"</w:instrText>
            </w:r>
            <w:r>
              <w:fldChar w:fldCharType="separate"/>
            </w:r>
            <w:r>
              <w:rPr>
                <w:rStyle w:val="ac"/>
              </w:rPr>
              <w:t>推荐的可打印区域</w:t>
            </w:r>
            <w:r>
              <w:fldChar w:fldCharType="end"/>
            </w:r>
            <w:r>
              <w:t>和</w:t>
            </w:r>
            <w:hyperlink w:anchor="S-00300-00700-00200" w:tgtFrame="_self" w:history="1">
              <w:r>
                <w:rPr>
                  <w:rStyle w:val="ac"/>
                </w:rPr>
                <w:t>调整页顶位置</w:t>
              </w:r>
            </w:hyperlink>
            <w:r>
              <w:t>。但是，在</w:t>
            </w:r>
            <w:r>
              <w:t>Windows</w:t>
            </w:r>
            <w:r>
              <w:t>应用程序中的设置会覆盖在控制面板上设定的设置。</w:t>
            </w:r>
          </w:p>
        </w:tc>
      </w:tr>
      <w:tr w:rsidR="00DB6E6F">
        <w:trPr>
          <w:tblCellSpacing w:w="0" w:type="dxa"/>
          <w:jc w:val="center"/>
        </w:trPr>
        <w:tc>
          <w:tcPr>
            <w:tcW w:w="3259" w:type="dxa"/>
            <w:tcBorders>
              <w:top w:val="outset" w:sz="6" w:space="0" w:color="auto"/>
              <w:left w:val="outset" w:sz="6" w:space="0" w:color="auto"/>
              <w:bottom w:val="outset" w:sz="6" w:space="0" w:color="auto"/>
              <w:right w:val="outset" w:sz="6" w:space="0" w:color="auto"/>
            </w:tcBorders>
          </w:tcPr>
          <w:p w:rsidR="00DB6E6F" w:rsidRDefault="00036700">
            <w:pPr>
              <w:widowControl/>
              <w:jc w:val="left"/>
            </w:pPr>
            <w:r>
              <w:lastRenderedPageBreak/>
              <w:t>在</w:t>
            </w:r>
            <w:r>
              <w:t>Windows</w:t>
            </w:r>
            <w:r>
              <w:t>应用程序中进行的顶部边距和装入位置的设置会覆盖选择类型模式中进行的设置。</w:t>
            </w:r>
          </w:p>
        </w:tc>
        <w:tc>
          <w:tcPr>
            <w:tcW w:w="4243" w:type="dxa"/>
            <w:tcBorders>
              <w:top w:val="outset" w:sz="6" w:space="0" w:color="auto"/>
              <w:left w:val="outset" w:sz="6" w:space="0" w:color="auto"/>
              <w:bottom w:val="outset" w:sz="6" w:space="0" w:color="auto"/>
              <w:right w:val="outset" w:sz="6" w:space="0" w:color="auto"/>
            </w:tcBorders>
          </w:tcPr>
          <w:p w:rsidR="00DB6E6F" w:rsidRDefault="00036700">
            <w:pPr>
              <w:widowControl/>
              <w:jc w:val="left"/>
            </w:pPr>
            <w:r>
              <w:t>使用应用程序软件进行这些设置。</w:t>
            </w:r>
          </w:p>
        </w:tc>
      </w:tr>
      <w:tr w:rsidR="00DB6E6F">
        <w:trPr>
          <w:tblCellSpacing w:w="0" w:type="dxa"/>
          <w:jc w:val="center"/>
        </w:trPr>
        <w:tc>
          <w:tcPr>
            <w:tcW w:w="3259" w:type="dxa"/>
            <w:tcBorders>
              <w:top w:val="outset" w:sz="6" w:space="0" w:color="auto"/>
              <w:left w:val="outset" w:sz="6" w:space="0" w:color="auto"/>
              <w:bottom w:val="outset" w:sz="6" w:space="0" w:color="auto"/>
              <w:right w:val="outset" w:sz="6" w:space="0" w:color="auto"/>
            </w:tcBorders>
          </w:tcPr>
          <w:p w:rsidR="00DB6E6F" w:rsidRDefault="00036700">
            <w:pPr>
              <w:widowControl/>
              <w:jc w:val="left"/>
            </w:pPr>
            <w:r>
              <w:t>当打印机电源打开时，不</w:t>
            </w:r>
            <w:r>
              <w:t>要</w:t>
            </w:r>
            <w:proofErr w:type="gramStart"/>
            <w:r>
              <w:t>从</w:t>
            </w:r>
            <w:r>
              <w:rPr>
                <w:rFonts w:hint="eastAsia"/>
              </w:rPr>
              <w:t>拖纸</w:t>
            </w:r>
            <w:proofErr w:type="gramEnd"/>
            <w:r>
              <w:rPr>
                <w:rFonts w:hint="eastAsia"/>
              </w:rPr>
              <w:t>器</w:t>
            </w:r>
            <w:r>
              <w:t>上将装入的打印纸拉出。或在按下</w:t>
            </w:r>
            <w:r>
              <w:rPr>
                <w:b/>
                <w:bCs/>
              </w:rPr>
              <w:t>进纸</w:t>
            </w:r>
            <w:r>
              <w:rPr>
                <w:b/>
                <w:bCs/>
              </w:rPr>
              <w:t>/</w:t>
            </w:r>
            <w:proofErr w:type="gramStart"/>
            <w:r>
              <w:rPr>
                <w:b/>
                <w:bCs/>
              </w:rPr>
              <w:t>退纸</w:t>
            </w:r>
            <w:r>
              <w:t>按钮</w:t>
            </w:r>
            <w:proofErr w:type="gramEnd"/>
            <w:r>
              <w:t>后，在打印纸没有完全退出时，不要拉动打印纸。</w:t>
            </w:r>
          </w:p>
        </w:tc>
        <w:tc>
          <w:tcPr>
            <w:tcW w:w="4243" w:type="dxa"/>
            <w:tcBorders>
              <w:top w:val="outset" w:sz="6" w:space="0" w:color="auto"/>
              <w:left w:val="outset" w:sz="6" w:space="0" w:color="auto"/>
              <w:bottom w:val="outset" w:sz="6" w:space="0" w:color="auto"/>
              <w:right w:val="outset" w:sz="6" w:space="0" w:color="auto"/>
            </w:tcBorders>
          </w:tcPr>
          <w:p w:rsidR="00DB6E6F" w:rsidRDefault="00036700">
            <w:pPr>
              <w:widowControl/>
              <w:jc w:val="left"/>
            </w:pPr>
            <w:r>
              <w:t>关闭打印机并取出装入的打印纸，然后再打开打印机并重新装入打印纸。</w:t>
            </w:r>
          </w:p>
        </w:tc>
      </w:tr>
      <w:tr w:rsidR="00DB6E6F">
        <w:trPr>
          <w:tblCellSpacing w:w="0" w:type="dxa"/>
          <w:jc w:val="center"/>
        </w:trPr>
        <w:tc>
          <w:tcPr>
            <w:tcW w:w="7502" w:type="dxa"/>
            <w:gridSpan w:val="2"/>
            <w:tcBorders>
              <w:top w:val="outset" w:sz="6" w:space="0" w:color="auto"/>
              <w:left w:val="outset" w:sz="6" w:space="0" w:color="auto"/>
              <w:bottom w:val="outset" w:sz="6" w:space="0" w:color="auto"/>
              <w:right w:val="outset" w:sz="6" w:space="0" w:color="auto"/>
            </w:tcBorders>
            <w:shd w:val="clear" w:color="auto" w:fill="E6E6E6"/>
          </w:tcPr>
          <w:p w:rsidR="00DB6E6F" w:rsidRDefault="00036700">
            <w:pPr>
              <w:widowControl/>
              <w:jc w:val="left"/>
            </w:pPr>
            <w:r>
              <w:t>所有文本都打印在同一行上。</w:t>
            </w:r>
          </w:p>
        </w:tc>
      </w:tr>
      <w:tr w:rsidR="00DB6E6F">
        <w:trPr>
          <w:tblCellSpacing w:w="0" w:type="dxa"/>
          <w:jc w:val="center"/>
        </w:trPr>
        <w:tc>
          <w:tcPr>
            <w:tcW w:w="3259" w:type="dxa"/>
            <w:tcBorders>
              <w:top w:val="outset" w:sz="6" w:space="0" w:color="auto"/>
              <w:left w:val="outset" w:sz="6" w:space="0" w:color="auto"/>
              <w:bottom w:val="outset" w:sz="6" w:space="0" w:color="auto"/>
              <w:right w:val="outset" w:sz="6" w:space="0" w:color="auto"/>
            </w:tcBorders>
            <w:shd w:val="clear" w:color="auto" w:fill="E6E6E6"/>
          </w:tcPr>
          <w:p w:rsidR="00DB6E6F" w:rsidRDefault="00036700">
            <w:pPr>
              <w:widowControl/>
              <w:jc w:val="left"/>
            </w:pPr>
            <w:r>
              <w:t>原因</w:t>
            </w:r>
          </w:p>
        </w:tc>
        <w:tc>
          <w:tcPr>
            <w:tcW w:w="4243" w:type="dxa"/>
            <w:tcBorders>
              <w:top w:val="outset" w:sz="6" w:space="0" w:color="auto"/>
              <w:left w:val="outset" w:sz="6" w:space="0" w:color="auto"/>
              <w:bottom w:val="outset" w:sz="6" w:space="0" w:color="auto"/>
              <w:right w:val="outset" w:sz="6" w:space="0" w:color="auto"/>
            </w:tcBorders>
            <w:shd w:val="clear" w:color="auto" w:fill="E6E6E6"/>
          </w:tcPr>
          <w:p w:rsidR="00DB6E6F" w:rsidRDefault="00036700">
            <w:pPr>
              <w:widowControl/>
              <w:jc w:val="left"/>
            </w:pPr>
            <w:r>
              <w:t>解决办法</w:t>
            </w:r>
          </w:p>
        </w:tc>
      </w:tr>
      <w:tr w:rsidR="00DB6E6F">
        <w:trPr>
          <w:tblCellSpacing w:w="0" w:type="dxa"/>
          <w:jc w:val="center"/>
        </w:trPr>
        <w:tc>
          <w:tcPr>
            <w:tcW w:w="3259" w:type="dxa"/>
            <w:tcBorders>
              <w:top w:val="outset" w:sz="6" w:space="0" w:color="auto"/>
              <w:left w:val="outset" w:sz="6" w:space="0" w:color="auto"/>
              <w:bottom w:val="outset" w:sz="6" w:space="0" w:color="auto"/>
              <w:right w:val="outset" w:sz="6" w:space="0" w:color="auto"/>
            </w:tcBorders>
          </w:tcPr>
          <w:p w:rsidR="00DB6E6F" w:rsidRDefault="00036700">
            <w:pPr>
              <w:widowControl/>
              <w:jc w:val="left"/>
            </w:pPr>
            <w:r>
              <w:t>文本的每一行末尾没有发送换行命令。</w:t>
            </w:r>
          </w:p>
        </w:tc>
        <w:tc>
          <w:tcPr>
            <w:tcW w:w="4243" w:type="dxa"/>
            <w:tcBorders>
              <w:top w:val="outset" w:sz="6" w:space="0" w:color="auto"/>
              <w:left w:val="outset" w:sz="6" w:space="0" w:color="auto"/>
              <w:bottom w:val="outset" w:sz="6" w:space="0" w:color="auto"/>
              <w:right w:val="outset" w:sz="6" w:space="0" w:color="auto"/>
            </w:tcBorders>
          </w:tcPr>
          <w:p w:rsidR="00DB6E6F" w:rsidRDefault="00036700">
            <w:pPr>
              <w:widowControl/>
              <w:jc w:val="left"/>
            </w:pPr>
            <w:r>
              <w:t>在默认设置模式中打开自动换行选项，这样打印机自动给每一个回车加一个换行代码。</w:t>
            </w:r>
          </w:p>
        </w:tc>
      </w:tr>
      <w:tr w:rsidR="00DB6E6F">
        <w:trPr>
          <w:tblCellSpacing w:w="0" w:type="dxa"/>
          <w:jc w:val="center"/>
        </w:trPr>
        <w:tc>
          <w:tcPr>
            <w:tcW w:w="7502" w:type="dxa"/>
            <w:gridSpan w:val="2"/>
            <w:tcBorders>
              <w:top w:val="outset" w:sz="6" w:space="0" w:color="auto"/>
              <w:left w:val="outset" w:sz="6" w:space="0" w:color="auto"/>
              <w:bottom w:val="outset" w:sz="6" w:space="0" w:color="auto"/>
              <w:right w:val="outset" w:sz="6" w:space="0" w:color="auto"/>
            </w:tcBorders>
            <w:shd w:val="clear" w:color="auto" w:fill="E6E6E6"/>
          </w:tcPr>
          <w:p w:rsidR="00DB6E6F" w:rsidRDefault="00036700">
            <w:pPr>
              <w:widowControl/>
              <w:jc w:val="left"/>
            </w:pPr>
            <w:r>
              <w:t>在文本的行之间打印输出有额外的空白行。</w:t>
            </w:r>
          </w:p>
        </w:tc>
      </w:tr>
      <w:tr w:rsidR="00DB6E6F">
        <w:trPr>
          <w:tblCellSpacing w:w="0" w:type="dxa"/>
          <w:jc w:val="center"/>
        </w:trPr>
        <w:tc>
          <w:tcPr>
            <w:tcW w:w="3259" w:type="dxa"/>
            <w:tcBorders>
              <w:top w:val="outset" w:sz="6" w:space="0" w:color="auto"/>
              <w:left w:val="outset" w:sz="6" w:space="0" w:color="auto"/>
              <w:bottom w:val="outset" w:sz="6" w:space="0" w:color="auto"/>
              <w:right w:val="outset" w:sz="6" w:space="0" w:color="auto"/>
            </w:tcBorders>
            <w:shd w:val="clear" w:color="auto" w:fill="E6E6E6"/>
          </w:tcPr>
          <w:p w:rsidR="00DB6E6F" w:rsidRDefault="00036700">
            <w:pPr>
              <w:widowControl/>
              <w:jc w:val="left"/>
            </w:pPr>
            <w:r>
              <w:t>原因</w:t>
            </w:r>
          </w:p>
        </w:tc>
        <w:tc>
          <w:tcPr>
            <w:tcW w:w="4243" w:type="dxa"/>
            <w:tcBorders>
              <w:top w:val="outset" w:sz="6" w:space="0" w:color="auto"/>
              <w:left w:val="outset" w:sz="6" w:space="0" w:color="auto"/>
              <w:bottom w:val="outset" w:sz="6" w:space="0" w:color="auto"/>
              <w:right w:val="outset" w:sz="6" w:space="0" w:color="auto"/>
            </w:tcBorders>
            <w:shd w:val="clear" w:color="auto" w:fill="E6E6E6"/>
          </w:tcPr>
          <w:p w:rsidR="00DB6E6F" w:rsidRDefault="00036700">
            <w:pPr>
              <w:widowControl/>
              <w:jc w:val="left"/>
            </w:pPr>
            <w:r>
              <w:t>解决办法</w:t>
            </w:r>
          </w:p>
        </w:tc>
      </w:tr>
      <w:tr w:rsidR="00DB6E6F">
        <w:trPr>
          <w:tblCellSpacing w:w="0" w:type="dxa"/>
          <w:jc w:val="center"/>
        </w:trPr>
        <w:tc>
          <w:tcPr>
            <w:tcW w:w="3259" w:type="dxa"/>
            <w:tcBorders>
              <w:top w:val="outset" w:sz="6" w:space="0" w:color="auto"/>
              <w:left w:val="outset" w:sz="6" w:space="0" w:color="auto"/>
              <w:bottom w:val="outset" w:sz="6" w:space="0" w:color="auto"/>
              <w:right w:val="outset" w:sz="6" w:space="0" w:color="auto"/>
            </w:tcBorders>
          </w:tcPr>
          <w:p w:rsidR="00DB6E6F" w:rsidRDefault="00036700">
            <w:pPr>
              <w:widowControl/>
              <w:jc w:val="left"/>
            </w:pPr>
            <w:r>
              <w:t>文本的每一行末尾发送两个换行命令。</w:t>
            </w:r>
          </w:p>
        </w:tc>
        <w:tc>
          <w:tcPr>
            <w:tcW w:w="4243" w:type="dxa"/>
            <w:tcBorders>
              <w:top w:val="outset" w:sz="6" w:space="0" w:color="auto"/>
              <w:left w:val="outset" w:sz="6" w:space="0" w:color="auto"/>
              <w:bottom w:val="outset" w:sz="6" w:space="0" w:color="auto"/>
              <w:right w:val="outset" w:sz="6" w:space="0" w:color="auto"/>
            </w:tcBorders>
          </w:tcPr>
          <w:p w:rsidR="00DB6E6F" w:rsidRDefault="00036700">
            <w:pPr>
              <w:widowControl/>
              <w:jc w:val="left"/>
            </w:pPr>
            <w:r>
              <w:t>在默认设置模式中关闭自动换行选项。</w:t>
            </w:r>
          </w:p>
        </w:tc>
      </w:tr>
      <w:tr w:rsidR="00DB6E6F">
        <w:trPr>
          <w:tblCellSpacing w:w="0" w:type="dxa"/>
          <w:jc w:val="center"/>
        </w:trPr>
        <w:tc>
          <w:tcPr>
            <w:tcW w:w="3259" w:type="dxa"/>
            <w:tcBorders>
              <w:top w:val="outset" w:sz="6" w:space="0" w:color="auto"/>
              <w:left w:val="outset" w:sz="6" w:space="0" w:color="auto"/>
              <w:bottom w:val="outset" w:sz="6" w:space="0" w:color="auto"/>
              <w:right w:val="outset" w:sz="6" w:space="0" w:color="auto"/>
            </w:tcBorders>
          </w:tcPr>
          <w:p w:rsidR="00DB6E6F" w:rsidRDefault="00036700">
            <w:pPr>
              <w:widowControl/>
              <w:jc w:val="left"/>
            </w:pPr>
            <w:r>
              <w:t>应用程序软件中的行间距设置不正确。</w:t>
            </w:r>
          </w:p>
        </w:tc>
        <w:tc>
          <w:tcPr>
            <w:tcW w:w="4243" w:type="dxa"/>
            <w:tcBorders>
              <w:top w:val="outset" w:sz="6" w:space="0" w:color="auto"/>
              <w:left w:val="outset" w:sz="6" w:space="0" w:color="auto"/>
              <w:bottom w:val="outset" w:sz="6" w:space="0" w:color="auto"/>
              <w:right w:val="outset" w:sz="6" w:space="0" w:color="auto"/>
            </w:tcBorders>
          </w:tcPr>
          <w:p w:rsidR="00DB6E6F" w:rsidRDefault="00036700">
            <w:pPr>
              <w:widowControl/>
              <w:jc w:val="left"/>
            </w:pPr>
            <w:r>
              <w:t>在应用程序软件中调整行间距设置。</w:t>
            </w:r>
          </w:p>
        </w:tc>
      </w:tr>
      <w:tr w:rsidR="00DB6E6F">
        <w:trPr>
          <w:tblCellSpacing w:w="0" w:type="dxa"/>
          <w:jc w:val="center"/>
        </w:trPr>
        <w:tc>
          <w:tcPr>
            <w:tcW w:w="7502" w:type="dxa"/>
            <w:gridSpan w:val="2"/>
            <w:tcBorders>
              <w:top w:val="outset" w:sz="6" w:space="0" w:color="auto"/>
              <w:left w:val="outset" w:sz="6" w:space="0" w:color="auto"/>
              <w:bottom w:val="outset" w:sz="6" w:space="0" w:color="auto"/>
              <w:right w:val="outset" w:sz="6" w:space="0" w:color="auto"/>
            </w:tcBorders>
            <w:shd w:val="clear" w:color="auto" w:fill="E6E6E6"/>
          </w:tcPr>
          <w:p w:rsidR="00DB6E6F" w:rsidRDefault="00036700">
            <w:pPr>
              <w:widowControl/>
              <w:jc w:val="left"/>
            </w:pPr>
            <w:r>
              <w:t>在页面上打印的长度与打印纸长度不匹配。</w:t>
            </w:r>
          </w:p>
        </w:tc>
      </w:tr>
      <w:tr w:rsidR="00DB6E6F">
        <w:trPr>
          <w:tblCellSpacing w:w="0" w:type="dxa"/>
          <w:jc w:val="center"/>
        </w:trPr>
        <w:tc>
          <w:tcPr>
            <w:tcW w:w="3259" w:type="dxa"/>
            <w:tcBorders>
              <w:top w:val="outset" w:sz="6" w:space="0" w:color="auto"/>
              <w:left w:val="outset" w:sz="6" w:space="0" w:color="auto"/>
              <w:bottom w:val="outset" w:sz="6" w:space="0" w:color="auto"/>
              <w:right w:val="outset" w:sz="6" w:space="0" w:color="auto"/>
            </w:tcBorders>
            <w:shd w:val="clear" w:color="auto" w:fill="E6E6E6"/>
          </w:tcPr>
          <w:p w:rsidR="00DB6E6F" w:rsidRDefault="00036700">
            <w:pPr>
              <w:widowControl/>
              <w:jc w:val="left"/>
            </w:pPr>
            <w:r>
              <w:t>原因</w:t>
            </w:r>
          </w:p>
        </w:tc>
        <w:tc>
          <w:tcPr>
            <w:tcW w:w="4243" w:type="dxa"/>
            <w:tcBorders>
              <w:top w:val="outset" w:sz="6" w:space="0" w:color="auto"/>
              <w:left w:val="outset" w:sz="6" w:space="0" w:color="auto"/>
              <w:bottom w:val="outset" w:sz="6" w:space="0" w:color="auto"/>
              <w:right w:val="outset" w:sz="6" w:space="0" w:color="auto"/>
            </w:tcBorders>
            <w:shd w:val="clear" w:color="auto" w:fill="E6E6E6"/>
          </w:tcPr>
          <w:p w:rsidR="00DB6E6F" w:rsidRDefault="00036700">
            <w:pPr>
              <w:widowControl/>
              <w:jc w:val="left"/>
            </w:pPr>
            <w:r>
              <w:t>解决办法</w:t>
            </w:r>
          </w:p>
        </w:tc>
      </w:tr>
      <w:tr w:rsidR="00DB6E6F">
        <w:trPr>
          <w:tblCellSpacing w:w="0" w:type="dxa"/>
          <w:jc w:val="center"/>
        </w:trPr>
        <w:tc>
          <w:tcPr>
            <w:tcW w:w="3259" w:type="dxa"/>
            <w:tcBorders>
              <w:top w:val="outset" w:sz="6" w:space="0" w:color="auto"/>
              <w:left w:val="outset" w:sz="6" w:space="0" w:color="auto"/>
              <w:bottom w:val="outset" w:sz="6" w:space="0" w:color="auto"/>
              <w:right w:val="outset" w:sz="6" w:space="0" w:color="auto"/>
            </w:tcBorders>
          </w:tcPr>
          <w:p w:rsidR="00DB6E6F" w:rsidRDefault="00036700">
            <w:pPr>
              <w:widowControl/>
              <w:jc w:val="left"/>
            </w:pPr>
            <w:r>
              <w:t>应用程序或打印机驱动程序中的打印纸尺寸设置与正在使用的打印纸尺寸不一致。</w:t>
            </w:r>
          </w:p>
        </w:tc>
        <w:tc>
          <w:tcPr>
            <w:tcW w:w="4243" w:type="dxa"/>
            <w:tcBorders>
              <w:top w:val="outset" w:sz="6" w:space="0" w:color="auto"/>
              <w:left w:val="outset" w:sz="6" w:space="0" w:color="auto"/>
              <w:bottom w:val="outset" w:sz="6" w:space="0" w:color="auto"/>
              <w:right w:val="outset" w:sz="6" w:space="0" w:color="auto"/>
            </w:tcBorders>
          </w:tcPr>
          <w:p w:rsidR="00DB6E6F" w:rsidRDefault="00036700">
            <w:pPr>
              <w:widowControl/>
              <w:jc w:val="left"/>
            </w:pPr>
            <w:r>
              <w:t>检查应用程序或打印机驱动程序中的打印纸尺寸设置。</w:t>
            </w:r>
          </w:p>
        </w:tc>
      </w:tr>
      <w:tr w:rsidR="00DB6E6F">
        <w:trPr>
          <w:tblCellSpacing w:w="0" w:type="dxa"/>
          <w:jc w:val="center"/>
        </w:trPr>
        <w:tc>
          <w:tcPr>
            <w:tcW w:w="3259" w:type="dxa"/>
            <w:tcBorders>
              <w:top w:val="outset" w:sz="6" w:space="0" w:color="auto"/>
              <w:left w:val="outset" w:sz="6" w:space="0" w:color="auto"/>
              <w:bottom w:val="outset" w:sz="6" w:space="0" w:color="auto"/>
              <w:right w:val="outset" w:sz="6" w:space="0" w:color="auto"/>
            </w:tcBorders>
          </w:tcPr>
          <w:p w:rsidR="00DB6E6F" w:rsidRDefault="00036700">
            <w:pPr>
              <w:widowControl/>
              <w:jc w:val="left"/>
            </w:pPr>
            <w:r>
              <w:t>打印机</w:t>
            </w:r>
            <w:proofErr w:type="gramStart"/>
            <w:r>
              <w:t>用于</w:t>
            </w:r>
            <w:r>
              <w:rPr>
                <w:rFonts w:hint="eastAsia"/>
              </w:rPr>
              <w:t>拖纸器</w:t>
            </w:r>
            <w:proofErr w:type="gramEnd"/>
            <w:r>
              <w:t>的页面长度设置与您正在使用的连续纸的尺寸不匹配。</w:t>
            </w:r>
          </w:p>
        </w:tc>
        <w:tc>
          <w:tcPr>
            <w:tcW w:w="4243" w:type="dxa"/>
            <w:tcBorders>
              <w:top w:val="outset" w:sz="6" w:space="0" w:color="auto"/>
              <w:left w:val="outset" w:sz="6" w:space="0" w:color="auto"/>
              <w:bottom w:val="outset" w:sz="6" w:space="0" w:color="auto"/>
              <w:right w:val="outset" w:sz="6" w:space="0" w:color="auto"/>
            </w:tcBorders>
          </w:tcPr>
          <w:p w:rsidR="00DB6E6F" w:rsidRDefault="00036700">
            <w:pPr>
              <w:widowControl/>
              <w:jc w:val="left"/>
            </w:pPr>
            <w:r>
              <w:t>检查打印机默认设置</w:t>
            </w:r>
            <w:proofErr w:type="gramStart"/>
            <w:r>
              <w:t>的</w:t>
            </w:r>
            <w:r>
              <w:rPr>
                <w:rFonts w:hint="eastAsia"/>
                <w:b/>
                <w:bCs/>
              </w:rPr>
              <w:t>拖纸器</w:t>
            </w:r>
            <w:proofErr w:type="gramEnd"/>
            <w:r>
              <w:rPr>
                <w:b/>
                <w:bCs/>
              </w:rPr>
              <w:t>页面长度</w:t>
            </w:r>
            <w:r>
              <w:t>。</w:t>
            </w:r>
          </w:p>
        </w:tc>
      </w:tr>
      <w:tr w:rsidR="00DB6E6F">
        <w:trPr>
          <w:tblCellSpacing w:w="0" w:type="dxa"/>
          <w:jc w:val="center"/>
        </w:trPr>
        <w:tc>
          <w:tcPr>
            <w:tcW w:w="7502" w:type="dxa"/>
            <w:gridSpan w:val="2"/>
            <w:tcBorders>
              <w:top w:val="outset" w:sz="6" w:space="0" w:color="auto"/>
              <w:left w:val="outset" w:sz="6" w:space="0" w:color="auto"/>
              <w:bottom w:val="outset" w:sz="6" w:space="0" w:color="auto"/>
              <w:right w:val="outset" w:sz="6" w:space="0" w:color="auto"/>
            </w:tcBorders>
            <w:shd w:val="clear" w:color="auto" w:fill="E6E6E6"/>
          </w:tcPr>
          <w:p w:rsidR="00DB6E6F" w:rsidRDefault="00036700">
            <w:pPr>
              <w:widowControl/>
              <w:jc w:val="left"/>
            </w:pPr>
            <w:r>
              <w:t>垂直打印线未对齐。</w:t>
            </w:r>
          </w:p>
        </w:tc>
      </w:tr>
      <w:tr w:rsidR="00DB6E6F">
        <w:trPr>
          <w:tblCellSpacing w:w="0" w:type="dxa"/>
          <w:jc w:val="center"/>
        </w:trPr>
        <w:tc>
          <w:tcPr>
            <w:tcW w:w="3259" w:type="dxa"/>
            <w:tcBorders>
              <w:top w:val="outset" w:sz="6" w:space="0" w:color="auto"/>
              <w:left w:val="outset" w:sz="6" w:space="0" w:color="auto"/>
              <w:bottom w:val="outset" w:sz="6" w:space="0" w:color="auto"/>
              <w:right w:val="outset" w:sz="6" w:space="0" w:color="auto"/>
            </w:tcBorders>
            <w:shd w:val="clear" w:color="auto" w:fill="E6E6E6"/>
          </w:tcPr>
          <w:p w:rsidR="00DB6E6F" w:rsidRDefault="00036700">
            <w:pPr>
              <w:widowControl/>
              <w:jc w:val="left"/>
            </w:pPr>
            <w:r>
              <w:t>原因</w:t>
            </w:r>
          </w:p>
        </w:tc>
        <w:tc>
          <w:tcPr>
            <w:tcW w:w="4243" w:type="dxa"/>
            <w:tcBorders>
              <w:top w:val="outset" w:sz="6" w:space="0" w:color="auto"/>
              <w:left w:val="outset" w:sz="6" w:space="0" w:color="auto"/>
              <w:bottom w:val="outset" w:sz="6" w:space="0" w:color="auto"/>
              <w:right w:val="outset" w:sz="6" w:space="0" w:color="auto"/>
            </w:tcBorders>
            <w:shd w:val="clear" w:color="auto" w:fill="E6E6E6"/>
          </w:tcPr>
          <w:p w:rsidR="00DB6E6F" w:rsidRDefault="00036700">
            <w:pPr>
              <w:widowControl/>
              <w:jc w:val="left"/>
            </w:pPr>
            <w:r>
              <w:t>解决办法</w:t>
            </w:r>
          </w:p>
        </w:tc>
      </w:tr>
      <w:tr w:rsidR="00DB6E6F">
        <w:trPr>
          <w:tblCellSpacing w:w="0" w:type="dxa"/>
          <w:jc w:val="center"/>
        </w:trPr>
        <w:tc>
          <w:tcPr>
            <w:tcW w:w="3259" w:type="dxa"/>
            <w:tcBorders>
              <w:top w:val="outset" w:sz="6" w:space="0" w:color="auto"/>
              <w:left w:val="outset" w:sz="6" w:space="0" w:color="auto"/>
              <w:bottom w:val="outset" w:sz="6" w:space="0" w:color="auto"/>
              <w:right w:val="outset" w:sz="6" w:space="0" w:color="auto"/>
            </w:tcBorders>
          </w:tcPr>
          <w:p w:rsidR="00DB6E6F" w:rsidRDefault="00036700">
            <w:pPr>
              <w:widowControl/>
              <w:jc w:val="left"/>
            </w:pPr>
            <w:r>
              <w:t>双向打印可能失准。</w:t>
            </w:r>
          </w:p>
        </w:tc>
        <w:tc>
          <w:tcPr>
            <w:tcW w:w="4243" w:type="dxa"/>
            <w:tcBorders>
              <w:top w:val="outset" w:sz="6" w:space="0" w:color="auto"/>
              <w:left w:val="outset" w:sz="6" w:space="0" w:color="auto"/>
              <w:bottom w:val="outset" w:sz="6" w:space="0" w:color="auto"/>
              <w:right w:val="outset" w:sz="6" w:space="0" w:color="auto"/>
            </w:tcBorders>
          </w:tcPr>
          <w:p w:rsidR="00DB6E6F" w:rsidRDefault="00036700">
            <w:pPr>
              <w:widowControl/>
              <w:jc w:val="left"/>
            </w:pPr>
            <w:r>
              <w:rPr>
                <w:rFonts w:hint="eastAsia"/>
              </w:rPr>
              <w:t>请联系</w:t>
            </w:r>
            <w:proofErr w:type="gramStart"/>
            <w:r>
              <w:rPr>
                <w:rFonts w:hint="eastAsia"/>
              </w:rPr>
              <w:t>恒亿伟</w:t>
            </w:r>
            <w:proofErr w:type="gramEnd"/>
            <w:r>
              <w:rPr>
                <w:rFonts w:hint="eastAsia"/>
              </w:rPr>
              <w:t>达维修站调整。</w:t>
            </w:r>
          </w:p>
        </w:tc>
      </w:tr>
    </w:tbl>
    <w:p w:rsidR="00DB6E6F" w:rsidRDefault="00036700">
      <w:pPr>
        <w:pStyle w:val="3"/>
        <w:rPr>
          <w:b w:val="0"/>
          <w:bCs w:val="0"/>
        </w:rPr>
      </w:pPr>
      <w:bookmarkStart w:id="81" w:name="S-00600-00200-00200-00200"/>
      <w:bookmarkEnd w:id="81"/>
      <w:r>
        <w:rPr>
          <w:b w:val="0"/>
          <w:bCs w:val="0"/>
        </w:rPr>
        <w:t>打印位置问题</w:t>
      </w:r>
    </w:p>
    <w:tbl>
      <w:tblPr>
        <w:tblW w:w="7502" w:type="dxa"/>
        <w:jc w:val="center"/>
        <w:tblCellSpacing w:w="0"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3259"/>
        <w:gridCol w:w="4243"/>
      </w:tblGrid>
      <w:tr w:rsidR="00DB6E6F">
        <w:trPr>
          <w:tblCellSpacing w:w="0" w:type="dxa"/>
          <w:jc w:val="center"/>
        </w:trPr>
        <w:tc>
          <w:tcPr>
            <w:tcW w:w="7502" w:type="dxa"/>
            <w:gridSpan w:val="2"/>
            <w:tcBorders>
              <w:top w:val="outset" w:sz="6" w:space="0" w:color="auto"/>
              <w:left w:val="outset" w:sz="6" w:space="0" w:color="auto"/>
              <w:bottom w:val="outset" w:sz="6" w:space="0" w:color="auto"/>
              <w:right w:val="outset" w:sz="6" w:space="0" w:color="auto"/>
            </w:tcBorders>
            <w:shd w:val="clear" w:color="auto" w:fill="E6E6E6"/>
          </w:tcPr>
          <w:p w:rsidR="00DB6E6F" w:rsidRDefault="00036700">
            <w:pPr>
              <w:widowControl/>
              <w:jc w:val="left"/>
            </w:pPr>
            <w:r>
              <w:t>在页面上的打印位置太高或太低。</w:t>
            </w:r>
          </w:p>
        </w:tc>
      </w:tr>
      <w:tr w:rsidR="00DB6E6F">
        <w:trPr>
          <w:tblCellSpacing w:w="0" w:type="dxa"/>
          <w:jc w:val="center"/>
        </w:trPr>
        <w:tc>
          <w:tcPr>
            <w:tcW w:w="3259" w:type="dxa"/>
            <w:tcBorders>
              <w:top w:val="outset" w:sz="6" w:space="0" w:color="auto"/>
              <w:left w:val="outset" w:sz="6" w:space="0" w:color="auto"/>
              <w:bottom w:val="outset" w:sz="6" w:space="0" w:color="auto"/>
              <w:right w:val="outset" w:sz="6" w:space="0" w:color="auto"/>
            </w:tcBorders>
            <w:shd w:val="clear" w:color="auto" w:fill="E6E6E6"/>
          </w:tcPr>
          <w:p w:rsidR="00DB6E6F" w:rsidRDefault="00036700">
            <w:pPr>
              <w:widowControl/>
              <w:jc w:val="left"/>
            </w:pPr>
            <w:r>
              <w:t>原因</w:t>
            </w:r>
          </w:p>
        </w:tc>
        <w:tc>
          <w:tcPr>
            <w:tcW w:w="4243" w:type="dxa"/>
            <w:tcBorders>
              <w:top w:val="outset" w:sz="6" w:space="0" w:color="auto"/>
              <w:left w:val="outset" w:sz="6" w:space="0" w:color="auto"/>
              <w:bottom w:val="outset" w:sz="6" w:space="0" w:color="auto"/>
              <w:right w:val="outset" w:sz="6" w:space="0" w:color="auto"/>
            </w:tcBorders>
            <w:shd w:val="clear" w:color="auto" w:fill="E6E6E6"/>
          </w:tcPr>
          <w:p w:rsidR="00DB6E6F" w:rsidRDefault="00036700">
            <w:pPr>
              <w:widowControl/>
              <w:jc w:val="left"/>
            </w:pPr>
            <w:r>
              <w:t>解决办法</w:t>
            </w:r>
          </w:p>
        </w:tc>
      </w:tr>
      <w:tr w:rsidR="00DB6E6F">
        <w:trPr>
          <w:tblCellSpacing w:w="0" w:type="dxa"/>
          <w:jc w:val="center"/>
        </w:trPr>
        <w:tc>
          <w:tcPr>
            <w:tcW w:w="3259" w:type="dxa"/>
            <w:tcBorders>
              <w:top w:val="outset" w:sz="6" w:space="0" w:color="auto"/>
              <w:left w:val="outset" w:sz="6" w:space="0" w:color="auto"/>
              <w:bottom w:val="outset" w:sz="6" w:space="0" w:color="auto"/>
              <w:right w:val="outset" w:sz="6" w:space="0" w:color="auto"/>
            </w:tcBorders>
          </w:tcPr>
          <w:p w:rsidR="00DB6E6F" w:rsidRDefault="00036700">
            <w:pPr>
              <w:widowControl/>
              <w:jc w:val="left"/>
            </w:pPr>
            <w:r>
              <w:t>应用程序软件或打印机驱动程序中的打印纸尺寸设置与正在使用的打印纸尺寸不一致。</w:t>
            </w:r>
          </w:p>
        </w:tc>
        <w:tc>
          <w:tcPr>
            <w:tcW w:w="4243" w:type="dxa"/>
            <w:tcBorders>
              <w:top w:val="outset" w:sz="6" w:space="0" w:color="auto"/>
              <w:left w:val="outset" w:sz="6" w:space="0" w:color="auto"/>
              <w:bottom w:val="outset" w:sz="6" w:space="0" w:color="auto"/>
              <w:right w:val="outset" w:sz="6" w:space="0" w:color="auto"/>
            </w:tcBorders>
          </w:tcPr>
          <w:p w:rsidR="00DB6E6F" w:rsidRDefault="00036700">
            <w:pPr>
              <w:widowControl/>
              <w:jc w:val="left"/>
            </w:pPr>
            <w:r>
              <w:t>检查应用程序或打印机驱动程序中的打印纸尺寸设置。</w:t>
            </w:r>
          </w:p>
        </w:tc>
      </w:tr>
      <w:tr w:rsidR="00DB6E6F">
        <w:trPr>
          <w:tblCellSpacing w:w="0" w:type="dxa"/>
          <w:jc w:val="center"/>
        </w:trPr>
        <w:tc>
          <w:tcPr>
            <w:tcW w:w="3259" w:type="dxa"/>
            <w:tcBorders>
              <w:top w:val="outset" w:sz="6" w:space="0" w:color="auto"/>
              <w:left w:val="outset" w:sz="6" w:space="0" w:color="auto"/>
              <w:bottom w:val="outset" w:sz="6" w:space="0" w:color="auto"/>
              <w:right w:val="outset" w:sz="6" w:space="0" w:color="auto"/>
            </w:tcBorders>
          </w:tcPr>
          <w:p w:rsidR="00DB6E6F" w:rsidRDefault="00036700">
            <w:pPr>
              <w:widowControl/>
              <w:jc w:val="left"/>
            </w:pPr>
            <w:proofErr w:type="gramStart"/>
            <w:r>
              <w:t>用于</w:t>
            </w:r>
            <w:r>
              <w:rPr>
                <w:rFonts w:hint="eastAsia"/>
              </w:rPr>
              <w:t>拖纸器</w:t>
            </w:r>
            <w:proofErr w:type="gramEnd"/>
            <w:r>
              <w:t>的打印机页面长度设置与您正在使用的连续纸的尺寸不匹配。</w:t>
            </w:r>
          </w:p>
        </w:tc>
        <w:tc>
          <w:tcPr>
            <w:tcW w:w="4243" w:type="dxa"/>
            <w:tcBorders>
              <w:top w:val="outset" w:sz="6" w:space="0" w:color="auto"/>
              <w:left w:val="outset" w:sz="6" w:space="0" w:color="auto"/>
              <w:bottom w:val="outset" w:sz="6" w:space="0" w:color="auto"/>
              <w:right w:val="outset" w:sz="6" w:space="0" w:color="auto"/>
            </w:tcBorders>
          </w:tcPr>
          <w:p w:rsidR="00DB6E6F" w:rsidRDefault="00036700">
            <w:pPr>
              <w:widowControl/>
              <w:jc w:val="left"/>
            </w:pPr>
            <w:r>
              <w:t>使用打印机默认设置模式，</w:t>
            </w:r>
            <w:proofErr w:type="gramStart"/>
            <w:r>
              <w:t>更改</w:t>
            </w:r>
            <w:r>
              <w:rPr>
                <w:rFonts w:hint="eastAsia"/>
                <w:b/>
                <w:bCs/>
              </w:rPr>
              <w:t>拖纸器</w:t>
            </w:r>
            <w:proofErr w:type="gramEnd"/>
            <w:r>
              <w:rPr>
                <w:b/>
                <w:bCs/>
              </w:rPr>
              <w:t>页面长度</w:t>
            </w:r>
            <w:r>
              <w:t>设置。</w:t>
            </w:r>
          </w:p>
        </w:tc>
      </w:tr>
      <w:tr w:rsidR="00DB6E6F">
        <w:trPr>
          <w:tblCellSpacing w:w="0" w:type="dxa"/>
          <w:jc w:val="center"/>
        </w:trPr>
        <w:tc>
          <w:tcPr>
            <w:tcW w:w="3259" w:type="dxa"/>
            <w:tcBorders>
              <w:top w:val="outset" w:sz="6" w:space="0" w:color="auto"/>
              <w:left w:val="outset" w:sz="6" w:space="0" w:color="auto"/>
              <w:bottom w:val="outset" w:sz="6" w:space="0" w:color="auto"/>
              <w:right w:val="outset" w:sz="6" w:space="0" w:color="auto"/>
            </w:tcBorders>
          </w:tcPr>
          <w:p w:rsidR="00DB6E6F" w:rsidRDefault="00036700">
            <w:pPr>
              <w:widowControl/>
              <w:jc w:val="left"/>
            </w:pPr>
            <w:r>
              <w:t>顶部页边距或页顶位置设置不正确。</w:t>
            </w:r>
          </w:p>
        </w:tc>
        <w:tc>
          <w:tcPr>
            <w:tcW w:w="4243" w:type="dxa"/>
            <w:tcBorders>
              <w:top w:val="outset" w:sz="6" w:space="0" w:color="auto"/>
              <w:left w:val="outset" w:sz="6" w:space="0" w:color="auto"/>
              <w:bottom w:val="outset" w:sz="6" w:space="0" w:color="auto"/>
              <w:right w:val="outset" w:sz="6" w:space="0" w:color="auto"/>
            </w:tcBorders>
          </w:tcPr>
          <w:p w:rsidR="00DB6E6F" w:rsidRDefault="00036700">
            <w:pPr>
              <w:widowControl/>
              <w:jc w:val="left"/>
            </w:pPr>
            <w:r>
              <w:t>在应用程序软件中检查或调整边距或页顶位置设置。有关详细信息参见</w:t>
            </w:r>
            <w:hyperlink w:anchor="_推荐的可打印区域" w:tgtFrame="_self" w:history="1">
              <w:r>
                <w:rPr>
                  <w:rStyle w:val="ac"/>
                </w:rPr>
                <w:t>推荐的可打印区域</w:t>
              </w:r>
            </w:hyperlink>
            <w:r>
              <w:t>。</w:t>
            </w:r>
          </w:p>
          <w:p w:rsidR="00DB6E6F" w:rsidRDefault="00036700">
            <w:pPr>
              <w:widowControl/>
              <w:jc w:val="left"/>
            </w:pPr>
            <w:r>
              <w:lastRenderedPageBreak/>
              <w:t>您也可以使用微调功能调整页顶位置。但是，在</w:t>
            </w:r>
            <w:r>
              <w:t>Windows</w:t>
            </w:r>
            <w:r>
              <w:t>应用程序中的设置会覆盖在微调模式下设定的设置。有关详细信息参见</w:t>
            </w:r>
            <w:r>
              <w:fldChar w:fldCharType="begin"/>
            </w:r>
            <w:r>
              <w:instrText>HYPERLINK \l "S-00300-00700-00200" \t "_self"</w:instrText>
            </w:r>
            <w:r>
              <w:fldChar w:fldCharType="separate"/>
            </w:r>
            <w:r>
              <w:rPr>
                <w:rStyle w:val="ac"/>
              </w:rPr>
              <w:t>调整页顶位置</w:t>
            </w:r>
            <w:r>
              <w:fldChar w:fldCharType="end"/>
            </w:r>
            <w:r>
              <w:t>。</w:t>
            </w:r>
          </w:p>
        </w:tc>
      </w:tr>
      <w:tr w:rsidR="00DB6E6F">
        <w:trPr>
          <w:tblCellSpacing w:w="0" w:type="dxa"/>
          <w:jc w:val="center"/>
        </w:trPr>
        <w:tc>
          <w:tcPr>
            <w:tcW w:w="3259" w:type="dxa"/>
            <w:tcBorders>
              <w:top w:val="outset" w:sz="6" w:space="0" w:color="auto"/>
              <w:left w:val="outset" w:sz="6" w:space="0" w:color="auto"/>
              <w:bottom w:val="outset" w:sz="6" w:space="0" w:color="auto"/>
              <w:right w:val="outset" w:sz="6" w:space="0" w:color="auto"/>
            </w:tcBorders>
          </w:tcPr>
          <w:p w:rsidR="00DB6E6F" w:rsidRDefault="00036700">
            <w:pPr>
              <w:widowControl/>
              <w:jc w:val="left"/>
            </w:pPr>
            <w:r>
              <w:lastRenderedPageBreak/>
              <w:t>在软件中没有选中您想使用的打印机驱动程序设置。</w:t>
            </w:r>
          </w:p>
        </w:tc>
        <w:tc>
          <w:tcPr>
            <w:tcW w:w="4243" w:type="dxa"/>
            <w:tcBorders>
              <w:top w:val="outset" w:sz="6" w:space="0" w:color="auto"/>
              <w:left w:val="outset" w:sz="6" w:space="0" w:color="auto"/>
              <w:bottom w:val="outset" w:sz="6" w:space="0" w:color="auto"/>
              <w:right w:val="outset" w:sz="6" w:space="0" w:color="auto"/>
            </w:tcBorders>
          </w:tcPr>
          <w:p w:rsidR="00DB6E6F" w:rsidRDefault="00036700">
            <w:pPr>
              <w:widowControl/>
              <w:jc w:val="left"/>
            </w:pPr>
            <w:r>
              <w:t>打印之前，从</w:t>
            </w:r>
            <w:r>
              <w:t>Windows</w:t>
            </w:r>
            <w:r>
              <w:t>桌面或您的应用程序中选择正确的打印机驱动程序设置。</w:t>
            </w:r>
          </w:p>
        </w:tc>
      </w:tr>
      <w:tr w:rsidR="00DB6E6F">
        <w:trPr>
          <w:tblCellSpacing w:w="0" w:type="dxa"/>
          <w:jc w:val="center"/>
        </w:trPr>
        <w:tc>
          <w:tcPr>
            <w:tcW w:w="7502" w:type="dxa"/>
            <w:gridSpan w:val="2"/>
            <w:tcBorders>
              <w:top w:val="outset" w:sz="6" w:space="0" w:color="auto"/>
              <w:left w:val="outset" w:sz="6" w:space="0" w:color="auto"/>
              <w:bottom w:val="outset" w:sz="6" w:space="0" w:color="auto"/>
              <w:right w:val="outset" w:sz="6" w:space="0" w:color="auto"/>
            </w:tcBorders>
            <w:shd w:val="clear" w:color="auto" w:fill="E6E6E6"/>
          </w:tcPr>
          <w:p w:rsidR="00DB6E6F" w:rsidRDefault="00036700">
            <w:pPr>
              <w:widowControl/>
              <w:jc w:val="left"/>
            </w:pPr>
            <w:r>
              <w:t>打印机在连续纸的页缝上（或离</w:t>
            </w:r>
            <w:proofErr w:type="gramStart"/>
            <w:r>
              <w:t>页缝距离</w:t>
            </w:r>
            <w:proofErr w:type="gramEnd"/>
            <w:r>
              <w:t>太远）打印。</w:t>
            </w:r>
          </w:p>
        </w:tc>
      </w:tr>
      <w:tr w:rsidR="00DB6E6F">
        <w:trPr>
          <w:tblCellSpacing w:w="0" w:type="dxa"/>
          <w:jc w:val="center"/>
        </w:trPr>
        <w:tc>
          <w:tcPr>
            <w:tcW w:w="3259" w:type="dxa"/>
            <w:tcBorders>
              <w:top w:val="outset" w:sz="6" w:space="0" w:color="auto"/>
              <w:left w:val="outset" w:sz="6" w:space="0" w:color="auto"/>
              <w:bottom w:val="outset" w:sz="6" w:space="0" w:color="auto"/>
              <w:right w:val="outset" w:sz="6" w:space="0" w:color="auto"/>
            </w:tcBorders>
            <w:shd w:val="clear" w:color="auto" w:fill="E6E6E6"/>
          </w:tcPr>
          <w:p w:rsidR="00DB6E6F" w:rsidRDefault="00036700">
            <w:pPr>
              <w:widowControl/>
              <w:jc w:val="left"/>
            </w:pPr>
            <w:r>
              <w:t>原因</w:t>
            </w:r>
          </w:p>
        </w:tc>
        <w:tc>
          <w:tcPr>
            <w:tcW w:w="4243" w:type="dxa"/>
            <w:tcBorders>
              <w:top w:val="outset" w:sz="6" w:space="0" w:color="auto"/>
              <w:left w:val="outset" w:sz="6" w:space="0" w:color="auto"/>
              <w:bottom w:val="outset" w:sz="6" w:space="0" w:color="auto"/>
              <w:right w:val="outset" w:sz="6" w:space="0" w:color="auto"/>
            </w:tcBorders>
            <w:shd w:val="clear" w:color="auto" w:fill="E6E6E6"/>
          </w:tcPr>
          <w:p w:rsidR="00DB6E6F" w:rsidRDefault="00036700">
            <w:pPr>
              <w:widowControl/>
              <w:jc w:val="left"/>
            </w:pPr>
            <w:r>
              <w:t>解决办法</w:t>
            </w:r>
          </w:p>
        </w:tc>
      </w:tr>
      <w:tr w:rsidR="00DB6E6F">
        <w:trPr>
          <w:tblCellSpacing w:w="0" w:type="dxa"/>
          <w:jc w:val="center"/>
        </w:trPr>
        <w:tc>
          <w:tcPr>
            <w:tcW w:w="3259" w:type="dxa"/>
            <w:tcBorders>
              <w:top w:val="outset" w:sz="6" w:space="0" w:color="auto"/>
              <w:left w:val="outset" w:sz="6" w:space="0" w:color="auto"/>
              <w:bottom w:val="outset" w:sz="6" w:space="0" w:color="auto"/>
              <w:right w:val="outset" w:sz="6" w:space="0" w:color="auto"/>
            </w:tcBorders>
          </w:tcPr>
          <w:p w:rsidR="00DB6E6F" w:rsidRDefault="00036700">
            <w:pPr>
              <w:widowControl/>
              <w:jc w:val="left"/>
            </w:pPr>
            <w:r>
              <w:rPr>
                <w:rFonts w:hint="eastAsia"/>
              </w:rPr>
              <w:t>切纸</w:t>
            </w:r>
            <w:r>
              <w:t>位置设置不正确。</w:t>
            </w:r>
          </w:p>
        </w:tc>
        <w:tc>
          <w:tcPr>
            <w:tcW w:w="4243" w:type="dxa"/>
            <w:tcBorders>
              <w:top w:val="outset" w:sz="6" w:space="0" w:color="auto"/>
              <w:left w:val="outset" w:sz="6" w:space="0" w:color="auto"/>
              <w:bottom w:val="outset" w:sz="6" w:space="0" w:color="auto"/>
              <w:right w:val="outset" w:sz="6" w:space="0" w:color="auto"/>
            </w:tcBorders>
          </w:tcPr>
          <w:p w:rsidR="00DB6E6F" w:rsidRDefault="00036700">
            <w:pPr>
              <w:widowControl/>
              <w:jc w:val="left"/>
            </w:pPr>
            <w:r>
              <w:t>使用微调功能调整</w:t>
            </w:r>
            <w:r>
              <w:rPr>
                <w:rFonts w:hint="eastAsia"/>
              </w:rPr>
              <w:t>切纸</w:t>
            </w:r>
            <w:r>
              <w:t>位置。有关详细信息，参见</w:t>
            </w:r>
            <w:hyperlink w:anchor="S-00300-00700-00100" w:tgtFrame="_self" w:history="1">
              <w:r>
                <w:rPr>
                  <w:rStyle w:val="ac"/>
                </w:rPr>
                <w:t>调整</w:t>
              </w:r>
              <w:r>
                <w:rPr>
                  <w:rStyle w:val="ac"/>
                  <w:rFonts w:hint="eastAsia"/>
                </w:rPr>
                <w:t>切纸</w:t>
              </w:r>
              <w:r>
                <w:rPr>
                  <w:rStyle w:val="ac"/>
                </w:rPr>
                <w:t>位置</w:t>
              </w:r>
            </w:hyperlink>
            <w:r>
              <w:t>。</w:t>
            </w:r>
          </w:p>
        </w:tc>
      </w:tr>
    </w:tbl>
    <w:p w:rsidR="00DB6E6F" w:rsidRDefault="00DB6E6F">
      <w:pPr>
        <w:widowControl/>
        <w:jc w:val="left"/>
        <w:rPr>
          <w:b/>
          <w:bCs/>
        </w:rPr>
      </w:pPr>
      <w:bookmarkStart w:id="82" w:name="S-00600-00200-00300"/>
      <w:bookmarkEnd w:id="82"/>
    </w:p>
    <w:p w:rsidR="00DB6E6F" w:rsidRDefault="00036700">
      <w:pPr>
        <w:pStyle w:val="3"/>
      </w:pPr>
      <w:bookmarkStart w:id="83" w:name="S-00600-00200-00300-00100"/>
      <w:bookmarkEnd w:id="83"/>
      <w:r>
        <w:t>单页纸不能正常地进纸</w:t>
      </w:r>
    </w:p>
    <w:tbl>
      <w:tblPr>
        <w:tblW w:w="7502" w:type="dxa"/>
        <w:jc w:val="center"/>
        <w:tblCellSpacing w:w="0"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3259"/>
        <w:gridCol w:w="4243"/>
      </w:tblGrid>
      <w:tr w:rsidR="00DB6E6F">
        <w:trPr>
          <w:tblCellSpacing w:w="0" w:type="dxa"/>
          <w:jc w:val="center"/>
        </w:trPr>
        <w:tc>
          <w:tcPr>
            <w:tcW w:w="7502" w:type="dxa"/>
            <w:gridSpan w:val="2"/>
            <w:tcBorders>
              <w:top w:val="outset" w:sz="6" w:space="0" w:color="auto"/>
              <w:left w:val="outset" w:sz="6" w:space="0" w:color="auto"/>
              <w:bottom w:val="outset" w:sz="6" w:space="0" w:color="auto"/>
              <w:right w:val="outset" w:sz="6" w:space="0" w:color="auto"/>
            </w:tcBorders>
            <w:shd w:val="clear" w:color="auto" w:fill="E6E6E6"/>
          </w:tcPr>
          <w:p w:rsidR="00DB6E6F" w:rsidRDefault="00036700">
            <w:pPr>
              <w:widowControl/>
              <w:jc w:val="left"/>
            </w:pPr>
            <w:r>
              <w:t>打印纸不能进纸。</w:t>
            </w:r>
          </w:p>
        </w:tc>
      </w:tr>
      <w:tr w:rsidR="00DB6E6F">
        <w:trPr>
          <w:tblCellSpacing w:w="0" w:type="dxa"/>
          <w:jc w:val="center"/>
        </w:trPr>
        <w:tc>
          <w:tcPr>
            <w:tcW w:w="3259" w:type="dxa"/>
            <w:tcBorders>
              <w:top w:val="outset" w:sz="6" w:space="0" w:color="auto"/>
              <w:left w:val="outset" w:sz="6" w:space="0" w:color="auto"/>
              <w:bottom w:val="outset" w:sz="6" w:space="0" w:color="auto"/>
              <w:right w:val="outset" w:sz="6" w:space="0" w:color="auto"/>
            </w:tcBorders>
            <w:shd w:val="clear" w:color="auto" w:fill="E6E6E6"/>
          </w:tcPr>
          <w:p w:rsidR="00DB6E6F" w:rsidRDefault="00036700">
            <w:pPr>
              <w:widowControl/>
              <w:jc w:val="left"/>
            </w:pPr>
            <w:r>
              <w:t>原因</w:t>
            </w:r>
          </w:p>
        </w:tc>
        <w:tc>
          <w:tcPr>
            <w:tcW w:w="4243" w:type="dxa"/>
            <w:tcBorders>
              <w:top w:val="outset" w:sz="6" w:space="0" w:color="auto"/>
              <w:left w:val="outset" w:sz="6" w:space="0" w:color="auto"/>
              <w:bottom w:val="outset" w:sz="6" w:space="0" w:color="auto"/>
              <w:right w:val="outset" w:sz="6" w:space="0" w:color="auto"/>
            </w:tcBorders>
            <w:shd w:val="clear" w:color="auto" w:fill="E6E6E6"/>
          </w:tcPr>
          <w:p w:rsidR="00DB6E6F" w:rsidRDefault="00036700">
            <w:pPr>
              <w:widowControl/>
              <w:jc w:val="left"/>
            </w:pPr>
            <w:r>
              <w:t>解决办法</w:t>
            </w:r>
          </w:p>
        </w:tc>
      </w:tr>
      <w:tr w:rsidR="00DB6E6F">
        <w:trPr>
          <w:tblCellSpacing w:w="0" w:type="dxa"/>
          <w:jc w:val="center"/>
        </w:trPr>
        <w:tc>
          <w:tcPr>
            <w:tcW w:w="3259" w:type="dxa"/>
            <w:tcBorders>
              <w:top w:val="outset" w:sz="6" w:space="0" w:color="auto"/>
              <w:left w:val="outset" w:sz="6" w:space="0" w:color="auto"/>
              <w:bottom w:val="outset" w:sz="6" w:space="0" w:color="auto"/>
              <w:right w:val="outset" w:sz="6" w:space="0" w:color="auto"/>
            </w:tcBorders>
          </w:tcPr>
          <w:p w:rsidR="00DB6E6F" w:rsidRDefault="00036700">
            <w:pPr>
              <w:widowControl/>
              <w:jc w:val="left"/>
            </w:pPr>
            <w:r>
              <w:t>进纸路径中装入的是连续纸。</w:t>
            </w:r>
          </w:p>
        </w:tc>
        <w:tc>
          <w:tcPr>
            <w:tcW w:w="4243" w:type="dxa"/>
            <w:tcBorders>
              <w:top w:val="outset" w:sz="6" w:space="0" w:color="auto"/>
              <w:left w:val="outset" w:sz="6" w:space="0" w:color="auto"/>
              <w:bottom w:val="outset" w:sz="6" w:space="0" w:color="auto"/>
              <w:right w:val="outset" w:sz="6" w:space="0" w:color="auto"/>
            </w:tcBorders>
          </w:tcPr>
          <w:p w:rsidR="00DB6E6F" w:rsidRDefault="00036700">
            <w:pPr>
              <w:widowControl/>
              <w:jc w:val="left"/>
            </w:pPr>
            <w:r>
              <w:t>按下</w:t>
            </w:r>
            <w:r>
              <w:rPr>
                <w:b/>
                <w:bCs/>
              </w:rPr>
              <w:t>进纸</w:t>
            </w:r>
            <w:r>
              <w:rPr>
                <w:b/>
                <w:bCs/>
              </w:rPr>
              <w:t>/</w:t>
            </w:r>
            <w:proofErr w:type="gramStart"/>
            <w:r>
              <w:rPr>
                <w:b/>
                <w:bCs/>
              </w:rPr>
              <w:t>退纸</w:t>
            </w:r>
            <w:r>
              <w:t>按钮</w:t>
            </w:r>
            <w:proofErr w:type="gramEnd"/>
            <w:r>
              <w:t>取出连续纸。设置进纸选择杆到单页</w:t>
            </w:r>
            <w:proofErr w:type="gramStart"/>
            <w:r>
              <w:t>纸位置</w:t>
            </w:r>
            <w:proofErr w:type="gramEnd"/>
            <w:r>
              <w:t>并插入一张新纸。</w:t>
            </w:r>
          </w:p>
        </w:tc>
      </w:tr>
      <w:tr w:rsidR="00DB6E6F">
        <w:trPr>
          <w:tblCellSpacing w:w="0" w:type="dxa"/>
          <w:jc w:val="center"/>
        </w:trPr>
        <w:tc>
          <w:tcPr>
            <w:tcW w:w="3259" w:type="dxa"/>
            <w:tcBorders>
              <w:top w:val="outset" w:sz="6" w:space="0" w:color="auto"/>
              <w:left w:val="outset" w:sz="6" w:space="0" w:color="auto"/>
              <w:bottom w:val="outset" w:sz="6" w:space="0" w:color="auto"/>
              <w:right w:val="outset" w:sz="6" w:space="0" w:color="auto"/>
            </w:tcBorders>
          </w:tcPr>
          <w:p w:rsidR="00DB6E6F" w:rsidRDefault="00036700">
            <w:pPr>
              <w:widowControl/>
              <w:jc w:val="left"/>
            </w:pPr>
            <w:r>
              <w:t>打印纸来源被设置</w:t>
            </w:r>
            <w:proofErr w:type="gramStart"/>
            <w:r>
              <w:t>为</w:t>
            </w:r>
            <w:r>
              <w:rPr>
                <w:rFonts w:hint="eastAsia"/>
              </w:rPr>
              <w:t>拖纸</w:t>
            </w:r>
            <w:proofErr w:type="gramEnd"/>
            <w:r>
              <w:rPr>
                <w:rFonts w:hint="eastAsia"/>
              </w:rPr>
              <w:t>器</w:t>
            </w:r>
            <w:r>
              <w:t>进纸。</w:t>
            </w:r>
          </w:p>
        </w:tc>
        <w:tc>
          <w:tcPr>
            <w:tcW w:w="4243" w:type="dxa"/>
            <w:tcBorders>
              <w:top w:val="outset" w:sz="6" w:space="0" w:color="auto"/>
              <w:left w:val="outset" w:sz="6" w:space="0" w:color="auto"/>
              <w:bottom w:val="outset" w:sz="6" w:space="0" w:color="auto"/>
              <w:right w:val="outset" w:sz="6" w:space="0" w:color="auto"/>
            </w:tcBorders>
          </w:tcPr>
          <w:p w:rsidR="00DB6E6F" w:rsidRDefault="00036700">
            <w:pPr>
              <w:widowControl/>
              <w:jc w:val="left"/>
            </w:pPr>
            <w:r>
              <w:t>设置进纸选择杆到单页纸位置。</w:t>
            </w:r>
          </w:p>
        </w:tc>
      </w:tr>
      <w:tr w:rsidR="00DB6E6F">
        <w:trPr>
          <w:tblCellSpacing w:w="0" w:type="dxa"/>
          <w:jc w:val="center"/>
        </w:trPr>
        <w:tc>
          <w:tcPr>
            <w:tcW w:w="3259" w:type="dxa"/>
            <w:tcBorders>
              <w:top w:val="outset" w:sz="6" w:space="0" w:color="auto"/>
              <w:left w:val="outset" w:sz="6" w:space="0" w:color="auto"/>
              <w:bottom w:val="outset" w:sz="6" w:space="0" w:color="auto"/>
              <w:right w:val="outset" w:sz="6" w:space="0" w:color="auto"/>
            </w:tcBorders>
          </w:tcPr>
          <w:p w:rsidR="00DB6E6F" w:rsidRDefault="00036700">
            <w:pPr>
              <w:widowControl/>
              <w:jc w:val="left"/>
            </w:pPr>
            <w:r>
              <w:rPr>
                <w:rFonts w:hint="eastAsia"/>
              </w:rPr>
              <w:t>进纸板</w:t>
            </w:r>
            <w:r>
              <w:t>上的打印纸的位置距离打印机来说太靠左或右以至打印机检测不到打印纸位置。</w:t>
            </w:r>
          </w:p>
        </w:tc>
        <w:tc>
          <w:tcPr>
            <w:tcW w:w="4243" w:type="dxa"/>
            <w:tcBorders>
              <w:top w:val="outset" w:sz="6" w:space="0" w:color="auto"/>
              <w:left w:val="outset" w:sz="6" w:space="0" w:color="auto"/>
              <w:bottom w:val="outset" w:sz="6" w:space="0" w:color="auto"/>
              <w:right w:val="outset" w:sz="6" w:space="0" w:color="auto"/>
            </w:tcBorders>
          </w:tcPr>
          <w:p w:rsidR="00DB6E6F" w:rsidRDefault="00036700">
            <w:pPr>
              <w:widowControl/>
              <w:jc w:val="left"/>
            </w:pPr>
            <w:r>
              <w:t>稍微向左或向右移动打印纸（和导轨）。</w:t>
            </w:r>
          </w:p>
        </w:tc>
      </w:tr>
      <w:tr w:rsidR="00DB6E6F">
        <w:trPr>
          <w:tblCellSpacing w:w="0" w:type="dxa"/>
          <w:jc w:val="center"/>
        </w:trPr>
        <w:tc>
          <w:tcPr>
            <w:tcW w:w="7502" w:type="dxa"/>
            <w:gridSpan w:val="2"/>
            <w:tcBorders>
              <w:top w:val="outset" w:sz="6" w:space="0" w:color="auto"/>
              <w:left w:val="outset" w:sz="6" w:space="0" w:color="auto"/>
              <w:bottom w:val="outset" w:sz="6" w:space="0" w:color="auto"/>
              <w:right w:val="outset" w:sz="6" w:space="0" w:color="auto"/>
            </w:tcBorders>
            <w:shd w:val="clear" w:color="auto" w:fill="E6E6E6"/>
          </w:tcPr>
          <w:p w:rsidR="00DB6E6F" w:rsidRDefault="00036700">
            <w:pPr>
              <w:widowControl/>
              <w:jc w:val="left"/>
            </w:pPr>
            <w:r>
              <w:t>进入的打印纸卷曲或出现夹纸。</w:t>
            </w:r>
          </w:p>
        </w:tc>
      </w:tr>
      <w:tr w:rsidR="00DB6E6F">
        <w:trPr>
          <w:tblCellSpacing w:w="0" w:type="dxa"/>
          <w:jc w:val="center"/>
        </w:trPr>
        <w:tc>
          <w:tcPr>
            <w:tcW w:w="3259" w:type="dxa"/>
            <w:tcBorders>
              <w:top w:val="outset" w:sz="6" w:space="0" w:color="auto"/>
              <w:left w:val="outset" w:sz="6" w:space="0" w:color="auto"/>
              <w:bottom w:val="outset" w:sz="6" w:space="0" w:color="auto"/>
              <w:right w:val="outset" w:sz="6" w:space="0" w:color="auto"/>
            </w:tcBorders>
            <w:shd w:val="clear" w:color="auto" w:fill="E6E6E6"/>
          </w:tcPr>
          <w:p w:rsidR="00DB6E6F" w:rsidRDefault="00036700">
            <w:pPr>
              <w:widowControl/>
              <w:jc w:val="left"/>
            </w:pPr>
            <w:r>
              <w:t>原因</w:t>
            </w:r>
          </w:p>
        </w:tc>
        <w:tc>
          <w:tcPr>
            <w:tcW w:w="4243" w:type="dxa"/>
            <w:tcBorders>
              <w:top w:val="outset" w:sz="6" w:space="0" w:color="auto"/>
              <w:left w:val="outset" w:sz="6" w:space="0" w:color="auto"/>
              <w:bottom w:val="outset" w:sz="6" w:space="0" w:color="auto"/>
              <w:right w:val="outset" w:sz="6" w:space="0" w:color="auto"/>
            </w:tcBorders>
            <w:shd w:val="clear" w:color="auto" w:fill="E6E6E6"/>
          </w:tcPr>
          <w:p w:rsidR="00DB6E6F" w:rsidRDefault="00036700">
            <w:pPr>
              <w:widowControl/>
              <w:jc w:val="left"/>
            </w:pPr>
            <w:r>
              <w:t>解决办法</w:t>
            </w:r>
          </w:p>
        </w:tc>
      </w:tr>
      <w:tr w:rsidR="00DB6E6F">
        <w:trPr>
          <w:tblCellSpacing w:w="0" w:type="dxa"/>
          <w:jc w:val="center"/>
        </w:trPr>
        <w:tc>
          <w:tcPr>
            <w:tcW w:w="3259" w:type="dxa"/>
            <w:tcBorders>
              <w:top w:val="outset" w:sz="6" w:space="0" w:color="auto"/>
              <w:left w:val="outset" w:sz="6" w:space="0" w:color="auto"/>
              <w:bottom w:val="outset" w:sz="6" w:space="0" w:color="auto"/>
              <w:right w:val="outset" w:sz="6" w:space="0" w:color="auto"/>
            </w:tcBorders>
          </w:tcPr>
          <w:p w:rsidR="00DB6E6F" w:rsidRDefault="00036700">
            <w:pPr>
              <w:widowControl/>
              <w:jc w:val="left"/>
            </w:pPr>
            <w:r>
              <w:t>打印机进纸方式不正确或纸张类型不对。</w:t>
            </w:r>
          </w:p>
        </w:tc>
        <w:tc>
          <w:tcPr>
            <w:tcW w:w="4243" w:type="dxa"/>
            <w:tcBorders>
              <w:top w:val="outset" w:sz="6" w:space="0" w:color="auto"/>
              <w:left w:val="outset" w:sz="6" w:space="0" w:color="auto"/>
              <w:bottom w:val="outset" w:sz="6" w:space="0" w:color="auto"/>
              <w:right w:val="outset" w:sz="6" w:space="0" w:color="auto"/>
            </w:tcBorders>
          </w:tcPr>
          <w:p w:rsidR="00DB6E6F" w:rsidRDefault="00036700">
            <w:pPr>
              <w:widowControl/>
              <w:jc w:val="left"/>
            </w:pPr>
            <w:r>
              <w:t>关闭打印机拉出打印纸。将一张新的单页纸直接插进</w:t>
            </w:r>
            <w:r>
              <w:rPr>
                <w:rFonts w:hint="eastAsia"/>
              </w:rPr>
              <w:t>进纸板</w:t>
            </w:r>
            <w:r>
              <w:t>中。确保使用正确类型的打印纸。</w:t>
            </w:r>
          </w:p>
        </w:tc>
      </w:tr>
      <w:tr w:rsidR="00DB6E6F">
        <w:trPr>
          <w:tblCellSpacing w:w="0" w:type="dxa"/>
          <w:jc w:val="center"/>
        </w:trPr>
        <w:tc>
          <w:tcPr>
            <w:tcW w:w="3259" w:type="dxa"/>
            <w:tcBorders>
              <w:top w:val="outset" w:sz="6" w:space="0" w:color="auto"/>
              <w:left w:val="outset" w:sz="6" w:space="0" w:color="auto"/>
              <w:bottom w:val="outset" w:sz="6" w:space="0" w:color="auto"/>
              <w:right w:val="outset" w:sz="6" w:space="0" w:color="auto"/>
            </w:tcBorders>
          </w:tcPr>
          <w:p w:rsidR="00DB6E6F" w:rsidRDefault="00036700">
            <w:pPr>
              <w:widowControl/>
              <w:jc w:val="left"/>
            </w:pPr>
            <w:r>
              <w:rPr>
                <w:rFonts w:hint="eastAsia"/>
              </w:rPr>
              <w:t>进纸板</w:t>
            </w:r>
            <w:r>
              <w:t>安装不正确。</w:t>
            </w:r>
          </w:p>
        </w:tc>
        <w:tc>
          <w:tcPr>
            <w:tcW w:w="4243" w:type="dxa"/>
            <w:tcBorders>
              <w:top w:val="outset" w:sz="6" w:space="0" w:color="auto"/>
              <w:left w:val="outset" w:sz="6" w:space="0" w:color="auto"/>
              <w:bottom w:val="outset" w:sz="6" w:space="0" w:color="auto"/>
              <w:right w:val="outset" w:sz="6" w:space="0" w:color="auto"/>
            </w:tcBorders>
          </w:tcPr>
          <w:p w:rsidR="00DB6E6F" w:rsidRDefault="00036700">
            <w:pPr>
              <w:widowControl/>
              <w:jc w:val="left"/>
            </w:pPr>
            <w:proofErr w:type="gramStart"/>
            <w:r>
              <w:t>取下</w:t>
            </w:r>
            <w:r>
              <w:rPr>
                <w:rFonts w:hint="eastAsia"/>
              </w:rPr>
              <w:t>进</w:t>
            </w:r>
            <w:proofErr w:type="gramEnd"/>
            <w:r>
              <w:rPr>
                <w:rFonts w:hint="eastAsia"/>
              </w:rPr>
              <w:t>纸板</w:t>
            </w:r>
            <w:r>
              <w:t>并</w:t>
            </w:r>
            <w:r>
              <w:rPr>
                <w:rFonts w:hint="eastAsia"/>
              </w:rPr>
              <w:t>重新</w:t>
            </w:r>
            <w:r>
              <w:t>安装。</w:t>
            </w:r>
          </w:p>
        </w:tc>
      </w:tr>
      <w:tr w:rsidR="00DB6E6F">
        <w:trPr>
          <w:tblCellSpacing w:w="0" w:type="dxa"/>
          <w:jc w:val="center"/>
        </w:trPr>
        <w:tc>
          <w:tcPr>
            <w:tcW w:w="3259" w:type="dxa"/>
            <w:tcBorders>
              <w:top w:val="outset" w:sz="6" w:space="0" w:color="auto"/>
              <w:left w:val="outset" w:sz="6" w:space="0" w:color="auto"/>
              <w:bottom w:val="outset" w:sz="6" w:space="0" w:color="auto"/>
              <w:right w:val="outset" w:sz="6" w:space="0" w:color="auto"/>
            </w:tcBorders>
          </w:tcPr>
          <w:p w:rsidR="00DB6E6F" w:rsidRDefault="00036700">
            <w:pPr>
              <w:widowControl/>
              <w:jc w:val="left"/>
            </w:pPr>
            <w:r>
              <w:t>导轨位置不正确。</w:t>
            </w:r>
          </w:p>
        </w:tc>
        <w:tc>
          <w:tcPr>
            <w:tcW w:w="4243" w:type="dxa"/>
            <w:tcBorders>
              <w:top w:val="outset" w:sz="6" w:space="0" w:color="auto"/>
              <w:left w:val="outset" w:sz="6" w:space="0" w:color="auto"/>
              <w:bottom w:val="outset" w:sz="6" w:space="0" w:color="auto"/>
              <w:right w:val="outset" w:sz="6" w:space="0" w:color="auto"/>
            </w:tcBorders>
          </w:tcPr>
          <w:p w:rsidR="00DB6E6F" w:rsidRDefault="00036700">
            <w:pPr>
              <w:widowControl/>
              <w:jc w:val="left"/>
            </w:pPr>
            <w:r>
              <w:t>移动导轨使它与打印纸宽度相匹配。</w:t>
            </w:r>
          </w:p>
        </w:tc>
      </w:tr>
      <w:tr w:rsidR="00DB6E6F">
        <w:trPr>
          <w:tblCellSpacing w:w="0" w:type="dxa"/>
          <w:jc w:val="center"/>
        </w:trPr>
        <w:tc>
          <w:tcPr>
            <w:tcW w:w="3259" w:type="dxa"/>
            <w:tcBorders>
              <w:top w:val="outset" w:sz="6" w:space="0" w:color="auto"/>
              <w:left w:val="outset" w:sz="6" w:space="0" w:color="auto"/>
              <w:bottom w:val="outset" w:sz="6" w:space="0" w:color="auto"/>
              <w:right w:val="outset" w:sz="6" w:space="0" w:color="auto"/>
            </w:tcBorders>
          </w:tcPr>
          <w:p w:rsidR="00DB6E6F" w:rsidRDefault="00036700">
            <w:pPr>
              <w:widowControl/>
              <w:jc w:val="left"/>
            </w:pPr>
            <w:r>
              <w:t>您可能没有使用正确类型的打印纸。</w:t>
            </w:r>
          </w:p>
        </w:tc>
        <w:tc>
          <w:tcPr>
            <w:tcW w:w="4243" w:type="dxa"/>
            <w:tcBorders>
              <w:top w:val="outset" w:sz="6" w:space="0" w:color="auto"/>
              <w:left w:val="outset" w:sz="6" w:space="0" w:color="auto"/>
              <w:bottom w:val="outset" w:sz="6" w:space="0" w:color="auto"/>
              <w:right w:val="outset" w:sz="6" w:space="0" w:color="auto"/>
            </w:tcBorders>
          </w:tcPr>
          <w:p w:rsidR="00DB6E6F" w:rsidRDefault="00036700">
            <w:pPr>
              <w:widowControl/>
              <w:jc w:val="left"/>
            </w:pPr>
            <w:r>
              <w:t>确保使用正确类型的打印纸。</w:t>
            </w:r>
          </w:p>
        </w:tc>
      </w:tr>
      <w:tr w:rsidR="00DB6E6F">
        <w:trPr>
          <w:tblCellSpacing w:w="0" w:type="dxa"/>
          <w:jc w:val="center"/>
        </w:trPr>
        <w:tc>
          <w:tcPr>
            <w:tcW w:w="3259" w:type="dxa"/>
            <w:tcBorders>
              <w:top w:val="outset" w:sz="6" w:space="0" w:color="auto"/>
              <w:left w:val="outset" w:sz="6" w:space="0" w:color="auto"/>
              <w:bottom w:val="outset" w:sz="6" w:space="0" w:color="auto"/>
              <w:right w:val="outset" w:sz="6" w:space="0" w:color="auto"/>
            </w:tcBorders>
          </w:tcPr>
          <w:p w:rsidR="00DB6E6F" w:rsidRDefault="00036700">
            <w:pPr>
              <w:widowControl/>
              <w:jc w:val="left"/>
            </w:pPr>
            <w:r>
              <w:t>打印纸太旧或褶皱。</w:t>
            </w:r>
          </w:p>
        </w:tc>
        <w:tc>
          <w:tcPr>
            <w:tcW w:w="4243" w:type="dxa"/>
            <w:tcBorders>
              <w:top w:val="outset" w:sz="6" w:space="0" w:color="auto"/>
              <w:left w:val="outset" w:sz="6" w:space="0" w:color="auto"/>
              <w:bottom w:val="outset" w:sz="6" w:space="0" w:color="auto"/>
              <w:right w:val="outset" w:sz="6" w:space="0" w:color="auto"/>
            </w:tcBorders>
          </w:tcPr>
          <w:p w:rsidR="00DB6E6F" w:rsidRDefault="00036700">
            <w:pPr>
              <w:widowControl/>
              <w:jc w:val="left"/>
            </w:pPr>
            <w:r>
              <w:t>只使用干净的新打印纸。</w:t>
            </w:r>
          </w:p>
        </w:tc>
      </w:tr>
      <w:tr w:rsidR="00DB6E6F">
        <w:trPr>
          <w:tblCellSpacing w:w="0" w:type="dxa"/>
          <w:jc w:val="center"/>
        </w:trPr>
        <w:tc>
          <w:tcPr>
            <w:tcW w:w="3259" w:type="dxa"/>
            <w:tcBorders>
              <w:top w:val="outset" w:sz="6" w:space="0" w:color="auto"/>
              <w:left w:val="outset" w:sz="6" w:space="0" w:color="auto"/>
              <w:bottom w:val="outset" w:sz="6" w:space="0" w:color="auto"/>
              <w:right w:val="outset" w:sz="6" w:space="0" w:color="auto"/>
            </w:tcBorders>
          </w:tcPr>
          <w:p w:rsidR="00DB6E6F" w:rsidRDefault="00036700">
            <w:pPr>
              <w:widowControl/>
              <w:jc w:val="left"/>
            </w:pPr>
            <w:r>
              <w:t>纸厚调节</w:t>
            </w:r>
            <w:proofErr w:type="gramStart"/>
            <w:r>
              <w:t>杆设置</w:t>
            </w:r>
            <w:proofErr w:type="gramEnd"/>
            <w:r>
              <w:t>不正确。</w:t>
            </w:r>
          </w:p>
        </w:tc>
        <w:tc>
          <w:tcPr>
            <w:tcW w:w="4243" w:type="dxa"/>
            <w:tcBorders>
              <w:top w:val="outset" w:sz="6" w:space="0" w:color="auto"/>
              <w:left w:val="outset" w:sz="6" w:space="0" w:color="auto"/>
              <w:bottom w:val="outset" w:sz="6" w:space="0" w:color="auto"/>
              <w:right w:val="outset" w:sz="6" w:space="0" w:color="auto"/>
            </w:tcBorders>
          </w:tcPr>
          <w:p w:rsidR="00DB6E6F" w:rsidRDefault="00036700">
            <w:pPr>
              <w:widowControl/>
              <w:jc w:val="left"/>
            </w:pPr>
            <w:r>
              <w:t>设置纸厚调节杆与打印纸厚度相匹配。</w:t>
            </w:r>
          </w:p>
        </w:tc>
      </w:tr>
      <w:tr w:rsidR="00DB6E6F">
        <w:trPr>
          <w:tblCellSpacing w:w="0" w:type="dxa"/>
          <w:jc w:val="center"/>
        </w:trPr>
        <w:tc>
          <w:tcPr>
            <w:tcW w:w="7502" w:type="dxa"/>
            <w:gridSpan w:val="2"/>
            <w:tcBorders>
              <w:top w:val="outset" w:sz="6" w:space="0" w:color="auto"/>
              <w:left w:val="outset" w:sz="6" w:space="0" w:color="auto"/>
              <w:bottom w:val="outset" w:sz="6" w:space="0" w:color="auto"/>
              <w:right w:val="outset" w:sz="6" w:space="0" w:color="auto"/>
            </w:tcBorders>
            <w:shd w:val="clear" w:color="auto" w:fill="E6E6E6"/>
          </w:tcPr>
          <w:p w:rsidR="00DB6E6F" w:rsidRDefault="00036700">
            <w:pPr>
              <w:widowControl/>
              <w:jc w:val="left"/>
            </w:pPr>
            <w:r>
              <w:t>打印纸不能完全退出打印机。</w:t>
            </w:r>
          </w:p>
        </w:tc>
      </w:tr>
      <w:tr w:rsidR="00DB6E6F">
        <w:trPr>
          <w:tblCellSpacing w:w="0" w:type="dxa"/>
          <w:jc w:val="center"/>
        </w:trPr>
        <w:tc>
          <w:tcPr>
            <w:tcW w:w="3259" w:type="dxa"/>
            <w:tcBorders>
              <w:top w:val="outset" w:sz="6" w:space="0" w:color="auto"/>
              <w:left w:val="outset" w:sz="6" w:space="0" w:color="auto"/>
              <w:bottom w:val="outset" w:sz="6" w:space="0" w:color="auto"/>
              <w:right w:val="outset" w:sz="6" w:space="0" w:color="auto"/>
            </w:tcBorders>
            <w:shd w:val="clear" w:color="auto" w:fill="E6E6E6"/>
          </w:tcPr>
          <w:p w:rsidR="00DB6E6F" w:rsidRDefault="00036700">
            <w:pPr>
              <w:widowControl/>
              <w:jc w:val="left"/>
            </w:pPr>
            <w:r>
              <w:t>原因</w:t>
            </w:r>
          </w:p>
        </w:tc>
        <w:tc>
          <w:tcPr>
            <w:tcW w:w="4243" w:type="dxa"/>
            <w:tcBorders>
              <w:top w:val="outset" w:sz="6" w:space="0" w:color="auto"/>
              <w:left w:val="outset" w:sz="6" w:space="0" w:color="auto"/>
              <w:bottom w:val="outset" w:sz="6" w:space="0" w:color="auto"/>
              <w:right w:val="outset" w:sz="6" w:space="0" w:color="auto"/>
            </w:tcBorders>
            <w:shd w:val="clear" w:color="auto" w:fill="E6E6E6"/>
          </w:tcPr>
          <w:p w:rsidR="00DB6E6F" w:rsidRDefault="00036700">
            <w:pPr>
              <w:widowControl/>
              <w:jc w:val="left"/>
            </w:pPr>
            <w:r>
              <w:t>解决办法</w:t>
            </w:r>
          </w:p>
        </w:tc>
      </w:tr>
      <w:tr w:rsidR="00DB6E6F">
        <w:trPr>
          <w:tblCellSpacing w:w="0" w:type="dxa"/>
          <w:jc w:val="center"/>
        </w:trPr>
        <w:tc>
          <w:tcPr>
            <w:tcW w:w="3259" w:type="dxa"/>
            <w:tcBorders>
              <w:top w:val="outset" w:sz="6" w:space="0" w:color="auto"/>
              <w:left w:val="outset" w:sz="6" w:space="0" w:color="auto"/>
              <w:bottom w:val="outset" w:sz="6" w:space="0" w:color="auto"/>
              <w:right w:val="outset" w:sz="6" w:space="0" w:color="auto"/>
            </w:tcBorders>
          </w:tcPr>
          <w:p w:rsidR="00DB6E6F" w:rsidRDefault="00036700">
            <w:pPr>
              <w:widowControl/>
              <w:jc w:val="left"/>
            </w:pPr>
            <w:r>
              <w:t>使用</w:t>
            </w:r>
            <w:r>
              <w:rPr>
                <w:b/>
                <w:bCs/>
              </w:rPr>
              <w:t>换行</w:t>
            </w:r>
            <w:r>
              <w:rPr>
                <w:b/>
                <w:bCs/>
              </w:rPr>
              <w:t>/</w:t>
            </w:r>
            <w:r>
              <w:rPr>
                <w:b/>
                <w:bCs/>
              </w:rPr>
              <w:t>换页</w:t>
            </w:r>
            <w:r>
              <w:t>按钮或许不能完全退出打印纸。</w:t>
            </w:r>
          </w:p>
        </w:tc>
        <w:tc>
          <w:tcPr>
            <w:tcW w:w="4243" w:type="dxa"/>
            <w:tcBorders>
              <w:top w:val="outset" w:sz="6" w:space="0" w:color="auto"/>
              <w:left w:val="outset" w:sz="6" w:space="0" w:color="auto"/>
              <w:bottom w:val="outset" w:sz="6" w:space="0" w:color="auto"/>
              <w:right w:val="outset" w:sz="6" w:space="0" w:color="auto"/>
            </w:tcBorders>
          </w:tcPr>
          <w:p w:rsidR="00DB6E6F" w:rsidRDefault="00036700">
            <w:pPr>
              <w:widowControl/>
              <w:jc w:val="left"/>
            </w:pPr>
            <w:r>
              <w:t>使用</w:t>
            </w:r>
            <w:r>
              <w:rPr>
                <w:b/>
                <w:bCs/>
              </w:rPr>
              <w:t>进纸</w:t>
            </w:r>
            <w:r>
              <w:rPr>
                <w:b/>
                <w:bCs/>
              </w:rPr>
              <w:t>/</w:t>
            </w:r>
            <w:proofErr w:type="gramStart"/>
            <w:r>
              <w:rPr>
                <w:b/>
                <w:bCs/>
              </w:rPr>
              <w:t>退纸</w:t>
            </w:r>
            <w:r>
              <w:t>按钮</w:t>
            </w:r>
            <w:proofErr w:type="gramEnd"/>
            <w:r>
              <w:t>以退出打印纸。</w:t>
            </w:r>
          </w:p>
        </w:tc>
      </w:tr>
      <w:tr w:rsidR="00DB6E6F">
        <w:trPr>
          <w:tblCellSpacing w:w="0" w:type="dxa"/>
          <w:jc w:val="center"/>
        </w:trPr>
        <w:tc>
          <w:tcPr>
            <w:tcW w:w="3259" w:type="dxa"/>
            <w:tcBorders>
              <w:top w:val="outset" w:sz="6" w:space="0" w:color="auto"/>
              <w:left w:val="outset" w:sz="6" w:space="0" w:color="auto"/>
              <w:bottom w:val="outset" w:sz="6" w:space="0" w:color="auto"/>
              <w:right w:val="outset" w:sz="6" w:space="0" w:color="auto"/>
            </w:tcBorders>
          </w:tcPr>
          <w:p w:rsidR="00DB6E6F" w:rsidRDefault="00036700">
            <w:pPr>
              <w:widowControl/>
              <w:jc w:val="left"/>
            </w:pPr>
            <w:r>
              <w:t>打印纸太长。</w:t>
            </w:r>
          </w:p>
        </w:tc>
        <w:tc>
          <w:tcPr>
            <w:tcW w:w="4243" w:type="dxa"/>
            <w:tcBorders>
              <w:top w:val="outset" w:sz="6" w:space="0" w:color="auto"/>
              <w:left w:val="outset" w:sz="6" w:space="0" w:color="auto"/>
              <w:bottom w:val="outset" w:sz="6" w:space="0" w:color="auto"/>
              <w:right w:val="outset" w:sz="6" w:space="0" w:color="auto"/>
            </w:tcBorders>
          </w:tcPr>
          <w:p w:rsidR="00DB6E6F" w:rsidRDefault="00036700">
            <w:pPr>
              <w:widowControl/>
              <w:jc w:val="left"/>
            </w:pPr>
            <w:r>
              <w:t>按下</w:t>
            </w:r>
            <w:r>
              <w:rPr>
                <w:b/>
                <w:bCs/>
              </w:rPr>
              <w:t>换行</w:t>
            </w:r>
            <w:r>
              <w:rPr>
                <w:b/>
                <w:bCs/>
              </w:rPr>
              <w:t>/</w:t>
            </w:r>
            <w:r>
              <w:rPr>
                <w:b/>
                <w:bCs/>
              </w:rPr>
              <w:t>换页</w:t>
            </w:r>
            <w:r>
              <w:t>按钮退出打印纸。使用不超过规定的范围打印纸。</w:t>
            </w:r>
          </w:p>
        </w:tc>
      </w:tr>
    </w:tbl>
    <w:p w:rsidR="00DB6E6F" w:rsidRDefault="00036700">
      <w:pPr>
        <w:pStyle w:val="3"/>
      </w:pPr>
      <w:bookmarkStart w:id="84" w:name="S-00600-00200-00300-00200"/>
      <w:bookmarkEnd w:id="84"/>
      <w:r>
        <w:lastRenderedPageBreak/>
        <w:t>连续纸不能正常进纸</w:t>
      </w:r>
    </w:p>
    <w:tbl>
      <w:tblPr>
        <w:tblW w:w="7502" w:type="dxa"/>
        <w:jc w:val="center"/>
        <w:tblCellSpacing w:w="0"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3259"/>
        <w:gridCol w:w="4243"/>
      </w:tblGrid>
      <w:tr w:rsidR="00DB6E6F">
        <w:trPr>
          <w:tblCellSpacing w:w="0" w:type="dxa"/>
          <w:jc w:val="center"/>
        </w:trPr>
        <w:tc>
          <w:tcPr>
            <w:tcW w:w="7502" w:type="dxa"/>
            <w:gridSpan w:val="2"/>
            <w:tcBorders>
              <w:top w:val="outset" w:sz="6" w:space="0" w:color="auto"/>
              <w:left w:val="outset" w:sz="6" w:space="0" w:color="auto"/>
              <w:bottom w:val="outset" w:sz="6" w:space="0" w:color="auto"/>
              <w:right w:val="outset" w:sz="6" w:space="0" w:color="auto"/>
            </w:tcBorders>
            <w:shd w:val="clear" w:color="auto" w:fill="E6E6E6"/>
          </w:tcPr>
          <w:p w:rsidR="00DB6E6F" w:rsidRDefault="00036700">
            <w:pPr>
              <w:widowControl/>
              <w:jc w:val="left"/>
            </w:pPr>
            <w:proofErr w:type="gramStart"/>
            <w:r>
              <w:rPr>
                <w:rFonts w:hint="eastAsia"/>
              </w:rPr>
              <w:t>拖纸器</w:t>
            </w:r>
            <w:proofErr w:type="gramEnd"/>
            <w:r>
              <w:t>不能进纸。</w:t>
            </w:r>
          </w:p>
        </w:tc>
      </w:tr>
      <w:tr w:rsidR="00DB6E6F">
        <w:trPr>
          <w:tblCellSpacing w:w="0" w:type="dxa"/>
          <w:jc w:val="center"/>
        </w:trPr>
        <w:tc>
          <w:tcPr>
            <w:tcW w:w="3259" w:type="dxa"/>
            <w:tcBorders>
              <w:top w:val="outset" w:sz="6" w:space="0" w:color="auto"/>
              <w:left w:val="outset" w:sz="6" w:space="0" w:color="auto"/>
              <w:bottom w:val="outset" w:sz="6" w:space="0" w:color="auto"/>
              <w:right w:val="outset" w:sz="6" w:space="0" w:color="auto"/>
            </w:tcBorders>
            <w:shd w:val="clear" w:color="auto" w:fill="E6E6E6"/>
          </w:tcPr>
          <w:p w:rsidR="00DB6E6F" w:rsidRDefault="00036700">
            <w:pPr>
              <w:widowControl/>
              <w:jc w:val="left"/>
            </w:pPr>
            <w:r>
              <w:t>原因</w:t>
            </w:r>
          </w:p>
        </w:tc>
        <w:tc>
          <w:tcPr>
            <w:tcW w:w="4243" w:type="dxa"/>
            <w:tcBorders>
              <w:top w:val="outset" w:sz="6" w:space="0" w:color="auto"/>
              <w:left w:val="outset" w:sz="6" w:space="0" w:color="auto"/>
              <w:bottom w:val="outset" w:sz="6" w:space="0" w:color="auto"/>
              <w:right w:val="outset" w:sz="6" w:space="0" w:color="auto"/>
            </w:tcBorders>
            <w:shd w:val="clear" w:color="auto" w:fill="E6E6E6"/>
          </w:tcPr>
          <w:p w:rsidR="00DB6E6F" w:rsidRDefault="00036700">
            <w:pPr>
              <w:widowControl/>
              <w:jc w:val="left"/>
            </w:pPr>
            <w:r>
              <w:t>解决办法</w:t>
            </w:r>
          </w:p>
        </w:tc>
      </w:tr>
      <w:tr w:rsidR="00DB6E6F">
        <w:trPr>
          <w:tblCellSpacing w:w="0" w:type="dxa"/>
          <w:jc w:val="center"/>
        </w:trPr>
        <w:tc>
          <w:tcPr>
            <w:tcW w:w="3259" w:type="dxa"/>
            <w:tcBorders>
              <w:top w:val="outset" w:sz="6" w:space="0" w:color="auto"/>
              <w:left w:val="outset" w:sz="6" w:space="0" w:color="auto"/>
              <w:bottom w:val="outset" w:sz="6" w:space="0" w:color="auto"/>
              <w:right w:val="outset" w:sz="6" w:space="0" w:color="auto"/>
            </w:tcBorders>
          </w:tcPr>
          <w:p w:rsidR="00DB6E6F" w:rsidRDefault="00036700">
            <w:pPr>
              <w:widowControl/>
              <w:jc w:val="left"/>
            </w:pPr>
            <w:r>
              <w:t>打印纸来源被设置为单页进纸。</w:t>
            </w:r>
          </w:p>
        </w:tc>
        <w:tc>
          <w:tcPr>
            <w:tcW w:w="4243" w:type="dxa"/>
            <w:tcBorders>
              <w:top w:val="outset" w:sz="6" w:space="0" w:color="auto"/>
              <w:left w:val="outset" w:sz="6" w:space="0" w:color="auto"/>
              <w:bottom w:val="outset" w:sz="6" w:space="0" w:color="auto"/>
              <w:right w:val="outset" w:sz="6" w:space="0" w:color="auto"/>
            </w:tcBorders>
          </w:tcPr>
          <w:p w:rsidR="00DB6E6F" w:rsidRDefault="00036700">
            <w:pPr>
              <w:widowControl/>
              <w:jc w:val="left"/>
            </w:pPr>
            <w:r>
              <w:t>设置进纸选择杆</w:t>
            </w:r>
            <w:proofErr w:type="gramStart"/>
            <w:r>
              <w:t>到</w:t>
            </w:r>
            <w:r>
              <w:rPr>
                <w:rFonts w:hint="eastAsia"/>
              </w:rPr>
              <w:t>拖纸</w:t>
            </w:r>
            <w:proofErr w:type="gramEnd"/>
            <w:r>
              <w:rPr>
                <w:rFonts w:hint="eastAsia"/>
              </w:rPr>
              <w:t>器</w:t>
            </w:r>
            <w:r>
              <w:t>位置。</w:t>
            </w:r>
          </w:p>
        </w:tc>
      </w:tr>
      <w:tr w:rsidR="00DB6E6F">
        <w:trPr>
          <w:tblCellSpacing w:w="0" w:type="dxa"/>
          <w:jc w:val="center"/>
        </w:trPr>
        <w:tc>
          <w:tcPr>
            <w:tcW w:w="3259" w:type="dxa"/>
            <w:tcBorders>
              <w:top w:val="outset" w:sz="6" w:space="0" w:color="auto"/>
              <w:left w:val="outset" w:sz="6" w:space="0" w:color="auto"/>
              <w:bottom w:val="outset" w:sz="6" w:space="0" w:color="auto"/>
              <w:right w:val="outset" w:sz="6" w:space="0" w:color="auto"/>
            </w:tcBorders>
          </w:tcPr>
          <w:p w:rsidR="00DB6E6F" w:rsidRDefault="00036700">
            <w:pPr>
              <w:widowControl/>
              <w:jc w:val="left"/>
            </w:pPr>
            <w:r>
              <w:t>纸张</w:t>
            </w:r>
            <w:proofErr w:type="gramStart"/>
            <w:r>
              <w:t>从</w:t>
            </w:r>
            <w:r>
              <w:rPr>
                <w:rFonts w:hint="eastAsia"/>
              </w:rPr>
              <w:t>拖纸</w:t>
            </w:r>
            <w:proofErr w:type="gramEnd"/>
            <w:r>
              <w:rPr>
                <w:rFonts w:hint="eastAsia"/>
              </w:rPr>
              <w:t>器</w:t>
            </w:r>
            <w:r>
              <w:t>中脱落。</w:t>
            </w:r>
          </w:p>
        </w:tc>
        <w:tc>
          <w:tcPr>
            <w:tcW w:w="4243" w:type="dxa"/>
            <w:tcBorders>
              <w:top w:val="outset" w:sz="6" w:space="0" w:color="auto"/>
              <w:left w:val="outset" w:sz="6" w:space="0" w:color="auto"/>
              <w:bottom w:val="outset" w:sz="6" w:space="0" w:color="auto"/>
              <w:right w:val="outset" w:sz="6" w:space="0" w:color="auto"/>
            </w:tcBorders>
          </w:tcPr>
          <w:p w:rsidR="00DB6E6F" w:rsidRDefault="00036700">
            <w:pPr>
              <w:widowControl/>
              <w:jc w:val="left"/>
            </w:pPr>
            <w:r>
              <w:t>按</w:t>
            </w:r>
            <w:r>
              <w:fldChar w:fldCharType="begin"/>
            </w:r>
            <w:r>
              <w:instrText>HYPERLINK \l "_</w:instrText>
            </w:r>
            <w:r>
              <w:instrText>装入连续纸</w:instrText>
            </w:r>
            <w:r>
              <w:instrText>" \t "_self"</w:instrText>
            </w:r>
            <w:r>
              <w:fldChar w:fldCharType="separate"/>
            </w:r>
            <w:r>
              <w:rPr>
                <w:rStyle w:val="ac"/>
              </w:rPr>
              <w:t>装入连续纸</w:t>
            </w:r>
            <w:r>
              <w:fldChar w:fldCharType="end"/>
            </w:r>
            <w:r>
              <w:t>中的描述重新将打印纸</w:t>
            </w:r>
            <w:proofErr w:type="gramStart"/>
            <w:r>
              <w:t>装回到</w:t>
            </w:r>
            <w:r>
              <w:rPr>
                <w:rFonts w:hint="eastAsia"/>
              </w:rPr>
              <w:t>拖纸</w:t>
            </w:r>
            <w:proofErr w:type="gramEnd"/>
            <w:r>
              <w:rPr>
                <w:rFonts w:hint="eastAsia"/>
              </w:rPr>
              <w:t>器</w:t>
            </w:r>
            <w:r>
              <w:t>。</w:t>
            </w:r>
          </w:p>
        </w:tc>
      </w:tr>
      <w:tr w:rsidR="00DB6E6F">
        <w:trPr>
          <w:tblCellSpacing w:w="0" w:type="dxa"/>
          <w:jc w:val="center"/>
        </w:trPr>
        <w:tc>
          <w:tcPr>
            <w:tcW w:w="3259" w:type="dxa"/>
            <w:tcBorders>
              <w:top w:val="outset" w:sz="6" w:space="0" w:color="auto"/>
              <w:left w:val="outset" w:sz="6" w:space="0" w:color="auto"/>
              <w:bottom w:val="outset" w:sz="6" w:space="0" w:color="auto"/>
              <w:right w:val="outset" w:sz="6" w:space="0" w:color="auto"/>
            </w:tcBorders>
          </w:tcPr>
          <w:p w:rsidR="00DB6E6F" w:rsidRDefault="00036700">
            <w:pPr>
              <w:widowControl/>
              <w:jc w:val="left"/>
            </w:pPr>
            <w:r>
              <w:t>打印纸已经进到</w:t>
            </w:r>
            <w:r>
              <w:rPr>
                <w:rFonts w:hint="eastAsia"/>
              </w:rPr>
              <w:t>装纸</w:t>
            </w:r>
            <w:r>
              <w:t>位置。</w:t>
            </w:r>
          </w:p>
        </w:tc>
        <w:tc>
          <w:tcPr>
            <w:tcW w:w="4243" w:type="dxa"/>
            <w:tcBorders>
              <w:top w:val="outset" w:sz="6" w:space="0" w:color="auto"/>
              <w:left w:val="outset" w:sz="6" w:space="0" w:color="auto"/>
              <w:bottom w:val="outset" w:sz="6" w:space="0" w:color="auto"/>
              <w:right w:val="outset" w:sz="6" w:space="0" w:color="auto"/>
            </w:tcBorders>
          </w:tcPr>
          <w:p w:rsidR="00DB6E6F" w:rsidRDefault="00036700">
            <w:pPr>
              <w:widowControl/>
              <w:jc w:val="left"/>
            </w:pPr>
            <w:r>
              <w:t>按下</w:t>
            </w:r>
            <w:r>
              <w:rPr>
                <w:b/>
                <w:bCs/>
              </w:rPr>
              <w:t>进纸</w:t>
            </w:r>
            <w:r>
              <w:rPr>
                <w:b/>
                <w:bCs/>
              </w:rPr>
              <w:t>/</w:t>
            </w:r>
            <w:proofErr w:type="gramStart"/>
            <w:r>
              <w:rPr>
                <w:b/>
                <w:bCs/>
              </w:rPr>
              <w:t>退纸</w:t>
            </w:r>
            <w:r>
              <w:t>按钮</w:t>
            </w:r>
            <w:proofErr w:type="gramEnd"/>
            <w:r>
              <w:t>以装入打印纸。</w:t>
            </w:r>
          </w:p>
        </w:tc>
      </w:tr>
      <w:tr w:rsidR="00DB6E6F">
        <w:trPr>
          <w:tblCellSpacing w:w="0" w:type="dxa"/>
          <w:jc w:val="center"/>
        </w:trPr>
        <w:tc>
          <w:tcPr>
            <w:tcW w:w="3259" w:type="dxa"/>
            <w:tcBorders>
              <w:top w:val="outset" w:sz="6" w:space="0" w:color="auto"/>
              <w:left w:val="outset" w:sz="6" w:space="0" w:color="auto"/>
              <w:bottom w:val="outset" w:sz="6" w:space="0" w:color="auto"/>
              <w:right w:val="outset" w:sz="6" w:space="0" w:color="auto"/>
            </w:tcBorders>
          </w:tcPr>
          <w:p w:rsidR="00DB6E6F" w:rsidRDefault="00036700">
            <w:pPr>
              <w:widowControl/>
              <w:jc w:val="left"/>
            </w:pPr>
            <w:r>
              <w:rPr>
                <w:rFonts w:hint="eastAsia"/>
              </w:rPr>
              <w:t>切纸</w:t>
            </w:r>
            <w:r>
              <w:t>位置设置不正确。</w:t>
            </w:r>
          </w:p>
        </w:tc>
        <w:tc>
          <w:tcPr>
            <w:tcW w:w="4243" w:type="dxa"/>
            <w:tcBorders>
              <w:top w:val="outset" w:sz="6" w:space="0" w:color="auto"/>
              <w:left w:val="outset" w:sz="6" w:space="0" w:color="auto"/>
              <w:bottom w:val="outset" w:sz="6" w:space="0" w:color="auto"/>
              <w:right w:val="outset" w:sz="6" w:space="0" w:color="auto"/>
            </w:tcBorders>
          </w:tcPr>
          <w:p w:rsidR="00DB6E6F" w:rsidRDefault="00036700">
            <w:pPr>
              <w:widowControl/>
              <w:jc w:val="left"/>
            </w:pPr>
            <w:r>
              <w:t>使用微调功能调整</w:t>
            </w:r>
            <w:r>
              <w:rPr>
                <w:rFonts w:hint="eastAsia"/>
              </w:rPr>
              <w:t>切纸</w:t>
            </w:r>
            <w:r>
              <w:t>位置。</w:t>
            </w:r>
          </w:p>
        </w:tc>
      </w:tr>
      <w:tr w:rsidR="00DB6E6F">
        <w:trPr>
          <w:tblCellSpacing w:w="0" w:type="dxa"/>
          <w:jc w:val="center"/>
        </w:trPr>
        <w:tc>
          <w:tcPr>
            <w:tcW w:w="7502" w:type="dxa"/>
            <w:gridSpan w:val="2"/>
            <w:tcBorders>
              <w:top w:val="outset" w:sz="6" w:space="0" w:color="auto"/>
              <w:left w:val="outset" w:sz="6" w:space="0" w:color="auto"/>
              <w:bottom w:val="outset" w:sz="6" w:space="0" w:color="auto"/>
              <w:right w:val="outset" w:sz="6" w:space="0" w:color="auto"/>
            </w:tcBorders>
            <w:shd w:val="clear" w:color="auto" w:fill="E6E6E6"/>
          </w:tcPr>
          <w:p w:rsidR="00DB6E6F" w:rsidRDefault="00036700">
            <w:pPr>
              <w:widowControl/>
              <w:jc w:val="left"/>
            </w:pPr>
            <w:r>
              <w:t>进入的打印纸卷曲或出现夹纸。</w:t>
            </w:r>
          </w:p>
        </w:tc>
      </w:tr>
      <w:tr w:rsidR="00DB6E6F">
        <w:trPr>
          <w:tblCellSpacing w:w="0" w:type="dxa"/>
          <w:jc w:val="center"/>
        </w:trPr>
        <w:tc>
          <w:tcPr>
            <w:tcW w:w="3259" w:type="dxa"/>
            <w:tcBorders>
              <w:top w:val="outset" w:sz="6" w:space="0" w:color="auto"/>
              <w:left w:val="outset" w:sz="6" w:space="0" w:color="auto"/>
              <w:bottom w:val="outset" w:sz="6" w:space="0" w:color="auto"/>
              <w:right w:val="outset" w:sz="6" w:space="0" w:color="auto"/>
            </w:tcBorders>
            <w:shd w:val="clear" w:color="auto" w:fill="E6E6E6"/>
          </w:tcPr>
          <w:p w:rsidR="00DB6E6F" w:rsidRDefault="00036700">
            <w:pPr>
              <w:widowControl/>
              <w:jc w:val="left"/>
            </w:pPr>
            <w:r>
              <w:t>原因</w:t>
            </w:r>
          </w:p>
        </w:tc>
        <w:tc>
          <w:tcPr>
            <w:tcW w:w="4243" w:type="dxa"/>
            <w:tcBorders>
              <w:top w:val="outset" w:sz="6" w:space="0" w:color="auto"/>
              <w:left w:val="outset" w:sz="6" w:space="0" w:color="auto"/>
              <w:bottom w:val="outset" w:sz="6" w:space="0" w:color="auto"/>
              <w:right w:val="outset" w:sz="6" w:space="0" w:color="auto"/>
            </w:tcBorders>
            <w:shd w:val="clear" w:color="auto" w:fill="E6E6E6"/>
          </w:tcPr>
          <w:p w:rsidR="00DB6E6F" w:rsidRDefault="00036700">
            <w:pPr>
              <w:widowControl/>
              <w:jc w:val="left"/>
            </w:pPr>
            <w:r>
              <w:t>解决办法</w:t>
            </w:r>
          </w:p>
        </w:tc>
      </w:tr>
      <w:tr w:rsidR="00DB6E6F">
        <w:trPr>
          <w:tblCellSpacing w:w="0" w:type="dxa"/>
          <w:jc w:val="center"/>
        </w:trPr>
        <w:tc>
          <w:tcPr>
            <w:tcW w:w="3259" w:type="dxa"/>
            <w:tcBorders>
              <w:top w:val="outset" w:sz="6" w:space="0" w:color="auto"/>
              <w:left w:val="outset" w:sz="6" w:space="0" w:color="auto"/>
              <w:bottom w:val="outset" w:sz="6" w:space="0" w:color="auto"/>
              <w:right w:val="outset" w:sz="6" w:space="0" w:color="auto"/>
            </w:tcBorders>
          </w:tcPr>
          <w:p w:rsidR="00DB6E6F" w:rsidRDefault="00036700">
            <w:pPr>
              <w:widowControl/>
              <w:jc w:val="left"/>
            </w:pPr>
            <w:r>
              <w:t>进纸受阻。</w:t>
            </w:r>
          </w:p>
        </w:tc>
        <w:tc>
          <w:tcPr>
            <w:tcW w:w="4243" w:type="dxa"/>
            <w:tcBorders>
              <w:top w:val="outset" w:sz="6" w:space="0" w:color="auto"/>
              <w:left w:val="outset" w:sz="6" w:space="0" w:color="auto"/>
              <w:bottom w:val="outset" w:sz="6" w:space="0" w:color="auto"/>
              <w:right w:val="outset" w:sz="6" w:space="0" w:color="auto"/>
            </w:tcBorders>
          </w:tcPr>
          <w:p w:rsidR="00DB6E6F" w:rsidRDefault="00036700">
            <w:pPr>
              <w:widowControl/>
              <w:jc w:val="left"/>
            </w:pPr>
            <w:r>
              <w:t>确保供纸没有被电缆或其他异物堵塞。</w:t>
            </w:r>
          </w:p>
        </w:tc>
      </w:tr>
      <w:tr w:rsidR="00DB6E6F">
        <w:trPr>
          <w:tblCellSpacing w:w="0" w:type="dxa"/>
          <w:jc w:val="center"/>
        </w:trPr>
        <w:tc>
          <w:tcPr>
            <w:tcW w:w="3259" w:type="dxa"/>
            <w:tcBorders>
              <w:top w:val="outset" w:sz="6" w:space="0" w:color="auto"/>
              <w:left w:val="outset" w:sz="6" w:space="0" w:color="auto"/>
              <w:bottom w:val="outset" w:sz="6" w:space="0" w:color="auto"/>
              <w:right w:val="outset" w:sz="6" w:space="0" w:color="auto"/>
            </w:tcBorders>
          </w:tcPr>
          <w:p w:rsidR="00DB6E6F" w:rsidRDefault="00036700">
            <w:pPr>
              <w:widowControl/>
              <w:jc w:val="left"/>
            </w:pPr>
            <w:r>
              <w:t>供纸处离打印机太远。</w:t>
            </w:r>
          </w:p>
        </w:tc>
        <w:tc>
          <w:tcPr>
            <w:tcW w:w="4243" w:type="dxa"/>
            <w:tcBorders>
              <w:top w:val="outset" w:sz="6" w:space="0" w:color="auto"/>
              <w:left w:val="outset" w:sz="6" w:space="0" w:color="auto"/>
              <w:bottom w:val="outset" w:sz="6" w:space="0" w:color="auto"/>
              <w:right w:val="outset" w:sz="6" w:space="0" w:color="auto"/>
            </w:tcBorders>
          </w:tcPr>
          <w:p w:rsidR="00DB6E6F" w:rsidRDefault="00036700">
            <w:pPr>
              <w:widowControl/>
              <w:jc w:val="left"/>
            </w:pPr>
            <w:r>
              <w:t>确保供纸处在打印机</w:t>
            </w:r>
            <w:r>
              <w:t>1</w:t>
            </w:r>
            <w:r>
              <w:t>米以内。</w:t>
            </w:r>
          </w:p>
        </w:tc>
      </w:tr>
      <w:tr w:rsidR="00DB6E6F">
        <w:trPr>
          <w:tblCellSpacing w:w="0" w:type="dxa"/>
          <w:jc w:val="center"/>
        </w:trPr>
        <w:tc>
          <w:tcPr>
            <w:tcW w:w="3259" w:type="dxa"/>
            <w:tcBorders>
              <w:top w:val="outset" w:sz="6" w:space="0" w:color="auto"/>
              <w:left w:val="outset" w:sz="6" w:space="0" w:color="auto"/>
              <w:bottom w:val="outset" w:sz="6" w:space="0" w:color="auto"/>
              <w:right w:val="outset" w:sz="6" w:space="0" w:color="auto"/>
            </w:tcBorders>
          </w:tcPr>
          <w:p w:rsidR="00DB6E6F" w:rsidRDefault="00036700">
            <w:pPr>
              <w:widowControl/>
              <w:jc w:val="left"/>
            </w:pPr>
            <w:r>
              <w:t>供</w:t>
            </w:r>
            <w:proofErr w:type="gramStart"/>
            <w:r>
              <w:t>纸位置</w:t>
            </w:r>
            <w:proofErr w:type="gramEnd"/>
            <w:r>
              <w:t>没有与打印机对齐。</w:t>
            </w:r>
          </w:p>
        </w:tc>
        <w:tc>
          <w:tcPr>
            <w:tcW w:w="4243" w:type="dxa"/>
            <w:tcBorders>
              <w:top w:val="outset" w:sz="6" w:space="0" w:color="auto"/>
              <w:left w:val="outset" w:sz="6" w:space="0" w:color="auto"/>
              <w:bottom w:val="outset" w:sz="6" w:space="0" w:color="auto"/>
              <w:right w:val="outset" w:sz="6" w:space="0" w:color="auto"/>
            </w:tcBorders>
          </w:tcPr>
          <w:p w:rsidR="00DB6E6F" w:rsidRDefault="00036700">
            <w:pPr>
              <w:widowControl/>
              <w:jc w:val="left"/>
            </w:pPr>
            <w:r>
              <w:t>确保供</w:t>
            </w:r>
            <w:proofErr w:type="gramStart"/>
            <w:r>
              <w:t>纸位置</w:t>
            </w:r>
            <w:proofErr w:type="gramEnd"/>
            <w:r>
              <w:t>与</w:t>
            </w:r>
            <w:proofErr w:type="gramStart"/>
            <w:r>
              <w:t>装入</w:t>
            </w:r>
            <w:r>
              <w:rPr>
                <w:rFonts w:hint="eastAsia"/>
              </w:rPr>
              <w:t>拖纸</w:t>
            </w:r>
            <w:proofErr w:type="gramEnd"/>
            <w:r>
              <w:rPr>
                <w:rFonts w:hint="eastAsia"/>
              </w:rPr>
              <w:t>器</w:t>
            </w:r>
            <w:r>
              <w:t>的打印纸对齐，以便打印纸能平滑进入打印机。</w:t>
            </w:r>
          </w:p>
        </w:tc>
      </w:tr>
      <w:tr w:rsidR="00DB6E6F">
        <w:trPr>
          <w:tblCellSpacing w:w="0" w:type="dxa"/>
          <w:jc w:val="center"/>
        </w:trPr>
        <w:tc>
          <w:tcPr>
            <w:tcW w:w="3259" w:type="dxa"/>
            <w:tcBorders>
              <w:top w:val="outset" w:sz="6" w:space="0" w:color="auto"/>
              <w:left w:val="outset" w:sz="6" w:space="0" w:color="auto"/>
              <w:bottom w:val="outset" w:sz="6" w:space="0" w:color="auto"/>
              <w:right w:val="outset" w:sz="6" w:space="0" w:color="auto"/>
            </w:tcBorders>
          </w:tcPr>
          <w:p w:rsidR="00DB6E6F" w:rsidRDefault="00036700">
            <w:pPr>
              <w:widowControl/>
              <w:jc w:val="left"/>
            </w:pPr>
            <w:r>
              <w:t>打印纸边侧的孔没有对准。</w:t>
            </w:r>
          </w:p>
        </w:tc>
        <w:tc>
          <w:tcPr>
            <w:tcW w:w="4243" w:type="dxa"/>
            <w:tcBorders>
              <w:top w:val="outset" w:sz="6" w:space="0" w:color="auto"/>
              <w:left w:val="outset" w:sz="6" w:space="0" w:color="auto"/>
              <w:bottom w:val="outset" w:sz="6" w:space="0" w:color="auto"/>
              <w:right w:val="outset" w:sz="6" w:space="0" w:color="auto"/>
            </w:tcBorders>
          </w:tcPr>
          <w:p w:rsidR="00DB6E6F" w:rsidRDefault="00036700">
            <w:pPr>
              <w:widowControl/>
              <w:jc w:val="left"/>
            </w:pPr>
            <w:r>
              <w:t>检查打印纸边侧的孔是否已对齐。并且</w:t>
            </w:r>
            <w:proofErr w:type="gramStart"/>
            <w:r>
              <w:t>确认</w:t>
            </w:r>
            <w:r>
              <w:rPr>
                <w:rFonts w:hint="eastAsia"/>
              </w:rPr>
              <w:t>拖纸器</w:t>
            </w:r>
            <w:proofErr w:type="gramEnd"/>
            <w:r>
              <w:t>已锁定，</w:t>
            </w:r>
            <w:proofErr w:type="gramStart"/>
            <w:r>
              <w:rPr>
                <w:rFonts w:hint="eastAsia"/>
              </w:rPr>
              <w:t>拖纸器</w:t>
            </w:r>
            <w:proofErr w:type="gramEnd"/>
            <w:r>
              <w:t>盖已关闭。</w:t>
            </w:r>
          </w:p>
        </w:tc>
      </w:tr>
      <w:tr w:rsidR="00DB6E6F">
        <w:trPr>
          <w:tblCellSpacing w:w="0" w:type="dxa"/>
          <w:jc w:val="center"/>
        </w:trPr>
        <w:tc>
          <w:tcPr>
            <w:tcW w:w="3259" w:type="dxa"/>
            <w:tcBorders>
              <w:top w:val="outset" w:sz="6" w:space="0" w:color="auto"/>
              <w:left w:val="outset" w:sz="6" w:space="0" w:color="auto"/>
              <w:bottom w:val="outset" w:sz="6" w:space="0" w:color="auto"/>
              <w:right w:val="outset" w:sz="6" w:space="0" w:color="auto"/>
            </w:tcBorders>
          </w:tcPr>
          <w:p w:rsidR="00DB6E6F" w:rsidRDefault="00036700">
            <w:pPr>
              <w:widowControl/>
              <w:jc w:val="left"/>
            </w:pPr>
            <w:r>
              <w:t>纸厚调节</w:t>
            </w:r>
            <w:proofErr w:type="gramStart"/>
            <w:r>
              <w:t>杆设置</w:t>
            </w:r>
            <w:proofErr w:type="gramEnd"/>
            <w:r>
              <w:t>不正确。</w:t>
            </w:r>
          </w:p>
        </w:tc>
        <w:tc>
          <w:tcPr>
            <w:tcW w:w="4243" w:type="dxa"/>
            <w:tcBorders>
              <w:top w:val="outset" w:sz="6" w:space="0" w:color="auto"/>
              <w:left w:val="outset" w:sz="6" w:space="0" w:color="auto"/>
              <w:bottom w:val="outset" w:sz="6" w:space="0" w:color="auto"/>
              <w:right w:val="outset" w:sz="6" w:space="0" w:color="auto"/>
            </w:tcBorders>
          </w:tcPr>
          <w:p w:rsidR="00DB6E6F" w:rsidRDefault="00036700">
            <w:pPr>
              <w:widowControl/>
              <w:jc w:val="left"/>
            </w:pPr>
            <w:r>
              <w:t>设置纸厚调节杆与打印纸厚度相匹配。</w:t>
            </w:r>
          </w:p>
        </w:tc>
      </w:tr>
      <w:tr w:rsidR="00DB6E6F">
        <w:trPr>
          <w:tblCellSpacing w:w="0" w:type="dxa"/>
          <w:jc w:val="center"/>
        </w:trPr>
        <w:tc>
          <w:tcPr>
            <w:tcW w:w="3259" w:type="dxa"/>
            <w:tcBorders>
              <w:top w:val="outset" w:sz="6" w:space="0" w:color="auto"/>
              <w:left w:val="outset" w:sz="6" w:space="0" w:color="auto"/>
              <w:bottom w:val="outset" w:sz="6" w:space="0" w:color="auto"/>
              <w:right w:val="outset" w:sz="6" w:space="0" w:color="auto"/>
            </w:tcBorders>
          </w:tcPr>
          <w:p w:rsidR="00DB6E6F" w:rsidRDefault="00036700">
            <w:pPr>
              <w:widowControl/>
              <w:jc w:val="left"/>
            </w:pPr>
            <w:r>
              <w:t>对于打印机，打印纸尺寸或厚度错误。</w:t>
            </w:r>
          </w:p>
        </w:tc>
        <w:tc>
          <w:tcPr>
            <w:tcW w:w="4243" w:type="dxa"/>
            <w:tcBorders>
              <w:top w:val="outset" w:sz="6" w:space="0" w:color="auto"/>
              <w:left w:val="outset" w:sz="6" w:space="0" w:color="auto"/>
              <w:bottom w:val="outset" w:sz="6" w:space="0" w:color="auto"/>
              <w:right w:val="outset" w:sz="6" w:space="0" w:color="auto"/>
            </w:tcBorders>
          </w:tcPr>
          <w:p w:rsidR="00DB6E6F" w:rsidRDefault="00036700">
            <w:pPr>
              <w:widowControl/>
              <w:jc w:val="left"/>
            </w:pPr>
            <w:r>
              <w:t>确保打印纸尺寸和厚度在指定的范围内。</w:t>
            </w:r>
          </w:p>
        </w:tc>
      </w:tr>
      <w:tr w:rsidR="00DB6E6F">
        <w:trPr>
          <w:tblCellSpacing w:w="0" w:type="dxa"/>
          <w:jc w:val="center"/>
        </w:trPr>
        <w:tc>
          <w:tcPr>
            <w:tcW w:w="7502" w:type="dxa"/>
            <w:gridSpan w:val="2"/>
            <w:tcBorders>
              <w:top w:val="outset" w:sz="6" w:space="0" w:color="auto"/>
              <w:left w:val="outset" w:sz="6" w:space="0" w:color="auto"/>
              <w:bottom w:val="outset" w:sz="6" w:space="0" w:color="auto"/>
              <w:right w:val="outset" w:sz="6" w:space="0" w:color="auto"/>
            </w:tcBorders>
            <w:shd w:val="clear" w:color="auto" w:fill="E6E6E6"/>
          </w:tcPr>
          <w:p w:rsidR="00DB6E6F" w:rsidRDefault="00036700">
            <w:pPr>
              <w:widowControl/>
              <w:jc w:val="left"/>
            </w:pPr>
            <w:r>
              <w:t>打印纸不能正常地退纸。</w:t>
            </w:r>
          </w:p>
        </w:tc>
      </w:tr>
      <w:tr w:rsidR="00DB6E6F">
        <w:trPr>
          <w:tblCellSpacing w:w="0" w:type="dxa"/>
          <w:jc w:val="center"/>
        </w:trPr>
        <w:tc>
          <w:tcPr>
            <w:tcW w:w="3259" w:type="dxa"/>
            <w:tcBorders>
              <w:top w:val="outset" w:sz="6" w:space="0" w:color="auto"/>
              <w:left w:val="outset" w:sz="6" w:space="0" w:color="auto"/>
              <w:bottom w:val="outset" w:sz="6" w:space="0" w:color="auto"/>
              <w:right w:val="outset" w:sz="6" w:space="0" w:color="auto"/>
            </w:tcBorders>
            <w:shd w:val="clear" w:color="auto" w:fill="E6E6E6"/>
          </w:tcPr>
          <w:p w:rsidR="00DB6E6F" w:rsidRDefault="00036700">
            <w:pPr>
              <w:widowControl/>
              <w:jc w:val="left"/>
            </w:pPr>
            <w:r>
              <w:t>原因</w:t>
            </w:r>
          </w:p>
        </w:tc>
        <w:tc>
          <w:tcPr>
            <w:tcW w:w="4243" w:type="dxa"/>
            <w:tcBorders>
              <w:top w:val="outset" w:sz="6" w:space="0" w:color="auto"/>
              <w:left w:val="outset" w:sz="6" w:space="0" w:color="auto"/>
              <w:bottom w:val="outset" w:sz="6" w:space="0" w:color="auto"/>
              <w:right w:val="outset" w:sz="6" w:space="0" w:color="auto"/>
            </w:tcBorders>
            <w:shd w:val="clear" w:color="auto" w:fill="E6E6E6"/>
          </w:tcPr>
          <w:p w:rsidR="00DB6E6F" w:rsidRDefault="00036700">
            <w:pPr>
              <w:widowControl/>
              <w:jc w:val="left"/>
            </w:pPr>
            <w:r>
              <w:t>解决办法</w:t>
            </w:r>
          </w:p>
        </w:tc>
      </w:tr>
      <w:tr w:rsidR="00DB6E6F">
        <w:trPr>
          <w:tblCellSpacing w:w="0" w:type="dxa"/>
          <w:jc w:val="center"/>
        </w:trPr>
        <w:tc>
          <w:tcPr>
            <w:tcW w:w="3259" w:type="dxa"/>
            <w:tcBorders>
              <w:top w:val="outset" w:sz="6" w:space="0" w:color="auto"/>
              <w:left w:val="outset" w:sz="6" w:space="0" w:color="auto"/>
              <w:bottom w:val="outset" w:sz="6" w:space="0" w:color="auto"/>
              <w:right w:val="outset" w:sz="6" w:space="0" w:color="auto"/>
            </w:tcBorders>
          </w:tcPr>
          <w:p w:rsidR="00DB6E6F" w:rsidRDefault="00036700">
            <w:pPr>
              <w:widowControl/>
              <w:jc w:val="left"/>
            </w:pPr>
            <w:r>
              <w:t>打印纸太长或太短。</w:t>
            </w:r>
          </w:p>
        </w:tc>
        <w:tc>
          <w:tcPr>
            <w:tcW w:w="4243" w:type="dxa"/>
            <w:tcBorders>
              <w:top w:val="outset" w:sz="6" w:space="0" w:color="auto"/>
              <w:left w:val="outset" w:sz="6" w:space="0" w:color="auto"/>
              <w:bottom w:val="outset" w:sz="6" w:space="0" w:color="auto"/>
              <w:right w:val="outset" w:sz="6" w:space="0" w:color="auto"/>
            </w:tcBorders>
          </w:tcPr>
          <w:p w:rsidR="00DB6E6F" w:rsidRDefault="00036700">
            <w:pPr>
              <w:widowControl/>
              <w:jc w:val="left"/>
            </w:pPr>
            <w:r>
              <w:t>确保打印纸的页面长度在指定的范围内。</w:t>
            </w:r>
          </w:p>
        </w:tc>
      </w:tr>
      <w:tr w:rsidR="00DB6E6F">
        <w:trPr>
          <w:tblCellSpacing w:w="0" w:type="dxa"/>
          <w:jc w:val="center"/>
        </w:trPr>
        <w:tc>
          <w:tcPr>
            <w:tcW w:w="3259" w:type="dxa"/>
            <w:tcBorders>
              <w:top w:val="outset" w:sz="6" w:space="0" w:color="auto"/>
              <w:left w:val="outset" w:sz="6" w:space="0" w:color="auto"/>
              <w:bottom w:val="outset" w:sz="6" w:space="0" w:color="auto"/>
              <w:right w:val="outset" w:sz="6" w:space="0" w:color="auto"/>
            </w:tcBorders>
          </w:tcPr>
          <w:p w:rsidR="00DB6E6F" w:rsidRDefault="00036700">
            <w:pPr>
              <w:widowControl/>
              <w:jc w:val="left"/>
            </w:pPr>
            <w:proofErr w:type="gramStart"/>
            <w:r>
              <w:t>退纸太多</w:t>
            </w:r>
            <w:proofErr w:type="gramEnd"/>
            <w:r>
              <w:t>。</w:t>
            </w:r>
          </w:p>
        </w:tc>
        <w:tc>
          <w:tcPr>
            <w:tcW w:w="4243" w:type="dxa"/>
            <w:tcBorders>
              <w:top w:val="outset" w:sz="6" w:space="0" w:color="auto"/>
              <w:left w:val="outset" w:sz="6" w:space="0" w:color="auto"/>
              <w:bottom w:val="outset" w:sz="6" w:space="0" w:color="auto"/>
              <w:right w:val="outset" w:sz="6" w:space="0" w:color="auto"/>
            </w:tcBorders>
          </w:tcPr>
          <w:p w:rsidR="00DB6E6F" w:rsidRDefault="00036700">
            <w:pPr>
              <w:widowControl/>
              <w:jc w:val="left"/>
            </w:pPr>
            <w:r>
              <w:t>如果您正在使用普通连续纸，切下最后打印</w:t>
            </w:r>
            <w:proofErr w:type="gramStart"/>
            <w:r>
              <w:t>的页并按下</w:t>
            </w:r>
            <w:proofErr w:type="gramEnd"/>
            <w:r>
              <w:rPr>
                <w:b/>
                <w:bCs/>
              </w:rPr>
              <w:t>进纸</w:t>
            </w:r>
            <w:r>
              <w:rPr>
                <w:b/>
                <w:bCs/>
              </w:rPr>
              <w:t>/</w:t>
            </w:r>
            <w:proofErr w:type="gramStart"/>
            <w:r>
              <w:rPr>
                <w:b/>
                <w:bCs/>
              </w:rPr>
              <w:t>退纸</w:t>
            </w:r>
            <w:r>
              <w:t>按</w:t>
            </w:r>
            <w:proofErr w:type="gramEnd"/>
            <w:r>
              <w:t>钮可退纸。</w:t>
            </w:r>
          </w:p>
        </w:tc>
      </w:tr>
      <w:tr w:rsidR="00DB6E6F">
        <w:trPr>
          <w:tblCellSpacing w:w="0" w:type="dxa"/>
          <w:jc w:val="center"/>
        </w:trPr>
        <w:tc>
          <w:tcPr>
            <w:tcW w:w="3259" w:type="dxa"/>
            <w:tcBorders>
              <w:top w:val="outset" w:sz="6" w:space="0" w:color="auto"/>
              <w:left w:val="outset" w:sz="6" w:space="0" w:color="auto"/>
              <w:bottom w:val="outset" w:sz="6" w:space="0" w:color="auto"/>
              <w:right w:val="outset" w:sz="6" w:space="0" w:color="auto"/>
            </w:tcBorders>
          </w:tcPr>
          <w:p w:rsidR="00DB6E6F" w:rsidRDefault="00036700">
            <w:pPr>
              <w:widowControl/>
              <w:jc w:val="left"/>
            </w:pPr>
            <w:r>
              <w:t>应用程序或打印机驱动程序中的打印纸尺寸设置与正在使用的打印纸尺寸不一致。</w:t>
            </w:r>
          </w:p>
        </w:tc>
        <w:tc>
          <w:tcPr>
            <w:tcW w:w="4243" w:type="dxa"/>
            <w:tcBorders>
              <w:top w:val="outset" w:sz="6" w:space="0" w:color="auto"/>
              <w:left w:val="outset" w:sz="6" w:space="0" w:color="auto"/>
              <w:bottom w:val="outset" w:sz="6" w:space="0" w:color="auto"/>
              <w:right w:val="outset" w:sz="6" w:space="0" w:color="auto"/>
            </w:tcBorders>
          </w:tcPr>
          <w:p w:rsidR="00DB6E6F" w:rsidRDefault="00036700">
            <w:pPr>
              <w:widowControl/>
              <w:jc w:val="left"/>
            </w:pPr>
            <w:r>
              <w:t>检查应用程序或打印机驱动程序中的打印纸尺寸设置。</w:t>
            </w:r>
          </w:p>
        </w:tc>
      </w:tr>
      <w:tr w:rsidR="00DB6E6F">
        <w:trPr>
          <w:tblCellSpacing w:w="0" w:type="dxa"/>
          <w:jc w:val="center"/>
        </w:trPr>
        <w:tc>
          <w:tcPr>
            <w:tcW w:w="3259" w:type="dxa"/>
            <w:tcBorders>
              <w:top w:val="outset" w:sz="6" w:space="0" w:color="auto"/>
              <w:left w:val="outset" w:sz="6" w:space="0" w:color="auto"/>
              <w:bottom w:val="outset" w:sz="6" w:space="0" w:color="auto"/>
              <w:right w:val="outset" w:sz="6" w:space="0" w:color="auto"/>
            </w:tcBorders>
          </w:tcPr>
          <w:p w:rsidR="00DB6E6F" w:rsidRDefault="00036700">
            <w:pPr>
              <w:widowControl/>
              <w:jc w:val="left"/>
            </w:pPr>
            <w:r>
              <w:t>打印机</w:t>
            </w:r>
            <w:proofErr w:type="gramStart"/>
            <w:r>
              <w:t>用于</w:t>
            </w:r>
            <w:r>
              <w:rPr>
                <w:rFonts w:hint="eastAsia"/>
              </w:rPr>
              <w:t>拖纸器</w:t>
            </w:r>
            <w:proofErr w:type="gramEnd"/>
            <w:r>
              <w:t>的页面长度设置与您正在使用的连续纸的尺寸不匹配。</w:t>
            </w:r>
          </w:p>
        </w:tc>
        <w:tc>
          <w:tcPr>
            <w:tcW w:w="4243" w:type="dxa"/>
            <w:tcBorders>
              <w:top w:val="outset" w:sz="6" w:space="0" w:color="auto"/>
              <w:left w:val="outset" w:sz="6" w:space="0" w:color="auto"/>
              <w:bottom w:val="outset" w:sz="6" w:space="0" w:color="auto"/>
              <w:right w:val="outset" w:sz="6" w:space="0" w:color="auto"/>
            </w:tcBorders>
          </w:tcPr>
          <w:p w:rsidR="00DB6E6F" w:rsidRDefault="00036700">
            <w:pPr>
              <w:widowControl/>
              <w:jc w:val="left"/>
            </w:pPr>
            <w:r>
              <w:t>检查打印机默认设置</w:t>
            </w:r>
            <w:proofErr w:type="gramStart"/>
            <w:r>
              <w:t>的</w:t>
            </w:r>
            <w:r>
              <w:rPr>
                <w:rFonts w:hint="eastAsia"/>
                <w:b/>
                <w:bCs/>
              </w:rPr>
              <w:t>拖纸器</w:t>
            </w:r>
            <w:proofErr w:type="gramEnd"/>
            <w:r>
              <w:rPr>
                <w:b/>
                <w:bCs/>
              </w:rPr>
              <w:t>页面长度</w:t>
            </w:r>
            <w:r>
              <w:t>。</w:t>
            </w:r>
          </w:p>
        </w:tc>
      </w:tr>
      <w:tr w:rsidR="00DB6E6F">
        <w:trPr>
          <w:tblCellSpacing w:w="0" w:type="dxa"/>
          <w:jc w:val="center"/>
        </w:trPr>
        <w:tc>
          <w:tcPr>
            <w:tcW w:w="3259" w:type="dxa"/>
            <w:tcBorders>
              <w:top w:val="outset" w:sz="6" w:space="0" w:color="auto"/>
              <w:left w:val="outset" w:sz="6" w:space="0" w:color="auto"/>
              <w:bottom w:val="outset" w:sz="6" w:space="0" w:color="auto"/>
              <w:right w:val="outset" w:sz="6" w:space="0" w:color="auto"/>
            </w:tcBorders>
          </w:tcPr>
          <w:p w:rsidR="00DB6E6F" w:rsidRDefault="00036700">
            <w:pPr>
              <w:widowControl/>
              <w:jc w:val="left"/>
            </w:pPr>
            <w:r>
              <w:t>打印机内部夹纸。</w:t>
            </w:r>
          </w:p>
        </w:tc>
        <w:tc>
          <w:tcPr>
            <w:tcW w:w="4243" w:type="dxa"/>
            <w:tcBorders>
              <w:top w:val="outset" w:sz="6" w:space="0" w:color="auto"/>
              <w:left w:val="outset" w:sz="6" w:space="0" w:color="auto"/>
              <w:bottom w:val="outset" w:sz="6" w:space="0" w:color="auto"/>
              <w:right w:val="outset" w:sz="6" w:space="0" w:color="auto"/>
            </w:tcBorders>
          </w:tcPr>
          <w:p w:rsidR="00DB6E6F" w:rsidRDefault="00036700">
            <w:pPr>
              <w:widowControl/>
              <w:jc w:val="left"/>
            </w:pPr>
            <w:r>
              <w:t>按</w:t>
            </w:r>
            <w:hyperlink w:anchor="S-00600-00400" w:tgtFrame="_self" w:history="1">
              <w:r>
                <w:rPr>
                  <w:rStyle w:val="ac"/>
                </w:rPr>
                <w:t>清除夹纸</w:t>
              </w:r>
            </w:hyperlink>
            <w:r>
              <w:t>中的描述清除夹纸。</w:t>
            </w:r>
          </w:p>
        </w:tc>
      </w:tr>
      <w:tr w:rsidR="00DB6E6F">
        <w:trPr>
          <w:tblCellSpacing w:w="0" w:type="dxa"/>
          <w:jc w:val="center"/>
        </w:trPr>
        <w:tc>
          <w:tcPr>
            <w:tcW w:w="7502" w:type="dxa"/>
            <w:gridSpan w:val="2"/>
            <w:tcBorders>
              <w:top w:val="outset" w:sz="6" w:space="0" w:color="auto"/>
              <w:left w:val="outset" w:sz="6" w:space="0" w:color="auto"/>
              <w:bottom w:val="outset" w:sz="6" w:space="0" w:color="auto"/>
              <w:right w:val="outset" w:sz="6" w:space="0" w:color="auto"/>
            </w:tcBorders>
            <w:shd w:val="clear" w:color="auto" w:fill="E6E6E6"/>
          </w:tcPr>
          <w:p w:rsidR="00DB6E6F" w:rsidRDefault="00036700">
            <w:pPr>
              <w:widowControl/>
              <w:jc w:val="left"/>
            </w:pPr>
            <w:r>
              <w:t>当传送数据或按下</w:t>
            </w:r>
            <w:r>
              <w:rPr>
                <w:b/>
                <w:bCs/>
              </w:rPr>
              <w:t>进纸</w:t>
            </w:r>
            <w:r>
              <w:rPr>
                <w:b/>
                <w:bCs/>
              </w:rPr>
              <w:t>/</w:t>
            </w:r>
            <w:proofErr w:type="gramStart"/>
            <w:r>
              <w:rPr>
                <w:b/>
                <w:bCs/>
              </w:rPr>
              <w:t>退纸</w:t>
            </w:r>
            <w:r>
              <w:t>按钮</w:t>
            </w:r>
            <w:proofErr w:type="gramEnd"/>
            <w:r>
              <w:t>时，进纸辊转动但打印机不进纸。</w:t>
            </w:r>
          </w:p>
        </w:tc>
      </w:tr>
      <w:tr w:rsidR="00DB6E6F">
        <w:trPr>
          <w:tblCellSpacing w:w="0" w:type="dxa"/>
          <w:jc w:val="center"/>
        </w:trPr>
        <w:tc>
          <w:tcPr>
            <w:tcW w:w="3259" w:type="dxa"/>
            <w:tcBorders>
              <w:top w:val="outset" w:sz="6" w:space="0" w:color="auto"/>
              <w:left w:val="outset" w:sz="6" w:space="0" w:color="auto"/>
              <w:bottom w:val="outset" w:sz="6" w:space="0" w:color="auto"/>
              <w:right w:val="outset" w:sz="6" w:space="0" w:color="auto"/>
            </w:tcBorders>
            <w:shd w:val="clear" w:color="auto" w:fill="E6E6E6"/>
          </w:tcPr>
          <w:p w:rsidR="00DB6E6F" w:rsidRDefault="00036700">
            <w:pPr>
              <w:widowControl/>
              <w:jc w:val="left"/>
            </w:pPr>
            <w:r>
              <w:t>原因</w:t>
            </w:r>
          </w:p>
        </w:tc>
        <w:tc>
          <w:tcPr>
            <w:tcW w:w="4243" w:type="dxa"/>
            <w:tcBorders>
              <w:top w:val="outset" w:sz="6" w:space="0" w:color="auto"/>
              <w:left w:val="outset" w:sz="6" w:space="0" w:color="auto"/>
              <w:bottom w:val="outset" w:sz="6" w:space="0" w:color="auto"/>
              <w:right w:val="outset" w:sz="6" w:space="0" w:color="auto"/>
            </w:tcBorders>
            <w:shd w:val="clear" w:color="auto" w:fill="E6E6E6"/>
          </w:tcPr>
          <w:p w:rsidR="00DB6E6F" w:rsidRDefault="00036700">
            <w:pPr>
              <w:widowControl/>
              <w:jc w:val="left"/>
            </w:pPr>
            <w:r>
              <w:t>解决办法</w:t>
            </w:r>
          </w:p>
        </w:tc>
      </w:tr>
      <w:tr w:rsidR="00DB6E6F">
        <w:trPr>
          <w:tblCellSpacing w:w="0" w:type="dxa"/>
          <w:jc w:val="center"/>
        </w:trPr>
        <w:tc>
          <w:tcPr>
            <w:tcW w:w="3259" w:type="dxa"/>
            <w:tcBorders>
              <w:top w:val="outset" w:sz="6" w:space="0" w:color="auto"/>
              <w:left w:val="outset" w:sz="6" w:space="0" w:color="auto"/>
              <w:bottom w:val="outset" w:sz="6" w:space="0" w:color="auto"/>
              <w:right w:val="outset" w:sz="6" w:space="0" w:color="auto"/>
            </w:tcBorders>
          </w:tcPr>
          <w:p w:rsidR="00DB6E6F" w:rsidRDefault="00036700">
            <w:pPr>
              <w:widowControl/>
              <w:jc w:val="left"/>
            </w:pPr>
            <w:r>
              <w:t>打印纸来源被设置为单页进纸。</w:t>
            </w:r>
          </w:p>
        </w:tc>
        <w:tc>
          <w:tcPr>
            <w:tcW w:w="4243" w:type="dxa"/>
            <w:tcBorders>
              <w:top w:val="outset" w:sz="6" w:space="0" w:color="auto"/>
              <w:left w:val="outset" w:sz="6" w:space="0" w:color="auto"/>
              <w:bottom w:val="outset" w:sz="6" w:space="0" w:color="auto"/>
              <w:right w:val="outset" w:sz="6" w:space="0" w:color="auto"/>
            </w:tcBorders>
          </w:tcPr>
          <w:p w:rsidR="00DB6E6F" w:rsidRDefault="00036700">
            <w:pPr>
              <w:widowControl/>
              <w:jc w:val="left"/>
            </w:pPr>
            <w:r>
              <w:t>设置进纸选择杆</w:t>
            </w:r>
            <w:proofErr w:type="gramStart"/>
            <w:r>
              <w:t>到</w:t>
            </w:r>
            <w:r>
              <w:rPr>
                <w:rFonts w:hint="eastAsia"/>
              </w:rPr>
              <w:t>拖纸</w:t>
            </w:r>
            <w:proofErr w:type="gramEnd"/>
            <w:r>
              <w:rPr>
                <w:rFonts w:hint="eastAsia"/>
              </w:rPr>
              <w:t>器</w:t>
            </w:r>
            <w:r>
              <w:t>位置。</w:t>
            </w:r>
          </w:p>
        </w:tc>
      </w:tr>
    </w:tbl>
    <w:p w:rsidR="00DB6E6F" w:rsidRDefault="00DB6E6F">
      <w:pPr>
        <w:widowControl/>
        <w:jc w:val="left"/>
      </w:pPr>
    </w:p>
    <w:p w:rsidR="00DB6E6F" w:rsidRDefault="00DB6E6F">
      <w:pPr>
        <w:widowControl/>
        <w:jc w:val="left"/>
      </w:pPr>
    </w:p>
    <w:p w:rsidR="00DB6E6F" w:rsidRDefault="00036700">
      <w:pPr>
        <w:pStyle w:val="2"/>
      </w:pPr>
      <w:bookmarkStart w:id="85" w:name="S-00600-00300"/>
      <w:bookmarkStart w:id="86" w:name="_解决USB问题"/>
      <w:bookmarkEnd w:id="85"/>
      <w:bookmarkEnd w:id="86"/>
      <w:r>
        <w:rPr>
          <w:b w:val="0"/>
        </w:rPr>
        <w:lastRenderedPageBreak/>
        <w:t>解决</w:t>
      </w:r>
      <w:r>
        <w:rPr>
          <w:b w:val="0"/>
        </w:rPr>
        <w:t>USB</w:t>
      </w:r>
      <w:r>
        <w:rPr>
          <w:b w:val="0"/>
        </w:rPr>
        <w:t>问题</w:t>
      </w:r>
    </w:p>
    <w:p w:rsidR="00DB6E6F" w:rsidRDefault="00036700">
      <w:pPr>
        <w:widowControl/>
        <w:jc w:val="left"/>
      </w:pPr>
      <w:bookmarkStart w:id="87" w:name="S-00600-00300-00100"/>
      <w:bookmarkEnd w:id="87"/>
      <w:r>
        <w:rPr>
          <w:b/>
          <w:bCs/>
        </w:rPr>
        <w:t>确保您的计算机预装了</w:t>
      </w:r>
      <w:r>
        <w:rPr>
          <w:b/>
          <w:bCs/>
        </w:rPr>
        <w:t>Windows 7, Vista, XP</w:t>
      </w:r>
    </w:p>
    <w:p w:rsidR="00DB6E6F" w:rsidRDefault="00036700">
      <w:pPr>
        <w:widowControl/>
        <w:jc w:val="left"/>
      </w:pPr>
      <w:r>
        <w:t>有关您计算机的详细信息，请与经销商联系。</w:t>
      </w:r>
    </w:p>
    <w:p w:rsidR="00DB6E6F" w:rsidRDefault="00036700">
      <w:pPr>
        <w:widowControl/>
        <w:jc w:val="left"/>
      </w:pPr>
      <w:r>
        <w:t>如果在即插即用驱动程序安装过程完成之前将其取消，</w:t>
      </w:r>
      <w:r>
        <w:t>USB</w:t>
      </w:r>
      <w:r>
        <w:t>打印机设备驱动程序或打印机驱动程序将不能正确安装。</w:t>
      </w:r>
    </w:p>
    <w:p w:rsidR="00DB6E6F" w:rsidRDefault="00036700">
      <w:pPr>
        <w:widowControl/>
        <w:jc w:val="left"/>
      </w:pPr>
      <w:r>
        <w:t>请按下述步骤检查安装结果，并重新安装驱动程序：</w:t>
      </w:r>
    </w:p>
    <w:tbl>
      <w:tblPr>
        <w:tblW w:w="5093" w:type="dxa"/>
        <w:tblCellSpacing w:w="0" w:type="dxa"/>
        <w:tblInd w:w="-108" w:type="dxa"/>
        <w:tblLayout w:type="fixed"/>
        <w:tblCellMar>
          <w:left w:w="0" w:type="dxa"/>
          <w:right w:w="0" w:type="dxa"/>
        </w:tblCellMar>
        <w:tblLook w:val="04A0" w:firstRow="1" w:lastRow="0" w:firstColumn="1" w:lastColumn="0" w:noHBand="0" w:noVBand="1"/>
      </w:tblPr>
      <w:tblGrid>
        <w:gridCol w:w="232"/>
        <w:gridCol w:w="4861"/>
      </w:tblGrid>
      <w:tr w:rsidR="00DB6E6F">
        <w:trPr>
          <w:tblCellSpacing w:w="0" w:type="dxa"/>
        </w:trPr>
        <w:tc>
          <w:tcPr>
            <w:tcW w:w="232" w:type="dxa"/>
          </w:tcPr>
          <w:p w:rsidR="00DB6E6F" w:rsidRDefault="00036700">
            <w:pPr>
              <w:widowControl/>
              <w:jc w:val="left"/>
              <w:rPr>
                <w:rFonts w:ascii="BankGothic Md BT" w:hAnsi="BankGothic Md BT"/>
              </w:rPr>
            </w:pPr>
            <w:r>
              <w:rPr>
                <w:rFonts w:ascii="BankGothic Md BT" w:hAnsi="BankGothic Md BT" w:hint="eastAsia"/>
              </w:rPr>
              <w:t>1.</w:t>
            </w:r>
          </w:p>
        </w:tc>
        <w:tc>
          <w:tcPr>
            <w:tcW w:w="4861" w:type="dxa"/>
          </w:tcPr>
          <w:p w:rsidR="00DB6E6F" w:rsidRDefault="00036700">
            <w:pPr>
              <w:widowControl/>
              <w:jc w:val="left"/>
            </w:pPr>
            <w:r>
              <w:t>打开打印机，并把</w:t>
            </w:r>
            <w:r>
              <w:t>USB</w:t>
            </w:r>
            <w:r>
              <w:t>电缆插入打印机和计算机中。</w:t>
            </w:r>
          </w:p>
        </w:tc>
      </w:tr>
      <w:tr w:rsidR="00DB6E6F">
        <w:trPr>
          <w:tblCellSpacing w:w="0" w:type="dxa"/>
        </w:trPr>
        <w:tc>
          <w:tcPr>
            <w:tcW w:w="232" w:type="dxa"/>
          </w:tcPr>
          <w:p w:rsidR="00DB6E6F" w:rsidRDefault="00036700">
            <w:pPr>
              <w:widowControl/>
              <w:jc w:val="left"/>
              <w:rPr>
                <w:rFonts w:ascii="BankGothic Md BT" w:hAnsi="BankGothic Md BT"/>
              </w:rPr>
            </w:pPr>
            <w:r>
              <w:rPr>
                <w:rFonts w:ascii="BankGothic Md BT" w:hAnsi="BankGothic Md BT" w:hint="eastAsia"/>
              </w:rPr>
              <w:t>2.</w:t>
            </w:r>
          </w:p>
        </w:tc>
        <w:tc>
          <w:tcPr>
            <w:tcW w:w="4861" w:type="dxa"/>
          </w:tcPr>
          <w:p w:rsidR="00DB6E6F" w:rsidRDefault="00036700">
            <w:pPr>
              <w:widowControl/>
              <w:jc w:val="left"/>
            </w:pPr>
            <w:r>
              <w:t>右击桌面上的</w:t>
            </w:r>
            <w:r>
              <w:rPr>
                <w:b/>
                <w:bCs/>
              </w:rPr>
              <w:t>我的电脑</w:t>
            </w:r>
            <w:r>
              <w:t>图标，然后单击</w:t>
            </w:r>
            <w:r>
              <w:rPr>
                <w:b/>
                <w:bCs/>
              </w:rPr>
              <w:t>属性</w:t>
            </w:r>
            <w:r>
              <w:t>。</w:t>
            </w:r>
          </w:p>
        </w:tc>
      </w:tr>
    </w:tbl>
    <w:p w:rsidR="00DB6E6F" w:rsidRDefault="00DB6E6F">
      <w:pPr>
        <w:widowControl/>
        <w:jc w:val="left"/>
        <w:rPr>
          <w:vanish/>
        </w:rPr>
      </w:pPr>
    </w:p>
    <w:tbl>
      <w:tblPr>
        <w:tblW w:w="5099" w:type="dxa"/>
        <w:tblCellSpacing w:w="0" w:type="dxa"/>
        <w:tblInd w:w="-108" w:type="dxa"/>
        <w:tblLayout w:type="fixed"/>
        <w:tblCellMar>
          <w:left w:w="0" w:type="dxa"/>
          <w:right w:w="0" w:type="dxa"/>
        </w:tblCellMar>
        <w:tblLook w:val="04A0" w:firstRow="1" w:lastRow="0" w:firstColumn="1" w:lastColumn="0" w:noHBand="0" w:noVBand="1"/>
      </w:tblPr>
      <w:tblGrid>
        <w:gridCol w:w="232"/>
        <w:gridCol w:w="4867"/>
      </w:tblGrid>
      <w:tr w:rsidR="00DB6E6F">
        <w:trPr>
          <w:tblCellSpacing w:w="0" w:type="dxa"/>
        </w:trPr>
        <w:tc>
          <w:tcPr>
            <w:tcW w:w="232" w:type="dxa"/>
          </w:tcPr>
          <w:p w:rsidR="00DB6E6F" w:rsidRDefault="00036700">
            <w:pPr>
              <w:widowControl/>
              <w:jc w:val="left"/>
              <w:rPr>
                <w:rFonts w:ascii="BankGothic Md BT" w:hAnsi="BankGothic Md BT"/>
              </w:rPr>
            </w:pPr>
            <w:r>
              <w:rPr>
                <w:rFonts w:ascii="BankGothic Md BT" w:hAnsi="BankGothic Md BT" w:hint="eastAsia"/>
              </w:rPr>
              <w:t>3.</w:t>
            </w:r>
          </w:p>
        </w:tc>
        <w:tc>
          <w:tcPr>
            <w:tcW w:w="4867" w:type="dxa"/>
          </w:tcPr>
          <w:p w:rsidR="00DB6E6F" w:rsidRDefault="00036700">
            <w:pPr>
              <w:widowControl/>
              <w:jc w:val="left"/>
            </w:pPr>
            <w:r>
              <w:t>单击</w:t>
            </w:r>
            <w:r>
              <w:rPr>
                <w:b/>
                <w:bCs/>
              </w:rPr>
              <w:t>设备管理</w:t>
            </w:r>
            <w:r>
              <w:t>标签。</w:t>
            </w:r>
          </w:p>
        </w:tc>
      </w:tr>
    </w:tbl>
    <w:p w:rsidR="00DB6E6F" w:rsidRDefault="00036700">
      <w:pPr>
        <w:widowControl/>
        <w:jc w:val="left"/>
      </w:pPr>
      <w:r>
        <w:t>查看已安装的设备。</w:t>
      </w:r>
    </w:p>
    <w:p w:rsidR="00DB6E6F" w:rsidRDefault="00036700">
      <w:pPr>
        <w:widowControl/>
        <w:jc w:val="left"/>
      </w:pPr>
      <w:r>
        <w:pict>
          <v:shape id="_x0000_i1093" type="#_x0000_t75" style="width:307.5pt;height:37.5pt">
            <v:imagedata r:id="rId27" o:title=""/>
          </v:shape>
        </w:pict>
      </w:r>
    </w:p>
    <w:p w:rsidR="00DB6E6F" w:rsidRDefault="00DB6E6F">
      <w:pPr>
        <w:autoSpaceDE w:val="0"/>
        <w:autoSpaceDN w:val="0"/>
        <w:adjustRightInd w:val="0"/>
        <w:ind w:left="1"/>
        <w:jc w:val="left"/>
      </w:pPr>
    </w:p>
    <w:tbl>
      <w:tblPr>
        <w:tblW w:w="8424" w:type="dxa"/>
        <w:tblCellSpacing w:w="0" w:type="dxa"/>
        <w:tblInd w:w="-108" w:type="dxa"/>
        <w:tblLayout w:type="fixed"/>
        <w:tblCellMar>
          <w:left w:w="0" w:type="dxa"/>
          <w:right w:w="0" w:type="dxa"/>
        </w:tblCellMar>
        <w:tblLook w:val="04A0" w:firstRow="1" w:lastRow="0" w:firstColumn="1" w:lastColumn="0" w:noHBand="0" w:noVBand="1"/>
      </w:tblPr>
      <w:tblGrid>
        <w:gridCol w:w="374"/>
        <w:gridCol w:w="8050"/>
      </w:tblGrid>
      <w:tr w:rsidR="00DB6E6F">
        <w:trPr>
          <w:tblCellSpacing w:w="0" w:type="dxa"/>
        </w:trPr>
        <w:tc>
          <w:tcPr>
            <w:tcW w:w="374" w:type="dxa"/>
          </w:tcPr>
          <w:p w:rsidR="00DB6E6F" w:rsidRDefault="00036700">
            <w:pPr>
              <w:autoSpaceDE w:val="0"/>
              <w:autoSpaceDN w:val="0"/>
              <w:adjustRightInd w:val="0"/>
              <w:ind w:leftChars="12" w:left="25"/>
              <w:jc w:val="left"/>
              <w:rPr>
                <w:szCs w:val="21"/>
              </w:rPr>
            </w:pPr>
            <w:r>
              <w:rPr>
                <w:rFonts w:ascii="BankGothic Md BT" w:hAnsi="BankGothic Md BT"/>
                <w:b/>
              </w:rPr>
              <w:t>1.</w:t>
            </w:r>
          </w:p>
          <w:p w:rsidR="00DB6E6F" w:rsidRDefault="00DB6E6F">
            <w:pPr>
              <w:widowControl/>
              <w:jc w:val="left"/>
              <w:rPr>
                <w:rFonts w:ascii="BankGothic Md BT" w:hAnsi="BankGothic Md BT"/>
              </w:rPr>
            </w:pPr>
          </w:p>
        </w:tc>
        <w:tc>
          <w:tcPr>
            <w:tcW w:w="8050" w:type="dxa"/>
          </w:tcPr>
          <w:p w:rsidR="00DB6E6F" w:rsidRDefault="00036700">
            <w:pPr>
              <w:autoSpaceDE w:val="0"/>
              <w:autoSpaceDN w:val="0"/>
              <w:adjustRightInd w:val="0"/>
              <w:jc w:val="left"/>
            </w:pPr>
            <w:r>
              <w:t>如果</w:t>
            </w:r>
            <w:r>
              <w:rPr>
                <w:b/>
                <w:bCs/>
              </w:rPr>
              <w:t>USB Print</w:t>
            </w:r>
            <w:r>
              <w:t>出现在</w:t>
            </w:r>
            <w:r>
              <w:rPr>
                <w:b/>
                <w:bCs/>
              </w:rPr>
              <w:t>其他设备</w:t>
            </w:r>
            <w:r>
              <w:t>下，则</w:t>
            </w:r>
            <w:r>
              <w:t>USB</w:t>
            </w:r>
            <w:r>
              <w:t>打印机设备驱动程序未正确安装。如果出现</w:t>
            </w:r>
            <w:r>
              <w:rPr>
                <w:rFonts w:eastAsia="Arial Unicode MS" w:cs="Calibri" w:hint="eastAsia"/>
                <w:kern w:val="0"/>
                <w:szCs w:val="21"/>
              </w:rPr>
              <w:t xml:space="preserve">FH </w:t>
            </w:r>
            <w:r>
              <w:rPr>
                <w:rFonts w:eastAsia="Arial Unicode MS" w:cs="Calibri"/>
                <w:kern w:val="0"/>
                <w:szCs w:val="21"/>
                <w:lang w:val="zh-CN"/>
              </w:rPr>
              <w:t>80 Series</w:t>
            </w:r>
            <w:r>
              <w:rPr>
                <w:szCs w:val="21"/>
              </w:rPr>
              <w:t>，则打印机驱动程序未正确安装。</w:t>
            </w:r>
          </w:p>
        </w:tc>
      </w:tr>
      <w:tr w:rsidR="00DB6E6F">
        <w:trPr>
          <w:tblCellSpacing w:w="0" w:type="dxa"/>
        </w:trPr>
        <w:tc>
          <w:tcPr>
            <w:tcW w:w="374" w:type="dxa"/>
          </w:tcPr>
          <w:p w:rsidR="00DB6E6F" w:rsidRDefault="00036700">
            <w:pPr>
              <w:widowControl/>
              <w:jc w:val="left"/>
              <w:rPr>
                <w:rFonts w:ascii="BankGothic Md BT" w:hAnsi="BankGothic Md BT"/>
              </w:rPr>
            </w:pPr>
            <w:r>
              <w:rPr>
                <w:rFonts w:ascii="BankGothic Md BT" w:hAnsi="BankGothic Md BT"/>
                <w:b/>
              </w:rPr>
              <w:t>2.</w:t>
            </w:r>
          </w:p>
        </w:tc>
        <w:tc>
          <w:tcPr>
            <w:tcW w:w="8050" w:type="dxa"/>
          </w:tcPr>
          <w:p w:rsidR="00DB6E6F" w:rsidRDefault="00036700">
            <w:pPr>
              <w:autoSpaceDE w:val="0"/>
              <w:autoSpaceDN w:val="0"/>
              <w:adjustRightInd w:val="0"/>
              <w:jc w:val="left"/>
            </w:pPr>
            <w:r>
              <w:t>如果</w:t>
            </w:r>
            <w:r>
              <w:t>USB</w:t>
            </w:r>
            <w:r>
              <w:rPr>
                <w:rFonts w:hint="eastAsia"/>
              </w:rPr>
              <w:t xml:space="preserve"> Print</w:t>
            </w:r>
            <w:r>
              <w:t>或</w:t>
            </w:r>
            <w:r>
              <w:rPr>
                <w:rFonts w:eastAsia="新宋体" w:cs="Calibri" w:hint="eastAsia"/>
                <w:kern w:val="0"/>
                <w:szCs w:val="21"/>
              </w:rPr>
              <w:t>FH</w:t>
            </w:r>
            <w:r>
              <w:rPr>
                <w:rFonts w:eastAsia="新宋体" w:cs="Calibri"/>
                <w:kern w:val="0"/>
                <w:szCs w:val="21"/>
              </w:rPr>
              <w:t xml:space="preserve"> 80 Series</w:t>
            </w:r>
            <w:r>
              <w:t>都未在其他设备下出现，则单击</w:t>
            </w:r>
            <w:r>
              <w:rPr>
                <w:b/>
                <w:bCs/>
              </w:rPr>
              <w:t>刷新</w:t>
            </w:r>
            <w:r>
              <w:t>或从打印机上拔下</w:t>
            </w:r>
            <w:r>
              <w:t>USB</w:t>
            </w:r>
            <w:r>
              <w:t>电缆，然后再重新插上。</w:t>
            </w:r>
          </w:p>
        </w:tc>
      </w:tr>
      <w:tr w:rsidR="00DB6E6F">
        <w:trPr>
          <w:tblCellSpacing w:w="0" w:type="dxa"/>
        </w:trPr>
        <w:tc>
          <w:tcPr>
            <w:tcW w:w="374" w:type="dxa"/>
          </w:tcPr>
          <w:p w:rsidR="00DB6E6F" w:rsidRDefault="00036700">
            <w:pPr>
              <w:widowControl/>
              <w:jc w:val="left"/>
              <w:rPr>
                <w:rFonts w:ascii="BankGothic Md BT" w:hAnsi="BankGothic Md BT"/>
              </w:rPr>
            </w:pPr>
            <w:r>
              <w:rPr>
                <w:rFonts w:ascii="BankGothic Md BT" w:hAnsi="BankGothic Md BT" w:hint="eastAsia"/>
              </w:rPr>
              <w:t>3.</w:t>
            </w:r>
          </w:p>
        </w:tc>
        <w:tc>
          <w:tcPr>
            <w:tcW w:w="8050" w:type="dxa"/>
          </w:tcPr>
          <w:p w:rsidR="00DB6E6F" w:rsidRDefault="00036700">
            <w:pPr>
              <w:autoSpaceDE w:val="0"/>
              <w:autoSpaceDN w:val="0"/>
              <w:adjustRightInd w:val="0"/>
              <w:jc w:val="left"/>
            </w:pPr>
            <w:r>
              <w:t>在其他设备下，选择</w:t>
            </w:r>
            <w:r>
              <w:rPr>
                <w:b/>
                <w:bCs/>
              </w:rPr>
              <w:t>USB Print</w:t>
            </w:r>
            <w:r>
              <w:t>或</w:t>
            </w:r>
            <w:r>
              <w:rPr>
                <w:rFonts w:eastAsia="新宋体" w:cs="Calibri" w:hint="eastAsia"/>
                <w:color w:val="000001"/>
                <w:kern w:val="0"/>
                <w:szCs w:val="21"/>
                <w:lang w:val="zh-CN"/>
              </w:rPr>
              <w:t>FH</w:t>
            </w:r>
            <w:r>
              <w:rPr>
                <w:rFonts w:eastAsia="新宋体" w:cs="Calibri"/>
                <w:color w:val="000001"/>
                <w:kern w:val="0"/>
                <w:szCs w:val="21"/>
                <w:lang w:val="zh-CN"/>
              </w:rPr>
              <w:t xml:space="preserve"> 80 Series</w:t>
            </w:r>
            <w:r>
              <w:t>并单击</w:t>
            </w:r>
            <w:r>
              <w:rPr>
                <w:b/>
                <w:bCs/>
              </w:rPr>
              <w:t>卸载</w:t>
            </w:r>
            <w:r>
              <w:t>。然后单击</w:t>
            </w:r>
            <w:r>
              <w:rPr>
                <w:b/>
                <w:bCs/>
              </w:rPr>
              <w:t>确定</w:t>
            </w:r>
            <w:r>
              <w:t>。</w:t>
            </w:r>
          </w:p>
        </w:tc>
      </w:tr>
      <w:tr w:rsidR="00DB6E6F">
        <w:trPr>
          <w:tblCellSpacing w:w="0" w:type="dxa"/>
        </w:trPr>
        <w:tc>
          <w:tcPr>
            <w:tcW w:w="374" w:type="dxa"/>
          </w:tcPr>
          <w:p w:rsidR="00DB6E6F" w:rsidRDefault="00036700">
            <w:pPr>
              <w:widowControl/>
              <w:jc w:val="left"/>
              <w:rPr>
                <w:rFonts w:ascii="BankGothic Md BT" w:hAnsi="BankGothic Md BT"/>
              </w:rPr>
            </w:pPr>
            <w:r>
              <w:rPr>
                <w:rFonts w:ascii="BankGothic Md BT" w:hAnsi="BankGothic Md BT" w:hint="eastAsia"/>
              </w:rPr>
              <w:t>4.</w:t>
            </w:r>
          </w:p>
        </w:tc>
        <w:tc>
          <w:tcPr>
            <w:tcW w:w="8050" w:type="dxa"/>
          </w:tcPr>
          <w:p w:rsidR="00DB6E6F" w:rsidRDefault="00036700">
            <w:pPr>
              <w:widowControl/>
              <w:jc w:val="left"/>
            </w:pPr>
            <w:r>
              <w:t>出现下面的对话框时，请单击</w:t>
            </w:r>
            <w:r>
              <w:rPr>
                <w:b/>
                <w:bCs/>
              </w:rPr>
              <w:t>确定</w:t>
            </w:r>
            <w:r>
              <w:t>。然后再单击</w:t>
            </w:r>
            <w:r>
              <w:rPr>
                <w:b/>
                <w:bCs/>
              </w:rPr>
              <w:t>确定</w:t>
            </w:r>
            <w:r>
              <w:t>可关闭系统属性对话框。</w:t>
            </w:r>
          </w:p>
        </w:tc>
      </w:tr>
      <w:tr w:rsidR="00DB6E6F">
        <w:trPr>
          <w:tblCellSpacing w:w="0" w:type="dxa"/>
        </w:trPr>
        <w:tc>
          <w:tcPr>
            <w:tcW w:w="374" w:type="dxa"/>
          </w:tcPr>
          <w:p w:rsidR="00DB6E6F" w:rsidRDefault="00036700">
            <w:pPr>
              <w:widowControl/>
              <w:jc w:val="left"/>
              <w:rPr>
                <w:rFonts w:ascii="BankGothic Md BT" w:hAnsi="BankGothic Md BT"/>
              </w:rPr>
            </w:pPr>
            <w:r>
              <w:rPr>
                <w:rFonts w:ascii="BankGothic Md BT" w:hAnsi="BankGothic Md BT" w:hint="eastAsia"/>
              </w:rPr>
              <w:t>5.</w:t>
            </w:r>
          </w:p>
        </w:tc>
        <w:tc>
          <w:tcPr>
            <w:tcW w:w="8050" w:type="dxa"/>
          </w:tcPr>
          <w:p w:rsidR="00DB6E6F" w:rsidRDefault="00036700">
            <w:pPr>
              <w:widowControl/>
              <w:jc w:val="left"/>
            </w:pPr>
            <w:r>
              <w:t>关闭打印机并重新启动计算机。然后</w:t>
            </w:r>
            <w:r>
              <w:rPr>
                <w:rFonts w:hint="eastAsia"/>
              </w:rPr>
              <w:t>、</w:t>
            </w:r>
            <w:r>
              <w:t>重新安装驱动程序。</w:t>
            </w:r>
          </w:p>
        </w:tc>
      </w:tr>
    </w:tbl>
    <w:p w:rsidR="00DB6E6F" w:rsidRDefault="00036700">
      <w:pPr>
        <w:widowControl/>
        <w:jc w:val="left"/>
        <w:rPr>
          <w:b/>
          <w:bCs/>
        </w:rPr>
      </w:pPr>
      <w:bookmarkStart w:id="88" w:name="S-00600-00300-00200"/>
      <w:bookmarkEnd w:id="88"/>
      <w:r>
        <w:rPr>
          <w:b/>
          <w:bCs/>
        </w:rPr>
        <w:t>使用</w:t>
      </w:r>
      <w:r>
        <w:rPr>
          <w:b/>
          <w:bCs/>
        </w:rPr>
        <w:t>USB</w:t>
      </w:r>
      <w:r>
        <w:rPr>
          <w:b/>
          <w:bCs/>
        </w:rPr>
        <w:t>电缆打印机工作不正常</w:t>
      </w:r>
    </w:p>
    <w:p w:rsidR="00DB6E6F" w:rsidRDefault="00036700">
      <w:pPr>
        <w:widowControl/>
        <w:jc w:val="left"/>
      </w:pPr>
      <w:r>
        <w:t>如果您的打印机无法正确使用</w:t>
      </w:r>
      <w:r>
        <w:t>USB</w:t>
      </w:r>
      <w:r>
        <w:t>电缆，请尝试以下解决方法之一或全部：</w:t>
      </w:r>
    </w:p>
    <w:p w:rsidR="00DB6E6F" w:rsidRDefault="00036700">
      <w:pPr>
        <w:widowControl/>
        <w:jc w:val="left"/>
      </w:pPr>
      <w:r>
        <w:t>确保使用标准屏蔽的</w:t>
      </w:r>
      <w:r>
        <w:t>USB</w:t>
      </w:r>
      <w:r>
        <w:t>电缆。</w:t>
      </w:r>
    </w:p>
    <w:p w:rsidR="00DB6E6F" w:rsidRDefault="00036700">
      <w:pPr>
        <w:widowControl/>
        <w:jc w:val="left"/>
      </w:pPr>
      <w:r>
        <w:t>如果在使用</w:t>
      </w:r>
      <w:r>
        <w:t>USB</w:t>
      </w:r>
      <w:r>
        <w:t>集线器，请将打印机连接到集线器的第一层，或将打印机直接连接到计算机的</w:t>
      </w:r>
      <w:r>
        <w:t>USB</w:t>
      </w:r>
      <w:r>
        <w:t>端口。</w:t>
      </w:r>
    </w:p>
    <w:p w:rsidR="00DB6E6F" w:rsidRDefault="00036700">
      <w:pPr>
        <w:widowControl/>
        <w:jc w:val="left"/>
      </w:pPr>
      <w:hyperlink r:id="rId28" w:history="1"/>
    </w:p>
    <w:p w:rsidR="00DB6E6F" w:rsidRDefault="00036700">
      <w:pPr>
        <w:pStyle w:val="2"/>
        <w:rPr>
          <w:b w:val="0"/>
          <w:bCs w:val="0"/>
        </w:rPr>
      </w:pPr>
      <w:bookmarkStart w:id="89" w:name="_清除夹纸"/>
      <w:bookmarkStart w:id="90" w:name="S-00600-00400"/>
      <w:bookmarkEnd w:id="89"/>
      <w:bookmarkEnd w:id="90"/>
      <w:r>
        <w:rPr>
          <w:b w:val="0"/>
          <w:bCs w:val="0"/>
        </w:rPr>
        <w:t>清除夹纸</w:t>
      </w:r>
    </w:p>
    <w:p w:rsidR="00DB6E6F" w:rsidRDefault="00036700">
      <w:pPr>
        <w:widowControl/>
        <w:jc w:val="left"/>
      </w:pPr>
      <w:r>
        <w:t>按照下列步骤清除夹纸：</w:t>
      </w:r>
    </w:p>
    <w:p w:rsidR="00DB6E6F" w:rsidRDefault="001A5E81">
      <w:pPr>
        <w:widowControl/>
        <w:jc w:val="left"/>
      </w:pPr>
      <w:r>
        <w:rPr>
          <w:b/>
        </w:rPr>
        <w:pict>
          <v:shape id="_x0000_i1094" type="#_x0000_t75" style="width:19pt;height:19pt">
            <v:imagedata r:id="rId9" o:title=""/>
          </v:shape>
        </w:pict>
      </w:r>
      <w:r w:rsidR="00036700">
        <w:t>注意：</w:t>
      </w:r>
    </w:p>
    <w:tbl>
      <w:tblPr>
        <w:tblW w:w="7637" w:type="dxa"/>
        <w:jc w:val="center"/>
        <w:tblCellSpacing w:w="0" w:type="dxa"/>
        <w:tblBorders>
          <w:top w:val="outset" w:sz="6" w:space="0" w:color="auto"/>
          <w:left w:val="outset" w:sz="6" w:space="0" w:color="auto"/>
          <w:bottom w:val="outset" w:sz="6" w:space="0" w:color="auto"/>
          <w:right w:val="outset" w:sz="6" w:space="0" w:color="auto"/>
        </w:tblBorders>
        <w:shd w:val="clear" w:color="auto" w:fill="FFFFB5"/>
        <w:tblLayout w:type="fixed"/>
        <w:tblCellMar>
          <w:top w:w="75" w:type="dxa"/>
          <w:left w:w="75" w:type="dxa"/>
          <w:bottom w:w="75" w:type="dxa"/>
          <w:right w:w="75" w:type="dxa"/>
        </w:tblCellMar>
        <w:tblLook w:val="04A0" w:firstRow="1" w:lastRow="0" w:firstColumn="1" w:lastColumn="0" w:noHBand="0" w:noVBand="1"/>
      </w:tblPr>
      <w:tblGrid>
        <w:gridCol w:w="7637"/>
      </w:tblGrid>
      <w:tr w:rsidR="00DB6E6F">
        <w:trPr>
          <w:tblCellSpacing w:w="0" w:type="dxa"/>
          <w:jc w:val="center"/>
        </w:trPr>
        <w:tc>
          <w:tcPr>
            <w:tcW w:w="7637" w:type="dxa"/>
            <w:tcBorders>
              <w:top w:val="outset" w:sz="6" w:space="0" w:color="auto"/>
              <w:left w:val="outset" w:sz="6" w:space="0" w:color="auto"/>
              <w:bottom w:val="outset" w:sz="6" w:space="0" w:color="auto"/>
              <w:right w:val="outset" w:sz="6" w:space="0" w:color="auto"/>
            </w:tcBorders>
            <w:shd w:val="clear" w:color="auto" w:fill="FFFFB5"/>
            <w:vAlign w:val="center"/>
          </w:tcPr>
          <w:p w:rsidR="00DB6E6F" w:rsidRDefault="00036700">
            <w:pPr>
              <w:widowControl/>
              <w:jc w:val="left"/>
            </w:pPr>
            <w:r>
              <w:t>当打印机电源打开时，不要拉出夹纸。</w:t>
            </w:r>
          </w:p>
        </w:tc>
      </w:tr>
    </w:tbl>
    <w:p w:rsidR="00DB6E6F" w:rsidRDefault="00DB6E6F">
      <w:pPr>
        <w:widowControl/>
        <w:jc w:val="left"/>
        <w:rPr>
          <w:vanish/>
        </w:rPr>
      </w:pPr>
    </w:p>
    <w:tbl>
      <w:tblPr>
        <w:tblW w:w="8074" w:type="dxa"/>
        <w:tblCellSpacing w:w="0" w:type="dxa"/>
        <w:tblInd w:w="-108" w:type="dxa"/>
        <w:tblLayout w:type="fixed"/>
        <w:tblCellMar>
          <w:left w:w="0" w:type="dxa"/>
          <w:right w:w="0" w:type="dxa"/>
        </w:tblCellMar>
        <w:tblLook w:val="04A0" w:firstRow="1" w:lastRow="0" w:firstColumn="1" w:lastColumn="0" w:noHBand="0" w:noVBand="1"/>
      </w:tblPr>
      <w:tblGrid>
        <w:gridCol w:w="232"/>
        <w:gridCol w:w="7842"/>
      </w:tblGrid>
      <w:tr w:rsidR="00DB6E6F">
        <w:trPr>
          <w:tblCellSpacing w:w="0" w:type="dxa"/>
        </w:trPr>
        <w:tc>
          <w:tcPr>
            <w:tcW w:w="232" w:type="dxa"/>
          </w:tcPr>
          <w:p w:rsidR="00DB6E6F" w:rsidRDefault="00036700">
            <w:pPr>
              <w:widowControl/>
              <w:jc w:val="left"/>
              <w:rPr>
                <w:rFonts w:ascii="BankGothic Md BT" w:hAnsi="BankGothic Md BT"/>
              </w:rPr>
            </w:pPr>
            <w:r>
              <w:rPr>
                <w:rFonts w:ascii="BankGothic Md BT" w:hAnsi="BankGothic Md BT" w:hint="eastAsia"/>
              </w:rPr>
              <w:t>1.</w:t>
            </w:r>
          </w:p>
        </w:tc>
        <w:tc>
          <w:tcPr>
            <w:tcW w:w="7842" w:type="dxa"/>
          </w:tcPr>
          <w:p w:rsidR="00DB6E6F" w:rsidRDefault="00036700">
            <w:pPr>
              <w:widowControl/>
              <w:jc w:val="left"/>
            </w:pPr>
            <w:r>
              <w:t>关闭打印机。</w:t>
            </w:r>
          </w:p>
        </w:tc>
      </w:tr>
      <w:tr w:rsidR="00DB6E6F">
        <w:trPr>
          <w:tblCellSpacing w:w="0" w:type="dxa"/>
        </w:trPr>
        <w:tc>
          <w:tcPr>
            <w:tcW w:w="232" w:type="dxa"/>
          </w:tcPr>
          <w:p w:rsidR="00DB6E6F" w:rsidRDefault="00036700">
            <w:pPr>
              <w:widowControl/>
              <w:jc w:val="left"/>
              <w:rPr>
                <w:rFonts w:ascii="BankGothic Md BT" w:hAnsi="BankGothic Md BT"/>
              </w:rPr>
            </w:pPr>
            <w:r>
              <w:rPr>
                <w:rFonts w:ascii="BankGothic Md BT" w:hAnsi="BankGothic Md BT" w:hint="eastAsia"/>
              </w:rPr>
              <w:t>2.</w:t>
            </w:r>
          </w:p>
        </w:tc>
        <w:tc>
          <w:tcPr>
            <w:tcW w:w="7842" w:type="dxa"/>
          </w:tcPr>
          <w:p w:rsidR="00DB6E6F" w:rsidRDefault="00036700">
            <w:pPr>
              <w:widowControl/>
              <w:jc w:val="left"/>
            </w:pPr>
            <w:r>
              <w:t>打开打印机盖。</w:t>
            </w:r>
          </w:p>
        </w:tc>
      </w:tr>
      <w:tr w:rsidR="00DB6E6F">
        <w:trPr>
          <w:tblCellSpacing w:w="0" w:type="dxa"/>
        </w:trPr>
        <w:tc>
          <w:tcPr>
            <w:tcW w:w="232" w:type="dxa"/>
          </w:tcPr>
          <w:p w:rsidR="00DB6E6F" w:rsidRDefault="00036700">
            <w:pPr>
              <w:widowControl/>
              <w:jc w:val="left"/>
              <w:rPr>
                <w:rFonts w:ascii="BankGothic Md BT" w:hAnsi="BankGothic Md BT"/>
              </w:rPr>
            </w:pPr>
            <w:r>
              <w:rPr>
                <w:rFonts w:ascii="BankGothic Md BT" w:hAnsi="BankGothic Md BT" w:hint="eastAsia"/>
              </w:rPr>
              <w:t>3.</w:t>
            </w:r>
          </w:p>
        </w:tc>
        <w:tc>
          <w:tcPr>
            <w:tcW w:w="7842" w:type="dxa"/>
          </w:tcPr>
          <w:p w:rsidR="00DB6E6F" w:rsidRDefault="00036700">
            <w:pPr>
              <w:widowControl/>
              <w:jc w:val="left"/>
            </w:pPr>
            <w:r>
              <w:t>如果连续纸夹在打印机中，在打印机后部切下刚刚进入的打印纸。</w:t>
            </w:r>
          </w:p>
        </w:tc>
      </w:tr>
      <w:tr w:rsidR="00DB6E6F">
        <w:trPr>
          <w:tblCellSpacing w:w="0" w:type="dxa"/>
        </w:trPr>
        <w:tc>
          <w:tcPr>
            <w:tcW w:w="232" w:type="dxa"/>
          </w:tcPr>
          <w:p w:rsidR="00DB6E6F" w:rsidRDefault="00036700">
            <w:pPr>
              <w:widowControl/>
              <w:jc w:val="left"/>
              <w:rPr>
                <w:rFonts w:ascii="BankGothic Md BT" w:hAnsi="BankGothic Md BT"/>
              </w:rPr>
            </w:pPr>
            <w:r>
              <w:rPr>
                <w:rFonts w:ascii="BankGothic Md BT" w:hAnsi="BankGothic Md BT" w:hint="eastAsia"/>
              </w:rPr>
              <w:t>4.</w:t>
            </w:r>
          </w:p>
        </w:tc>
        <w:tc>
          <w:tcPr>
            <w:tcW w:w="7842" w:type="dxa"/>
          </w:tcPr>
          <w:p w:rsidR="00DB6E6F" w:rsidRDefault="00036700">
            <w:pPr>
              <w:widowControl/>
              <w:jc w:val="left"/>
            </w:pPr>
            <w:r>
              <w:t>打开压</w:t>
            </w:r>
            <w:proofErr w:type="gramStart"/>
            <w:r>
              <w:t>纸杆并取出</w:t>
            </w:r>
            <w:proofErr w:type="gramEnd"/>
            <w:r>
              <w:t>打印纸。清除所有残留的纸片。如果打印纸粘在</w:t>
            </w:r>
            <w:proofErr w:type="gramStart"/>
            <w:r>
              <w:t>打印机退纸的</w:t>
            </w:r>
            <w:proofErr w:type="gramEnd"/>
            <w:r>
              <w:t>地方，轻轻地将打印纸从打印机中拉出。</w:t>
            </w:r>
          </w:p>
        </w:tc>
      </w:tr>
      <w:tr w:rsidR="00DB6E6F">
        <w:trPr>
          <w:tblCellSpacing w:w="0" w:type="dxa"/>
        </w:trPr>
        <w:tc>
          <w:tcPr>
            <w:tcW w:w="232" w:type="dxa"/>
          </w:tcPr>
          <w:p w:rsidR="00DB6E6F" w:rsidRDefault="00036700">
            <w:pPr>
              <w:widowControl/>
              <w:jc w:val="left"/>
              <w:rPr>
                <w:rFonts w:ascii="BankGothic Md BT" w:hAnsi="BankGothic Md BT"/>
              </w:rPr>
            </w:pPr>
            <w:r>
              <w:rPr>
                <w:rFonts w:ascii="BankGothic Md BT" w:hAnsi="BankGothic Md BT" w:hint="eastAsia"/>
              </w:rPr>
              <w:t>5.</w:t>
            </w:r>
          </w:p>
        </w:tc>
        <w:tc>
          <w:tcPr>
            <w:tcW w:w="7842" w:type="dxa"/>
          </w:tcPr>
          <w:p w:rsidR="00DB6E6F" w:rsidRDefault="00036700">
            <w:pPr>
              <w:widowControl/>
              <w:jc w:val="left"/>
            </w:pPr>
            <w:r>
              <w:t>合上压纸杆和打印机盖，然后打开打印机。确认</w:t>
            </w:r>
            <w:r>
              <w:rPr>
                <w:b/>
                <w:bCs/>
              </w:rPr>
              <w:t>缺纸</w:t>
            </w:r>
            <w:r>
              <w:t>和</w:t>
            </w:r>
            <w:r>
              <w:rPr>
                <w:b/>
                <w:bCs/>
              </w:rPr>
              <w:t>暂停</w:t>
            </w:r>
            <w:r>
              <w:t>指示灯熄灭。</w:t>
            </w:r>
          </w:p>
        </w:tc>
      </w:tr>
    </w:tbl>
    <w:p w:rsidR="00DB6E6F" w:rsidRDefault="00DB6E6F">
      <w:pPr>
        <w:widowControl/>
        <w:jc w:val="left"/>
        <w:rPr>
          <w:vanish/>
        </w:rPr>
      </w:pPr>
    </w:p>
    <w:p w:rsidR="00DB6E6F" w:rsidRDefault="00DB6E6F">
      <w:pPr>
        <w:widowControl/>
        <w:jc w:val="left"/>
      </w:pPr>
    </w:p>
    <w:p w:rsidR="00DB6E6F" w:rsidRDefault="00DB6E6F">
      <w:bookmarkStart w:id="91" w:name="S-00600-00410"/>
      <w:bookmarkStart w:id="92" w:name="_校准打印输出中的垂直线"/>
      <w:bookmarkEnd w:id="91"/>
      <w:bookmarkEnd w:id="92"/>
    </w:p>
    <w:p w:rsidR="00DB6E6F" w:rsidRDefault="00036700">
      <w:pPr>
        <w:pStyle w:val="2"/>
        <w:rPr>
          <w:b w:val="0"/>
          <w:bCs w:val="0"/>
        </w:rPr>
      </w:pPr>
      <w:bookmarkStart w:id="93" w:name="S-00600-00500"/>
      <w:bookmarkStart w:id="94" w:name="_打印自检"/>
      <w:bookmarkEnd w:id="93"/>
      <w:bookmarkEnd w:id="94"/>
      <w:proofErr w:type="gramStart"/>
      <w:r>
        <w:rPr>
          <w:b w:val="0"/>
          <w:bCs w:val="0"/>
        </w:rPr>
        <w:t>打印自</w:t>
      </w:r>
      <w:proofErr w:type="gramEnd"/>
      <w:r>
        <w:rPr>
          <w:b w:val="0"/>
          <w:bCs w:val="0"/>
        </w:rPr>
        <w:t>检</w:t>
      </w:r>
    </w:p>
    <w:p w:rsidR="00DB6E6F" w:rsidRDefault="00036700">
      <w:r>
        <w:t>运行打印机</w:t>
      </w:r>
      <w:proofErr w:type="gramStart"/>
      <w:r>
        <w:t>自检使您</w:t>
      </w:r>
      <w:proofErr w:type="gramEnd"/>
      <w:r>
        <w:t>可以确定是打印机出了问题还是计算机出了问题：</w:t>
      </w:r>
    </w:p>
    <w:p w:rsidR="00DB6E6F" w:rsidRDefault="00036700">
      <w:r>
        <w:t>如果自检结果是令人满意的，则打印机工作正常，而问题很可能是由打印机驱动程序设置、应用程序设置、计算机或接口电缆所引起的。（确保使用屏蔽的接口电缆。）</w:t>
      </w:r>
    </w:p>
    <w:p w:rsidR="00DB6E6F" w:rsidRDefault="00036700">
      <w:r>
        <w:t>如果打印的自检结果不好，说明打印机有问题。请参</w:t>
      </w:r>
      <w:r>
        <w:rPr>
          <w:rFonts w:hint="eastAsia"/>
        </w:rPr>
        <w:t>考</w:t>
      </w:r>
      <w:hyperlink w:anchor="S-00600-00200" w:tgtFrame="_self" w:history="1">
        <w:r>
          <w:rPr>
            <w:rStyle w:val="ac"/>
          </w:rPr>
          <w:t>问题和解决方法</w:t>
        </w:r>
      </w:hyperlink>
      <w:r>
        <w:t>可获得造成问题可能的原因和解决办法。</w:t>
      </w:r>
    </w:p>
    <w:p w:rsidR="00DB6E6F" w:rsidRDefault="00036700">
      <w:r>
        <w:t>您可以使用单页纸或连续纸</w:t>
      </w:r>
      <w:proofErr w:type="gramStart"/>
      <w:r>
        <w:t>打印自</w:t>
      </w:r>
      <w:proofErr w:type="gramEnd"/>
      <w:r>
        <w:t>检。</w:t>
      </w:r>
    </w:p>
    <w:p w:rsidR="00DB6E6F" w:rsidRDefault="00036700">
      <w:r>
        <w:t>请按下列步骤运行自检：</w:t>
      </w:r>
    </w:p>
    <w:p w:rsidR="00DB6E6F" w:rsidRDefault="001A5E81">
      <w:r>
        <w:rPr>
          <w:b/>
        </w:rPr>
        <w:pict>
          <v:shape id="_x0000_i1095" type="#_x0000_t75" style="width:19pt;height:19pt">
            <v:imagedata r:id="rId9" o:title=""/>
          </v:shape>
        </w:pict>
      </w:r>
      <w:r w:rsidR="00036700">
        <w:t>注意：</w:t>
      </w:r>
    </w:p>
    <w:tbl>
      <w:tblPr>
        <w:tblW w:w="7637" w:type="dxa"/>
        <w:jc w:val="center"/>
        <w:tblCellSpacing w:w="0" w:type="dxa"/>
        <w:tblBorders>
          <w:top w:val="outset" w:sz="6" w:space="0" w:color="auto"/>
          <w:left w:val="outset" w:sz="6" w:space="0" w:color="auto"/>
          <w:bottom w:val="outset" w:sz="6" w:space="0" w:color="auto"/>
          <w:right w:val="outset" w:sz="6" w:space="0" w:color="auto"/>
        </w:tblBorders>
        <w:shd w:val="clear" w:color="auto" w:fill="FFFFB5"/>
        <w:tblLayout w:type="fixed"/>
        <w:tblCellMar>
          <w:top w:w="75" w:type="dxa"/>
          <w:left w:w="75" w:type="dxa"/>
          <w:bottom w:w="75" w:type="dxa"/>
          <w:right w:w="75" w:type="dxa"/>
        </w:tblCellMar>
        <w:tblLook w:val="04A0" w:firstRow="1" w:lastRow="0" w:firstColumn="1" w:lastColumn="0" w:noHBand="0" w:noVBand="1"/>
      </w:tblPr>
      <w:tblGrid>
        <w:gridCol w:w="7637"/>
      </w:tblGrid>
      <w:tr w:rsidR="00DB6E6F">
        <w:trPr>
          <w:tblCellSpacing w:w="0" w:type="dxa"/>
          <w:jc w:val="center"/>
        </w:trPr>
        <w:tc>
          <w:tcPr>
            <w:tcW w:w="7637" w:type="dxa"/>
            <w:tcBorders>
              <w:top w:val="outset" w:sz="6" w:space="0" w:color="auto"/>
              <w:left w:val="outset" w:sz="6" w:space="0" w:color="auto"/>
              <w:bottom w:val="outset" w:sz="6" w:space="0" w:color="auto"/>
              <w:right w:val="outset" w:sz="6" w:space="0" w:color="auto"/>
            </w:tcBorders>
            <w:shd w:val="clear" w:color="auto" w:fill="FFFFB5"/>
            <w:vAlign w:val="center"/>
          </w:tcPr>
          <w:p w:rsidR="00DB6E6F" w:rsidRDefault="00036700">
            <w:r>
              <w:t>每次关闭打印机后，都要至少等</w:t>
            </w:r>
            <w:r>
              <w:t>5</w:t>
            </w:r>
            <w:r>
              <w:t>秒钟才能再将其打开，否则会损坏打印机。</w:t>
            </w:r>
          </w:p>
        </w:tc>
      </w:tr>
    </w:tbl>
    <w:p w:rsidR="00DB6E6F" w:rsidRDefault="00DB6E6F">
      <w:pPr>
        <w:rPr>
          <w:vanish/>
        </w:rPr>
      </w:pPr>
    </w:p>
    <w:tbl>
      <w:tblPr>
        <w:tblW w:w="8074" w:type="dxa"/>
        <w:tblCellSpacing w:w="0" w:type="dxa"/>
        <w:tblInd w:w="-108" w:type="dxa"/>
        <w:tblLayout w:type="fixed"/>
        <w:tblCellMar>
          <w:left w:w="0" w:type="dxa"/>
          <w:right w:w="0" w:type="dxa"/>
        </w:tblCellMar>
        <w:tblLook w:val="04A0" w:firstRow="1" w:lastRow="0" w:firstColumn="1" w:lastColumn="0" w:noHBand="0" w:noVBand="1"/>
      </w:tblPr>
      <w:tblGrid>
        <w:gridCol w:w="236"/>
        <w:gridCol w:w="7838"/>
      </w:tblGrid>
      <w:tr w:rsidR="00DB6E6F">
        <w:trPr>
          <w:tblCellSpacing w:w="0" w:type="dxa"/>
        </w:trPr>
        <w:tc>
          <w:tcPr>
            <w:tcW w:w="236" w:type="dxa"/>
          </w:tcPr>
          <w:p w:rsidR="00DB6E6F" w:rsidRDefault="00036700">
            <w:pPr>
              <w:rPr>
                <w:rFonts w:ascii="BankGothic Lt BT" w:hAnsi="BankGothic Lt BT"/>
              </w:rPr>
            </w:pPr>
            <w:r>
              <w:rPr>
                <w:rFonts w:ascii="BankGothic Lt BT" w:hAnsi="BankGothic Lt BT" w:hint="eastAsia"/>
              </w:rPr>
              <w:t>1.</w:t>
            </w:r>
          </w:p>
        </w:tc>
        <w:tc>
          <w:tcPr>
            <w:tcW w:w="7838" w:type="dxa"/>
          </w:tcPr>
          <w:p w:rsidR="00DB6E6F" w:rsidRDefault="00036700">
            <w:r>
              <w:t>使用连续打印纸时，确保已经装纸并且进纸选择杆摆放在正确位置处，然后关闭打印机电源。</w:t>
            </w:r>
          </w:p>
        </w:tc>
      </w:tr>
      <w:tr w:rsidR="00DB6E6F">
        <w:trPr>
          <w:tblCellSpacing w:w="0" w:type="dxa"/>
        </w:trPr>
        <w:tc>
          <w:tcPr>
            <w:tcW w:w="236" w:type="dxa"/>
          </w:tcPr>
          <w:p w:rsidR="00DB6E6F" w:rsidRDefault="00036700">
            <w:pPr>
              <w:rPr>
                <w:rFonts w:ascii="BankGothic Lt BT" w:hAnsi="BankGothic Lt BT"/>
              </w:rPr>
            </w:pPr>
            <w:r>
              <w:rPr>
                <w:rFonts w:ascii="BankGothic Lt BT" w:hAnsi="BankGothic Lt BT" w:hint="eastAsia"/>
              </w:rPr>
              <w:t>2.</w:t>
            </w:r>
          </w:p>
        </w:tc>
        <w:tc>
          <w:tcPr>
            <w:tcW w:w="7838" w:type="dxa"/>
          </w:tcPr>
          <w:p w:rsidR="00DB6E6F" w:rsidRDefault="00036700">
            <w:r>
              <w:t>请在打开打印机的同时按住</w:t>
            </w:r>
            <w:r>
              <w:rPr>
                <w:b/>
                <w:bCs/>
              </w:rPr>
              <w:t>进纸</w:t>
            </w:r>
            <w:r>
              <w:rPr>
                <w:b/>
                <w:bCs/>
              </w:rPr>
              <w:t>/</w:t>
            </w:r>
            <w:proofErr w:type="gramStart"/>
            <w:r>
              <w:rPr>
                <w:b/>
                <w:bCs/>
              </w:rPr>
              <w:t>退纸</w:t>
            </w:r>
            <w:r>
              <w:t>按钮</w:t>
            </w:r>
            <w:proofErr w:type="gramEnd"/>
            <w:r>
              <w:t>。</w:t>
            </w:r>
          </w:p>
        </w:tc>
      </w:tr>
      <w:tr w:rsidR="00DB6E6F">
        <w:trPr>
          <w:tblCellSpacing w:w="0" w:type="dxa"/>
        </w:trPr>
        <w:tc>
          <w:tcPr>
            <w:tcW w:w="236" w:type="dxa"/>
          </w:tcPr>
          <w:p w:rsidR="00DB6E6F" w:rsidRDefault="00036700">
            <w:pPr>
              <w:rPr>
                <w:rFonts w:ascii="BankGothic Lt BT" w:hAnsi="BankGothic Lt BT"/>
              </w:rPr>
            </w:pPr>
            <w:r>
              <w:rPr>
                <w:rFonts w:ascii="BankGothic Lt BT" w:hAnsi="BankGothic Lt BT" w:hint="eastAsia"/>
              </w:rPr>
              <w:t>3.</w:t>
            </w:r>
          </w:p>
        </w:tc>
        <w:tc>
          <w:tcPr>
            <w:tcW w:w="7838" w:type="dxa"/>
          </w:tcPr>
          <w:p w:rsidR="00DB6E6F" w:rsidRDefault="00036700">
            <w:r>
              <w:t>使用单页打印纸时，将打印纸装入到打印机。</w:t>
            </w:r>
          </w:p>
        </w:tc>
      </w:tr>
      <w:tr w:rsidR="00DB6E6F">
        <w:trPr>
          <w:tblCellSpacing w:w="0" w:type="dxa"/>
        </w:trPr>
        <w:tc>
          <w:tcPr>
            <w:tcW w:w="236" w:type="dxa"/>
          </w:tcPr>
          <w:p w:rsidR="00DB6E6F" w:rsidRDefault="00036700">
            <w:pPr>
              <w:rPr>
                <w:rFonts w:ascii="BankGothic Lt BT" w:hAnsi="BankGothic Lt BT"/>
              </w:rPr>
            </w:pPr>
            <w:r>
              <w:rPr>
                <w:rFonts w:ascii="BankGothic Lt BT" w:hAnsi="BankGothic Lt BT" w:hint="eastAsia"/>
              </w:rPr>
              <w:t>4.</w:t>
            </w:r>
          </w:p>
        </w:tc>
        <w:tc>
          <w:tcPr>
            <w:tcW w:w="7838" w:type="dxa"/>
          </w:tcPr>
          <w:p w:rsidR="00DB6E6F" w:rsidRDefault="00036700">
            <w:r>
              <w:t>要结束自检，则按</w:t>
            </w:r>
            <w:r>
              <w:rPr>
                <w:b/>
                <w:bCs/>
              </w:rPr>
              <w:t>暂停</w:t>
            </w:r>
            <w:r>
              <w:t>按钮停止打印。如果打印机中仍有打印纸，按下</w:t>
            </w:r>
            <w:r>
              <w:rPr>
                <w:b/>
                <w:bCs/>
              </w:rPr>
              <w:t>进纸</w:t>
            </w:r>
            <w:r>
              <w:rPr>
                <w:b/>
                <w:bCs/>
              </w:rPr>
              <w:t>/</w:t>
            </w:r>
            <w:proofErr w:type="gramStart"/>
            <w:r>
              <w:rPr>
                <w:b/>
                <w:bCs/>
              </w:rPr>
              <w:t>退纸</w:t>
            </w:r>
            <w:r>
              <w:t>按钮</w:t>
            </w:r>
            <w:proofErr w:type="gramEnd"/>
            <w:r>
              <w:t>退出打印页。然后关闭打印机电源。</w:t>
            </w:r>
          </w:p>
        </w:tc>
      </w:tr>
    </w:tbl>
    <w:p w:rsidR="00DB6E6F" w:rsidRDefault="00036700">
      <w:r>
        <w:t>几秒钟之后，打印机自动装入打印纸并开始</w:t>
      </w:r>
      <w:proofErr w:type="gramStart"/>
      <w:r>
        <w:t>打印自</w:t>
      </w:r>
      <w:proofErr w:type="gramEnd"/>
      <w:r>
        <w:t>检。打印机会打印一串字符。</w:t>
      </w:r>
    </w:p>
    <w:p w:rsidR="00DB6E6F" w:rsidRDefault="001A5E81">
      <w:r>
        <w:pict>
          <v:shape id="_x0000_i1096" type="#_x0000_t75" style="width:18.5pt;height:18.5pt">
            <v:imagedata r:id="rId10" o:title=""/>
          </v:shape>
        </w:pict>
      </w:r>
      <w:r w:rsidR="00036700">
        <w:t>注释：</w:t>
      </w:r>
    </w:p>
    <w:tbl>
      <w:tblPr>
        <w:tblW w:w="7637" w:type="dxa"/>
        <w:jc w:val="center"/>
        <w:tblCellSpacing w:w="0" w:type="dxa"/>
        <w:tblBorders>
          <w:top w:val="outset" w:sz="6" w:space="0" w:color="auto"/>
          <w:left w:val="outset" w:sz="6" w:space="0" w:color="auto"/>
          <w:bottom w:val="outset" w:sz="6" w:space="0" w:color="auto"/>
          <w:right w:val="outset" w:sz="6" w:space="0" w:color="auto"/>
        </w:tblBorders>
        <w:shd w:val="clear" w:color="auto" w:fill="E7EAF7"/>
        <w:tblLayout w:type="fixed"/>
        <w:tblCellMar>
          <w:top w:w="75" w:type="dxa"/>
          <w:left w:w="75" w:type="dxa"/>
          <w:bottom w:w="75" w:type="dxa"/>
          <w:right w:w="75" w:type="dxa"/>
        </w:tblCellMar>
        <w:tblLook w:val="04A0" w:firstRow="1" w:lastRow="0" w:firstColumn="1" w:lastColumn="0" w:noHBand="0" w:noVBand="1"/>
      </w:tblPr>
      <w:tblGrid>
        <w:gridCol w:w="7637"/>
      </w:tblGrid>
      <w:tr w:rsidR="00DB6E6F">
        <w:trPr>
          <w:tblCellSpacing w:w="0" w:type="dxa"/>
          <w:jc w:val="center"/>
        </w:trPr>
        <w:tc>
          <w:tcPr>
            <w:tcW w:w="7637" w:type="dxa"/>
            <w:tcBorders>
              <w:top w:val="outset" w:sz="6" w:space="0" w:color="auto"/>
              <w:left w:val="outset" w:sz="6" w:space="0" w:color="auto"/>
              <w:bottom w:val="outset" w:sz="6" w:space="0" w:color="auto"/>
              <w:right w:val="outset" w:sz="6" w:space="0" w:color="auto"/>
            </w:tcBorders>
            <w:shd w:val="clear" w:color="auto" w:fill="E7EAF7"/>
            <w:vAlign w:val="center"/>
          </w:tcPr>
          <w:p w:rsidR="00DB6E6F" w:rsidRDefault="00036700">
            <w:r>
              <w:t>要想临时停止自检，则按下</w:t>
            </w:r>
            <w:r>
              <w:rPr>
                <w:b/>
                <w:bCs/>
              </w:rPr>
              <w:t>暂停</w:t>
            </w:r>
            <w:r>
              <w:t>按钮。要想继续自检，则再次按下</w:t>
            </w:r>
            <w:r>
              <w:rPr>
                <w:b/>
                <w:bCs/>
              </w:rPr>
              <w:t>暂停</w:t>
            </w:r>
            <w:r>
              <w:t>按钮。</w:t>
            </w:r>
          </w:p>
        </w:tc>
      </w:tr>
    </w:tbl>
    <w:p w:rsidR="00DB6E6F" w:rsidRDefault="00DB6E6F"/>
    <w:p w:rsidR="00DB6E6F" w:rsidRDefault="00DB6E6F">
      <w:bookmarkStart w:id="95" w:name="S-00600-00510"/>
      <w:bookmarkStart w:id="96" w:name="P04-02"/>
      <w:bookmarkStart w:id="97" w:name="_打印十六进制输出"/>
      <w:bookmarkEnd w:id="95"/>
      <w:bookmarkEnd w:id="96"/>
      <w:bookmarkEnd w:id="97"/>
    </w:p>
    <w:p w:rsidR="00DB6E6F" w:rsidRDefault="00036700">
      <w:pPr>
        <w:pStyle w:val="2"/>
        <w:rPr>
          <w:b w:val="0"/>
          <w:bCs w:val="0"/>
        </w:rPr>
      </w:pPr>
      <w:bookmarkStart w:id="98" w:name="_表格竖线调直"/>
      <w:bookmarkEnd w:id="98"/>
      <w:r>
        <w:rPr>
          <w:rFonts w:hint="eastAsia"/>
          <w:b w:val="0"/>
          <w:bCs w:val="0"/>
        </w:rPr>
        <w:t>表格竖线调直</w:t>
      </w:r>
    </w:p>
    <w:p w:rsidR="00DB6E6F" w:rsidRDefault="00036700">
      <w:r>
        <w:rPr>
          <w:rFonts w:hint="eastAsia"/>
        </w:rPr>
        <w:t>如果在打印表格时发现竖线不直呈锯齿状，请按以下步骤操作调准您的表格：</w:t>
      </w:r>
    </w:p>
    <w:p w:rsidR="00DB6E6F" w:rsidRDefault="001A5E81">
      <w:r>
        <w:rPr>
          <w:b/>
        </w:rPr>
        <w:pict>
          <v:shape id="_x0000_i1097" type="#_x0000_t75" style="width:19pt;height:19pt">
            <v:imagedata r:id="rId9" o:title=""/>
          </v:shape>
        </w:pict>
      </w:r>
      <w:r w:rsidR="00036700">
        <w:t>注意：</w:t>
      </w:r>
    </w:p>
    <w:tbl>
      <w:tblPr>
        <w:tblW w:w="7637" w:type="dxa"/>
        <w:jc w:val="center"/>
        <w:tblCellSpacing w:w="0" w:type="dxa"/>
        <w:tblBorders>
          <w:top w:val="outset" w:sz="6" w:space="0" w:color="auto"/>
          <w:left w:val="outset" w:sz="6" w:space="0" w:color="auto"/>
          <w:bottom w:val="outset" w:sz="6" w:space="0" w:color="auto"/>
          <w:right w:val="outset" w:sz="6" w:space="0" w:color="auto"/>
        </w:tblBorders>
        <w:shd w:val="clear" w:color="auto" w:fill="FFFFB5"/>
        <w:tblLayout w:type="fixed"/>
        <w:tblCellMar>
          <w:top w:w="75" w:type="dxa"/>
          <w:left w:w="75" w:type="dxa"/>
          <w:bottom w:w="75" w:type="dxa"/>
          <w:right w:w="75" w:type="dxa"/>
        </w:tblCellMar>
        <w:tblLook w:val="04A0" w:firstRow="1" w:lastRow="0" w:firstColumn="1" w:lastColumn="0" w:noHBand="0" w:noVBand="1"/>
      </w:tblPr>
      <w:tblGrid>
        <w:gridCol w:w="7637"/>
      </w:tblGrid>
      <w:tr w:rsidR="00DB6E6F">
        <w:trPr>
          <w:tblCellSpacing w:w="0" w:type="dxa"/>
          <w:jc w:val="center"/>
        </w:trPr>
        <w:tc>
          <w:tcPr>
            <w:tcW w:w="7637" w:type="dxa"/>
            <w:tcBorders>
              <w:top w:val="outset" w:sz="6" w:space="0" w:color="auto"/>
              <w:left w:val="outset" w:sz="6" w:space="0" w:color="auto"/>
              <w:bottom w:val="outset" w:sz="6" w:space="0" w:color="auto"/>
              <w:right w:val="outset" w:sz="6" w:space="0" w:color="auto"/>
            </w:tcBorders>
            <w:shd w:val="clear" w:color="auto" w:fill="FFFFB5"/>
            <w:vAlign w:val="center"/>
          </w:tcPr>
          <w:p w:rsidR="00DB6E6F" w:rsidRDefault="00036700">
            <w:r>
              <w:t>每次关闭打印机后，都要至少等</w:t>
            </w:r>
            <w:r>
              <w:t>5</w:t>
            </w:r>
            <w:r>
              <w:t>秒钟才能再将其打开，否则会损坏打印机。</w:t>
            </w:r>
          </w:p>
          <w:p w:rsidR="00DB6E6F" w:rsidRDefault="00036700">
            <w:r>
              <w:rPr>
                <w:rFonts w:hint="eastAsia"/>
              </w:rPr>
              <w:t>自带驱动光盘机型此功能</w:t>
            </w:r>
            <w:proofErr w:type="gramStart"/>
            <w:r>
              <w:rPr>
                <w:rFonts w:hint="eastAsia"/>
              </w:rPr>
              <w:t>不</w:t>
            </w:r>
            <w:proofErr w:type="gramEnd"/>
            <w:r>
              <w:rPr>
                <w:rFonts w:hint="eastAsia"/>
              </w:rPr>
              <w:t>可用</w:t>
            </w:r>
            <w:r>
              <w:rPr>
                <w:rFonts w:hint="eastAsia"/>
              </w:rPr>
              <w:t>,</w:t>
            </w:r>
            <w:r>
              <w:rPr>
                <w:rFonts w:hint="eastAsia"/>
              </w:rPr>
              <w:t>请联系经销商使用专用软件调整。</w:t>
            </w:r>
          </w:p>
        </w:tc>
      </w:tr>
    </w:tbl>
    <w:p w:rsidR="00DB6E6F" w:rsidRDefault="00DB6E6F"/>
    <w:p w:rsidR="00DB6E6F" w:rsidRDefault="00036700">
      <w:pPr>
        <w:rPr>
          <w:b/>
        </w:rPr>
      </w:pPr>
      <w:r>
        <w:rPr>
          <w:rFonts w:hint="eastAsia"/>
          <w:b/>
        </w:rPr>
        <w:t>准备：</w:t>
      </w:r>
    </w:p>
    <w:p w:rsidR="00DB6E6F" w:rsidRDefault="00036700">
      <w:pPr>
        <w:pStyle w:val="11"/>
        <w:numPr>
          <w:ilvl w:val="0"/>
          <w:numId w:val="8"/>
        </w:numPr>
        <w:ind w:firstLineChars="0"/>
      </w:pPr>
      <w:r>
        <w:rPr>
          <w:rFonts w:hint="eastAsia"/>
        </w:rPr>
        <w:t>关闭打印机电源，移走打印机内纸张；</w:t>
      </w:r>
    </w:p>
    <w:p w:rsidR="00DB6E6F" w:rsidRDefault="00036700">
      <w:pPr>
        <w:pStyle w:val="11"/>
        <w:numPr>
          <w:ilvl w:val="0"/>
          <w:numId w:val="8"/>
        </w:numPr>
        <w:ind w:firstLineChars="0"/>
      </w:pPr>
      <w:r>
        <w:rPr>
          <w:rFonts w:hint="eastAsia"/>
          <w:b/>
        </w:rPr>
        <w:t>进纸选择杆</w:t>
      </w:r>
      <w:r>
        <w:rPr>
          <w:rFonts w:hint="eastAsia"/>
        </w:rPr>
        <w:t>向前推到</w:t>
      </w:r>
      <w:r>
        <w:rPr>
          <w:rFonts w:hint="eastAsia"/>
          <w:b/>
        </w:rPr>
        <w:t>平推进纸</w:t>
      </w:r>
      <w:r>
        <w:rPr>
          <w:rFonts w:hint="eastAsia"/>
        </w:rPr>
        <w:t>位置；</w:t>
      </w:r>
    </w:p>
    <w:p w:rsidR="00DB6E6F" w:rsidRDefault="00036700">
      <w:pPr>
        <w:pStyle w:val="11"/>
        <w:numPr>
          <w:ilvl w:val="0"/>
          <w:numId w:val="8"/>
        </w:numPr>
        <w:ind w:firstLineChars="0"/>
      </w:pPr>
      <w:r>
        <w:rPr>
          <w:rFonts w:hint="eastAsia"/>
        </w:rPr>
        <w:t>掀开透明盖板，将调解杆抬高到</w:t>
      </w:r>
      <w:r>
        <w:rPr>
          <w:rFonts w:hint="eastAsia"/>
        </w:rPr>
        <w:t>-</w:t>
      </w:r>
      <w:r>
        <w:rPr>
          <w:rFonts w:hint="eastAsia"/>
          <w:b/>
        </w:rPr>
        <w:t>1</w:t>
      </w:r>
      <w:r>
        <w:rPr>
          <w:rFonts w:hint="eastAsia"/>
          <w:b/>
        </w:rPr>
        <w:t>或者</w:t>
      </w:r>
      <w:r>
        <w:rPr>
          <w:rFonts w:hint="eastAsia"/>
          <w:b/>
        </w:rPr>
        <w:t xml:space="preserve">0 </w:t>
      </w:r>
      <w:r>
        <w:rPr>
          <w:rFonts w:hint="eastAsia"/>
        </w:rPr>
        <w:t>位置，关上透明盖板；</w:t>
      </w:r>
    </w:p>
    <w:p w:rsidR="00DB6E6F" w:rsidRDefault="00036700">
      <w:pPr>
        <w:pStyle w:val="11"/>
        <w:numPr>
          <w:ilvl w:val="0"/>
          <w:numId w:val="8"/>
        </w:numPr>
        <w:ind w:firstLineChars="0"/>
      </w:pPr>
      <w:r>
        <w:rPr>
          <w:rFonts w:hint="eastAsia"/>
        </w:rPr>
        <w:lastRenderedPageBreak/>
        <w:t>准备</w:t>
      </w:r>
      <w:r>
        <w:rPr>
          <w:rFonts w:hint="eastAsia"/>
        </w:rPr>
        <w:t>4</w:t>
      </w:r>
      <w:r>
        <w:rPr>
          <w:rFonts w:hint="eastAsia"/>
        </w:rPr>
        <w:t>张</w:t>
      </w:r>
      <w:r>
        <w:rPr>
          <w:rFonts w:hint="eastAsia"/>
        </w:rPr>
        <w:t xml:space="preserve">A4 </w:t>
      </w:r>
      <w:r>
        <w:rPr>
          <w:rFonts w:hint="eastAsia"/>
        </w:rPr>
        <w:t>纸；</w:t>
      </w:r>
    </w:p>
    <w:p w:rsidR="00DB6E6F" w:rsidRDefault="00036700">
      <w:pPr>
        <w:rPr>
          <w:b/>
        </w:rPr>
      </w:pPr>
      <w:r>
        <w:rPr>
          <w:rFonts w:hint="eastAsia"/>
          <w:b/>
        </w:rPr>
        <w:t>进入竖线调整程序：</w:t>
      </w:r>
    </w:p>
    <w:p w:rsidR="00DB6E6F" w:rsidRDefault="00036700">
      <w:pPr>
        <w:pStyle w:val="11"/>
        <w:numPr>
          <w:ilvl w:val="0"/>
          <w:numId w:val="9"/>
        </w:numPr>
        <w:ind w:firstLineChars="0"/>
      </w:pPr>
      <w:r>
        <w:rPr>
          <w:rFonts w:hint="eastAsia"/>
        </w:rPr>
        <w:t>按住</w:t>
      </w:r>
      <w:r>
        <w:rPr>
          <w:rFonts w:hint="eastAsia"/>
          <w:b/>
        </w:rPr>
        <w:t>暂停按钮</w:t>
      </w:r>
      <w:r>
        <w:rPr>
          <w:rFonts w:hint="eastAsia"/>
        </w:rPr>
        <w:t>，打开打印机电源，直到打印头移动停止后松开按钮；</w:t>
      </w:r>
    </w:p>
    <w:p w:rsidR="00DB6E6F" w:rsidRDefault="00036700">
      <w:pPr>
        <w:pStyle w:val="11"/>
        <w:numPr>
          <w:ilvl w:val="0"/>
          <w:numId w:val="9"/>
        </w:numPr>
        <w:ind w:firstLineChars="0"/>
      </w:pPr>
      <w:r>
        <w:rPr>
          <w:rFonts w:hint="eastAsia"/>
        </w:rPr>
        <w:t>装入</w:t>
      </w:r>
      <w:r>
        <w:rPr>
          <w:rFonts w:hint="eastAsia"/>
        </w:rPr>
        <w:t>A4</w:t>
      </w:r>
      <w:r>
        <w:rPr>
          <w:rFonts w:hint="eastAsia"/>
        </w:rPr>
        <w:t>纸，</w:t>
      </w:r>
      <w:r>
        <w:rPr>
          <w:rFonts w:hint="eastAsia"/>
        </w:rPr>
        <w:t xml:space="preserve"> </w:t>
      </w:r>
      <w:r>
        <w:rPr>
          <w:rFonts w:hint="eastAsia"/>
        </w:rPr>
        <w:t>打印机打印指导页和首套校准图案。按进退纸键，系统参数将被涂黑，出现竖线校正后再按暂停键；</w:t>
      </w:r>
    </w:p>
    <w:p w:rsidR="00DB6E6F" w:rsidRDefault="00036700">
      <w:r>
        <w:rPr>
          <w:rFonts w:hint="eastAsia"/>
        </w:rPr>
        <w:t>3</w:t>
      </w:r>
      <w:r>
        <w:rPr>
          <w:rFonts w:hint="eastAsia"/>
        </w:rPr>
        <w:t>、按照说明中的描述，将校准图案进行比较并使用换行</w:t>
      </w:r>
      <w:r>
        <w:rPr>
          <w:rFonts w:hint="eastAsia"/>
        </w:rPr>
        <w:t>/</w:t>
      </w:r>
      <w:r>
        <w:rPr>
          <w:rFonts w:hint="eastAsia"/>
        </w:rPr>
        <w:t>换页和进纸</w:t>
      </w:r>
      <w:r>
        <w:rPr>
          <w:rFonts w:hint="eastAsia"/>
        </w:rPr>
        <w:t>/</w:t>
      </w:r>
      <w:proofErr w:type="gramStart"/>
      <w:r>
        <w:rPr>
          <w:rFonts w:hint="eastAsia"/>
        </w:rPr>
        <w:t>退纸按钮</w:t>
      </w:r>
      <w:proofErr w:type="gramEnd"/>
      <w:r>
        <w:rPr>
          <w:rFonts w:hint="eastAsia"/>
        </w:rPr>
        <w:t>选择最佳的校准图案编号。</w:t>
      </w:r>
      <w:r>
        <w:rPr>
          <w:rFonts w:hint="eastAsia"/>
        </w:rPr>
        <w:t xml:space="preserve"> </w:t>
      </w:r>
      <w:r>
        <w:rPr>
          <w:rFonts w:hint="eastAsia"/>
        </w:rPr>
        <w:t>电源，</w:t>
      </w:r>
      <w:proofErr w:type="gramStart"/>
      <w:r>
        <w:rPr>
          <w:rFonts w:hint="eastAsia"/>
        </w:rPr>
        <w:t>暂停和缺纸</w:t>
      </w:r>
      <w:proofErr w:type="gramEnd"/>
      <w:r>
        <w:rPr>
          <w:rFonts w:hint="eastAsia"/>
        </w:rPr>
        <w:t>指灯显示此时选择的图案编号。</w:t>
      </w:r>
    </w:p>
    <w:p w:rsidR="00DB6E6F" w:rsidRDefault="00036700">
      <w:r>
        <w:rPr>
          <w:rFonts w:hint="eastAsia"/>
        </w:rPr>
        <w:tab/>
      </w:r>
    </w:p>
    <w:p w:rsidR="00DB6E6F" w:rsidRDefault="00036700">
      <w:r>
        <w:rPr>
          <w:rFonts w:hint="eastAsia"/>
        </w:rPr>
        <w:t>按下暂停按钮。</w:t>
      </w:r>
      <w:r>
        <w:rPr>
          <w:rFonts w:hint="eastAsia"/>
        </w:rPr>
        <w:t xml:space="preserve"> </w:t>
      </w:r>
      <w:r>
        <w:rPr>
          <w:rFonts w:hint="eastAsia"/>
        </w:rPr>
        <w:t>打印机打印下一套校准图案。</w:t>
      </w:r>
    </w:p>
    <w:p w:rsidR="00DB6E6F" w:rsidRDefault="00036700">
      <w:r>
        <w:rPr>
          <w:rFonts w:hint="eastAsia"/>
        </w:rPr>
        <w:t>4</w:t>
      </w:r>
      <w:r>
        <w:rPr>
          <w:rFonts w:hint="eastAsia"/>
        </w:rPr>
        <w:t>、重复步骤</w:t>
      </w:r>
      <w:r>
        <w:rPr>
          <w:rFonts w:hint="eastAsia"/>
        </w:rPr>
        <w:t>3</w:t>
      </w:r>
      <w:r>
        <w:rPr>
          <w:rFonts w:hint="eastAsia"/>
        </w:rPr>
        <w:t>和</w:t>
      </w:r>
      <w:r>
        <w:rPr>
          <w:rFonts w:hint="eastAsia"/>
        </w:rPr>
        <w:t>4</w:t>
      </w:r>
      <w:r>
        <w:rPr>
          <w:rFonts w:hint="eastAsia"/>
        </w:rPr>
        <w:t>以选择并键入各套图案中最佳校准图案号码。</w:t>
      </w:r>
    </w:p>
    <w:p w:rsidR="00DB6E6F" w:rsidRDefault="00036700">
      <w:r>
        <w:rPr>
          <w:rFonts w:hint="eastAsia"/>
        </w:rPr>
        <w:t>5</w:t>
      </w:r>
      <w:r>
        <w:rPr>
          <w:rFonts w:hint="eastAsia"/>
        </w:rPr>
        <w:t>、关闭打印机可退出双向调整模式。</w:t>
      </w:r>
    </w:p>
    <w:p w:rsidR="00DB6E6F" w:rsidRDefault="00036700">
      <w:pPr>
        <w:pStyle w:val="2"/>
        <w:rPr>
          <w:b w:val="0"/>
          <w:bCs w:val="0"/>
        </w:rPr>
      </w:pPr>
      <w:bookmarkStart w:id="99" w:name="S-00700-00100"/>
      <w:bookmarkStart w:id="100" w:name="_寻求帮助"/>
      <w:bookmarkEnd w:id="99"/>
      <w:bookmarkEnd w:id="100"/>
      <w:r>
        <w:rPr>
          <w:b w:val="0"/>
          <w:bCs w:val="0"/>
        </w:rPr>
        <w:t>寻求帮助</w:t>
      </w:r>
    </w:p>
    <w:p w:rsidR="00DB6E6F" w:rsidRDefault="00036700">
      <w:r>
        <w:t>您在使用本产品的过程中遇到问题，可通过以下的顺序来寻求帮助：</w:t>
      </w:r>
    </w:p>
    <w:p w:rsidR="00DB6E6F" w:rsidRDefault="00036700">
      <w:r>
        <w:t>1</w:t>
      </w:r>
      <w:r>
        <w:t>、首先可查阅产品的相关使用说明，包括产品的说明书（手册）等，以解决问题；</w:t>
      </w:r>
    </w:p>
    <w:p w:rsidR="00DB6E6F" w:rsidRDefault="00036700">
      <w:r>
        <w:t>2</w:t>
      </w:r>
      <w:r>
        <w:t>、登陆</w:t>
      </w:r>
      <w:r>
        <w:rPr>
          <w:rFonts w:hint="eastAsia"/>
        </w:rPr>
        <w:t>沈阳恒亿伟达科技</w:t>
      </w:r>
      <w:r>
        <w:t>有限公司网站（简体中文）</w:t>
      </w:r>
      <w:r>
        <w:t>www</w:t>
      </w:r>
      <w:r>
        <w:rPr>
          <w:rFonts w:hint="eastAsia"/>
        </w:rPr>
        <w:t>.</w:t>
      </w:r>
      <w:r>
        <w:t>syhywdgs.com</w:t>
      </w:r>
      <w:r>
        <w:t>，查询相关信息以解决问题；</w:t>
      </w:r>
    </w:p>
    <w:p w:rsidR="00DB6E6F" w:rsidRDefault="00036700">
      <w:r>
        <w:t>3</w:t>
      </w:r>
      <w:r>
        <w:t>、拨打</w:t>
      </w:r>
      <w:r>
        <w:rPr>
          <w:rFonts w:hint="eastAsia"/>
        </w:rPr>
        <w:t>沈阳恒亿伟达科技</w:t>
      </w:r>
      <w:r>
        <w:t>有限公司的客户服务热线</w:t>
      </w:r>
      <w:r>
        <w:t>024-23884767</w:t>
      </w:r>
      <w:r>
        <w:rPr>
          <w:rFonts w:hint="eastAsia"/>
        </w:rPr>
        <w:t xml:space="preserve"> </w:t>
      </w:r>
      <w:r>
        <w:t>，</w:t>
      </w:r>
      <w:proofErr w:type="gramStart"/>
      <w:r>
        <w:rPr>
          <w:rFonts w:hint="eastAsia"/>
        </w:rPr>
        <w:t>恒亿伟达</w:t>
      </w:r>
      <w:r>
        <w:t>专业</w:t>
      </w:r>
      <w:proofErr w:type="gramEnd"/>
      <w:r>
        <w:t>工程师将指导用户解决问题；</w:t>
      </w:r>
    </w:p>
    <w:p w:rsidR="00DB6E6F" w:rsidRDefault="00036700">
      <w:r>
        <w:rPr>
          <w:rFonts w:hint="eastAsia"/>
        </w:rPr>
        <w:t>4</w:t>
      </w:r>
      <w:r>
        <w:rPr>
          <w:rFonts w:hint="eastAsia"/>
        </w:rPr>
        <w:t>、全国联保服务站。</w:t>
      </w:r>
    </w:p>
    <w:p w:rsidR="00DB6E6F" w:rsidRDefault="00036700">
      <w:pPr>
        <w:pStyle w:val="2"/>
        <w:rPr>
          <w:b w:val="0"/>
          <w:bCs w:val="0"/>
        </w:rPr>
      </w:pPr>
      <w:bookmarkStart w:id="101" w:name="_提供信息"/>
      <w:bookmarkStart w:id="102" w:name="S-00700-00200"/>
      <w:bookmarkStart w:id="103" w:name="S-77700-00200"/>
      <w:bookmarkStart w:id="104" w:name="_保修信息"/>
      <w:bookmarkEnd w:id="101"/>
      <w:bookmarkEnd w:id="102"/>
      <w:bookmarkEnd w:id="103"/>
      <w:bookmarkEnd w:id="104"/>
      <w:r>
        <w:rPr>
          <w:b w:val="0"/>
          <w:bCs w:val="0"/>
        </w:rPr>
        <w:t>保修信息</w:t>
      </w:r>
    </w:p>
    <w:p w:rsidR="00DB6E6F" w:rsidRDefault="00036700">
      <w:r>
        <w:rPr>
          <w:rFonts w:hint="eastAsia"/>
        </w:rPr>
        <w:t>[</w:t>
      </w:r>
      <w:r>
        <w:rPr>
          <w:rFonts w:hint="eastAsia"/>
        </w:rPr>
        <w:t>见保修卡</w:t>
      </w:r>
      <w:r>
        <w:rPr>
          <w:rFonts w:hint="eastAsia"/>
        </w:rPr>
        <w:t>]</w:t>
      </w:r>
    </w:p>
    <w:p w:rsidR="00DB6E6F" w:rsidRDefault="00036700">
      <w:pPr>
        <w:widowControl/>
        <w:jc w:val="left"/>
        <w:rPr>
          <w:rFonts w:ascii="宋体" w:eastAsia="黑体" w:hAnsi="宋体" w:cs="宋体"/>
          <w:bCs/>
          <w:kern w:val="36"/>
          <w:sz w:val="32"/>
          <w:szCs w:val="48"/>
        </w:rPr>
      </w:pPr>
      <w:bookmarkStart w:id="105" w:name="_选件和耗材"/>
      <w:bookmarkEnd w:id="105"/>
      <w:r>
        <w:br w:type="page"/>
      </w:r>
    </w:p>
    <w:p w:rsidR="00DB6E6F" w:rsidRDefault="001A5E81">
      <w:pPr>
        <w:pStyle w:val="1"/>
      </w:pPr>
      <w:r>
        <w:pict>
          <v:shape id="_x0000_i1098" type="#_x0000_t75" style="width:41.5pt;height:41.5pt">
            <v:imagedata r:id="rId29" o:title=""/>
          </v:shape>
        </w:pict>
      </w:r>
      <w:r w:rsidR="00036700">
        <w:t>选件和耗材</w:t>
      </w:r>
    </w:p>
    <w:p w:rsidR="00DB6E6F" w:rsidRDefault="00036700">
      <w:pPr>
        <w:pStyle w:val="3"/>
      </w:pPr>
      <w:bookmarkStart w:id="106" w:name="S-00800-00200"/>
      <w:bookmarkStart w:id="107" w:name="_更换色带架"/>
      <w:bookmarkStart w:id="108" w:name="S-00800-00200-00100"/>
      <w:bookmarkEnd w:id="106"/>
      <w:bookmarkEnd w:id="107"/>
      <w:bookmarkEnd w:id="108"/>
      <w:proofErr w:type="gramStart"/>
      <w:r>
        <w:rPr>
          <w:rFonts w:hint="eastAsia"/>
        </w:rPr>
        <w:t>恒亿伟</w:t>
      </w:r>
      <w:proofErr w:type="gramEnd"/>
      <w:r>
        <w:rPr>
          <w:rFonts w:hint="eastAsia"/>
        </w:rPr>
        <w:t>达</w:t>
      </w:r>
      <w:r>
        <w:t>原装正品色带架</w:t>
      </w:r>
    </w:p>
    <w:p w:rsidR="00DB6E6F" w:rsidRDefault="00036700">
      <w:r>
        <w:t>当打印输出变淡时，需要更换色带架。</w:t>
      </w:r>
      <w:proofErr w:type="gramStart"/>
      <w:r>
        <w:rPr>
          <w:rFonts w:hint="eastAsia"/>
        </w:rPr>
        <w:t>恒亿伟</w:t>
      </w:r>
      <w:proofErr w:type="gramEnd"/>
      <w:r>
        <w:rPr>
          <w:rFonts w:hint="eastAsia"/>
        </w:rPr>
        <w:t>达</w:t>
      </w:r>
      <w:r>
        <w:t>原装正品色带架是为了使</w:t>
      </w:r>
      <w:proofErr w:type="gramStart"/>
      <w:r>
        <w:rPr>
          <w:rFonts w:hint="eastAsia"/>
        </w:rPr>
        <w:t>恒亿</w:t>
      </w:r>
      <w:proofErr w:type="gramEnd"/>
      <w:r>
        <w:rPr>
          <w:rFonts w:hint="eastAsia"/>
        </w:rPr>
        <w:t>伟达</w:t>
      </w:r>
      <w:r>
        <w:t>打印机更好地工作而设计和生产的。它们能确保打印机正常工</w:t>
      </w:r>
      <w:r>
        <w:t>作并延长打印头和其他部件的使用寿命。因使用非</w:t>
      </w:r>
      <w:proofErr w:type="gramStart"/>
      <w:r>
        <w:rPr>
          <w:rFonts w:hint="eastAsia"/>
        </w:rPr>
        <w:t>恒亿伟</w:t>
      </w:r>
      <w:proofErr w:type="gramEnd"/>
      <w:r>
        <w:rPr>
          <w:rFonts w:hint="eastAsia"/>
        </w:rPr>
        <w:t>达</w:t>
      </w:r>
      <w:r>
        <w:t>生产的其它产品可能会造成机器故障、损伤，在此情况下的故障及损伤，在保修期内将</w:t>
      </w:r>
      <w:r>
        <w:t>“</w:t>
      </w:r>
      <w:r>
        <w:t>不享受</w:t>
      </w:r>
      <w:r>
        <w:t>“</w:t>
      </w:r>
      <w:r>
        <w:t>三包</w:t>
      </w:r>
      <w:r>
        <w:t>”</w:t>
      </w:r>
      <w:r>
        <w:t>服务</w:t>
      </w:r>
      <w:r>
        <w:t>”</w:t>
      </w:r>
      <w:r>
        <w:t>。</w:t>
      </w:r>
    </w:p>
    <w:p w:rsidR="00DB6E6F" w:rsidRDefault="00036700">
      <w:pPr>
        <w:pStyle w:val="3"/>
      </w:pPr>
      <w:bookmarkStart w:id="109" w:name="S-00800-00200-00200"/>
      <w:bookmarkEnd w:id="109"/>
      <w:r>
        <w:t>更换色带架</w:t>
      </w:r>
    </w:p>
    <w:p w:rsidR="00DB6E6F" w:rsidRDefault="00036700">
      <w:r>
        <w:t>按下列步骤安装或更换色带架：</w:t>
      </w:r>
    </w:p>
    <w:tbl>
      <w:tblPr>
        <w:tblW w:w="8100" w:type="dxa"/>
        <w:tblCellSpacing w:w="0" w:type="dxa"/>
        <w:tblInd w:w="-108" w:type="dxa"/>
        <w:tblLayout w:type="fixed"/>
        <w:tblCellMar>
          <w:left w:w="0" w:type="dxa"/>
          <w:right w:w="0" w:type="dxa"/>
        </w:tblCellMar>
        <w:tblLook w:val="04A0" w:firstRow="1" w:lastRow="0" w:firstColumn="1" w:lastColumn="0" w:noHBand="0" w:noVBand="1"/>
      </w:tblPr>
      <w:tblGrid>
        <w:gridCol w:w="236"/>
        <w:gridCol w:w="7864"/>
      </w:tblGrid>
      <w:tr w:rsidR="00DB6E6F">
        <w:trPr>
          <w:tblCellSpacing w:w="0" w:type="dxa"/>
        </w:trPr>
        <w:tc>
          <w:tcPr>
            <w:tcW w:w="236" w:type="dxa"/>
          </w:tcPr>
          <w:p w:rsidR="00DB6E6F" w:rsidRDefault="00036700">
            <w:pPr>
              <w:rPr>
                <w:rFonts w:ascii="BankGothic Lt BT" w:hAnsi="BankGothic Lt BT" w:cs="宋体"/>
                <w:sz w:val="24"/>
              </w:rPr>
            </w:pPr>
            <w:r>
              <w:rPr>
                <w:rFonts w:ascii="BankGothic Lt BT" w:hAnsi="BankGothic Lt BT" w:hint="eastAsia"/>
              </w:rPr>
              <w:t>1.</w:t>
            </w:r>
          </w:p>
        </w:tc>
        <w:tc>
          <w:tcPr>
            <w:tcW w:w="7864" w:type="dxa"/>
          </w:tcPr>
          <w:p w:rsidR="00DB6E6F" w:rsidRDefault="00036700">
            <w:pPr>
              <w:rPr>
                <w:rFonts w:ascii="宋体" w:hAnsi="宋体" w:cs="宋体"/>
                <w:sz w:val="24"/>
              </w:rPr>
            </w:pPr>
            <w:r>
              <w:t>确保关闭了打印机。</w:t>
            </w:r>
          </w:p>
        </w:tc>
      </w:tr>
      <w:tr w:rsidR="00DB6E6F">
        <w:trPr>
          <w:tblCellSpacing w:w="0" w:type="dxa"/>
        </w:trPr>
        <w:tc>
          <w:tcPr>
            <w:tcW w:w="236" w:type="dxa"/>
          </w:tcPr>
          <w:p w:rsidR="00DB6E6F" w:rsidRDefault="00036700">
            <w:pPr>
              <w:rPr>
                <w:rFonts w:ascii="BankGothic Lt BT" w:hAnsi="BankGothic Lt BT" w:cs="宋体"/>
                <w:sz w:val="24"/>
              </w:rPr>
            </w:pPr>
            <w:r>
              <w:rPr>
                <w:rFonts w:ascii="BankGothic Lt BT" w:hAnsi="BankGothic Lt BT" w:hint="eastAsia"/>
              </w:rPr>
              <w:t>2.</w:t>
            </w:r>
          </w:p>
        </w:tc>
        <w:tc>
          <w:tcPr>
            <w:tcW w:w="7864" w:type="dxa"/>
          </w:tcPr>
          <w:p w:rsidR="00DB6E6F" w:rsidRDefault="00036700">
            <w:pPr>
              <w:rPr>
                <w:rFonts w:ascii="宋体" w:hAnsi="宋体" w:cs="宋体"/>
                <w:sz w:val="24"/>
              </w:rPr>
            </w:pPr>
            <w:r>
              <w:t>按着打印机盖中间的抠手打开</w:t>
            </w:r>
            <w:proofErr w:type="gramStart"/>
            <w:r>
              <w:t>打印机盖并将</w:t>
            </w:r>
            <w:proofErr w:type="gramEnd"/>
            <w:r>
              <w:t>拉至下面。</w:t>
            </w:r>
          </w:p>
        </w:tc>
      </w:tr>
      <w:tr w:rsidR="00DB6E6F">
        <w:trPr>
          <w:tblCellSpacing w:w="0" w:type="dxa"/>
        </w:trPr>
        <w:tc>
          <w:tcPr>
            <w:tcW w:w="236" w:type="dxa"/>
          </w:tcPr>
          <w:p w:rsidR="00DB6E6F" w:rsidRDefault="00036700">
            <w:pPr>
              <w:rPr>
                <w:rFonts w:ascii="BankGothic Lt BT" w:hAnsi="BankGothic Lt BT"/>
              </w:rPr>
            </w:pPr>
            <w:r>
              <w:rPr>
                <w:rFonts w:ascii="BankGothic Lt BT" w:hAnsi="BankGothic Lt BT" w:hint="eastAsia"/>
              </w:rPr>
              <w:t>3.</w:t>
            </w:r>
          </w:p>
        </w:tc>
        <w:tc>
          <w:tcPr>
            <w:tcW w:w="7864" w:type="dxa"/>
          </w:tcPr>
          <w:p w:rsidR="00DB6E6F" w:rsidRDefault="00036700">
            <w:r>
              <w:t>向前拉动压纸杆。</w:t>
            </w:r>
          </w:p>
        </w:tc>
      </w:tr>
      <w:tr w:rsidR="00DB6E6F">
        <w:trPr>
          <w:tblCellSpacing w:w="0" w:type="dxa"/>
        </w:trPr>
        <w:tc>
          <w:tcPr>
            <w:tcW w:w="236" w:type="dxa"/>
          </w:tcPr>
          <w:p w:rsidR="00DB6E6F" w:rsidRDefault="00036700">
            <w:pPr>
              <w:rPr>
                <w:rFonts w:ascii="BankGothic Lt BT" w:hAnsi="BankGothic Lt BT"/>
              </w:rPr>
            </w:pPr>
            <w:r>
              <w:rPr>
                <w:rFonts w:ascii="BankGothic Lt BT" w:hAnsi="BankGothic Lt BT" w:hint="eastAsia"/>
              </w:rPr>
              <w:t>4.</w:t>
            </w:r>
          </w:p>
        </w:tc>
        <w:tc>
          <w:tcPr>
            <w:tcW w:w="7864" w:type="dxa"/>
          </w:tcPr>
          <w:p w:rsidR="00DB6E6F" w:rsidRDefault="00036700">
            <w:proofErr w:type="gramStart"/>
            <w:r>
              <w:t>朝您的</w:t>
            </w:r>
            <w:proofErr w:type="gramEnd"/>
            <w:r>
              <w:t>方向打开压纸杆。</w:t>
            </w:r>
          </w:p>
        </w:tc>
      </w:tr>
      <w:tr w:rsidR="00DB6E6F">
        <w:trPr>
          <w:tblCellSpacing w:w="0" w:type="dxa"/>
        </w:trPr>
        <w:tc>
          <w:tcPr>
            <w:tcW w:w="236" w:type="dxa"/>
          </w:tcPr>
          <w:p w:rsidR="00DB6E6F" w:rsidRDefault="00036700">
            <w:pPr>
              <w:rPr>
                <w:rFonts w:ascii="BankGothic Lt BT" w:hAnsi="BankGothic Lt BT"/>
              </w:rPr>
            </w:pPr>
            <w:r>
              <w:rPr>
                <w:rFonts w:ascii="BankGothic Lt BT" w:hAnsi="BankGothic Lt BT" w:hint="eastAsia"/>
              </w:rPr>
              <w:t>5.</w:t>
            </w:r>
          </w:p>
        </w:tc>
        <w:tc>
          <w:tcPr>
            <w:tcW w:w="7864" w:type="dxa"/>
          </w:tcPr>
          <w:p w:rsidR="00DB6E6F" w:rsidRDefault="00036700">
            <w:r>
              <w:t>拿住色带导轨并拉动它直到它脱离打印头。</w:t>
            </w:r>
          </w:p>
        </w:tc>
      </w:tr>
      <w:tr w:rsidR="00DB6E6F">
        <w:trPr>
          <w:tblCellSpacing w:w="0" w:type="dxa"/>
        </w:trPr>
        <w:tc>
          <w:tcPr>
            <w:tcW w:w="236" w:type="dxa"/>
          </w:tcPr>
          <w:p w:rsidR="00DB6E6F" w:rsidRDefault="00036700">
            <w:pPr>
              <w:rPr>
                <w:rFonts w:ascii="BankGothic Lt BT" w:hAnsi="BankGothic Lt BT"/>
              </w:rPr>
            </w:pPr>
            <w:r>
              <w:rPr>
                <w:rFonts w:ascii="BankGothic Lt BT" w:hAnsi="BankGothic Lt BT" w:hint="eastAsia"/>
              </w:rPr>
              <w:t>6.</w:t>
            </w:r>
          </w:p>
        </w:tc>
        <w:tc>
          <w:tcPr>
            <w:tcW w:w="7864" w:type="dxa"/>
          </w:tcPr>
          <w:p w:rsidR="00DB6E6F" w:rsidRDefault="00036700">
            <w:r>
              <w:t>拿住色带支架的两边，并将其从打印机中取出。</w:t>
            </w:r>
          </w:p>
        </w:tc>
      </w:tr>
      <w:tr w:rsidR="00DB6E6F">
        <w:trPr>
          <w:tblCellSpacing w:w="0" w:type="dxa"/>
        </w:trPr>
        <w:tc>
          <w:tcPr>
            <w:tcW w:w="236" w:type="dxa"/>
          </w:tcPr>
          <w:p w:rsidR="00DB6E6F" w:rsidRDefault="00036700">
            <w:pPr>
              <w:rPr>
                <w:rFonts w:ascii="BankGothic Lt BT" w:hAnsi="BankGothic Lt BT"/>
              </w:rPr>
            </w:pPr>
            <w:r>
              <w:rPr>
                <w:rFonts w:ascii="BankGothic Lt BT" w:hAnsi="BankGothic Lt BT" w:hint="eastAsia"/>
              </w:rPr>
              <w:t>7.</w:t>
            </w:r>
          </w:p>
        </w:tc>
        <w:tc>
          <w:tcPr>
            <w:tcW w:w="7864" w:type="dxa"/>
          </w:tcPr>
          <w:p w:rsidR="00DB6E6F" w:rsidRDefault="00036700">
            <w:r>
              <w:t>取出</w:t>
            </w:r>
            <w:r>
              <w:rPr>
                <w:rFonts w:hint="eastAsia"/>
              </w:rPr>
              <w:t>新</w:t>
            </w:r>
            <w:r>
              <w:t>色带架。</w:t>
            </w:r>
          </w:p>
        </w:tc>
      </w:tr>
      <w:tr w:rsidR="00DB6E6F">
        <w:trPr>
          <w:tblCellSpacing w:w="0" w:type="dxa"/>
        </w:trPr>
        <w:tc>
          <w:tcPr>
            <w:tcW w:w="236" w:type="dxa"/>
          </w:tcPr>
          <w:p w:rsidR="00DB6E6F" w:rsidRDefault="00036700">
            <w:pPr>
              <w:rPr>
                <w:rFonts w:ascii="BankGothic Lt BT" w:hAnsi="BankGothic Lt BT"/>
              </w:rPr>
            </w:pPr>
            <w:r>
              <w:rPr>
                <w:rFonts w:ascii="BankGothic Lt BT" w:hAnsi="BankGothic Lt BT" w:hint="eastAsia"/>
              </w:rPr>
              <w:t>8.</w:t>
            </w:r>
          </w:p>
        </w:tc>
        <w:tc>
          <w:tcPr>
            <w:tcW w:w="7864" w:type="dxa"/>
          </w:tcPr>
          <w:p w:rsidR="00DB6E6F" w:rsidRDefault="00036700">
            <w:r>
              <w:t>拿住色带导轨的两边，并拉动它直到它离开带色架。</w:t>
            </w:r>
          </w:p>
        </w:tc>
      </w:tr>
    </w:tbl>
    <w:p w:rsidR="00DB6E6F" w:rsidRDefault="001A5E81">
      <w:r>
        <w:pict>
          <v:shape id="_x0000_i1099" type="#_x0000_t75" style="width:19pt;height:19pt">
            <v:imagedata r:id="rId8" o:title=""/>
          </v:shape>
        </w:pict>
      </w:r>
      <w:r w:rsidR="00036700">
        <w:t>警告：</w:t>
      </w:r>
    </w:p>
    <w:tbl>
      <w:tblPr>
        <w:tblW w:w="7637" w:type="dxa"/>
        <w:jc w:val="center"/>
        <w:tblCellSpacing w:w="0" w:type="dxa"/>
        <w:tblBorders>
          <w:top w:val="outset" w:sz="6" w:space="0" w:color="auto"/>
          <w:left w:val="outset" w:sz="6" w:space="0" w:color="auto"/>
          <w:bottom w:val="outset" w:sz="6" w:space="0" w:color="auto"/>
          <w:right w:val="outset" w:sz="6" w:space="0" w:color="auto"/>
        </w:tblBorders>
        <w:shd w:val="clear" w:color="auto" w:fill="FFDECE"/>
        <w:tblLayout w:type="fixed"/>
        <w:tblCellMar>
          <w:top w:w="75" w:type="dxa"/>
          <w:left w:w="75" w:type="dxa"/>
          <w:bottom w:w="75" w:type="dxa"/>
          <w:right w:w="75" w:type="dxa"/>
        </w:tblCellMar>
        <w:tblLook w:val="04A0" w:firstRow="1" w:lastRow="0" w:firstColumn="1" w:lastColumn="0" w:noHBand="0" w:noVBand="1"/>
      </w:tblPr>
      <w:tblGrid>
        <w:gridCol w:w="7637"/>
      </w:tblGrid>
      <w:tr w:rsidR="00DB6E6F">
        <w:trPr>
          <w:tblCellSpacing w:w="0" w:type="dxa"/>
          <w:jc w:val="center"/>
        </w:trPr>
        <w:tc>
          <w:tcPr>
            <w:tcW w:w="7637" w:type="dxa"/>
            <w:tcBorders>
              <w:top w:val="outset" w:sz="6" w:space="0" w:color="auto"/>
              <w:left w:val="outset" w:sz="6" w:space="0" w:color="auto"/>
              <w:bottom w:val="outset" w:sz="6" w:space="0" w:color="auto"/>
              <w:right w:val="outset" w:sz="6" w:space="0" w:color="auto"/>
            </w:tcBorders>
            <w:shd w:val="clear" w:color="auto" w:fill="FFDECE"/>
            <w:vAlign w:val="center"/>
          </w:tcPr>
          <w:p w:rsidR="00DB6E6F" w:rsidRDefault="00036700">
            <w:pPr>
              <w:rPr>
                <w:rFonts w:ascii="宋体" w:hAnsi="宋体" w:cs="宋体"/>
                <w:sz w:val="24"/>
              </w:rPr>
            </w:pPr>
            <w:r>
              <w:t>如果打印机刚刚使用过，打印头可能很烫，在更换色带架之前，请先让它冷却几分钟。</w:t>
            </w:r>
          </w:p>
        </w:tc>
      </w:tr>
    </w:tbl>
    <w:p w:rsidR="00DB6E6F" w:rsidRDefault="001A5E81">
      <w:r>
        <w:pict>
          <v:shape id="_x0000_i1100" type="#_x0000_t75" style="width:18.5pt;height:18.5pt">
            <v:imagedata r:id="rId10" o:title=""/>
          </v:shape>
        </w:pict>
      </w:r>
      <w:r w:rsidR="00036700">
        <w:t>注释：</w:t>
      </w:r>
    </w:p>
    <w:tbl>
      <w:tblPr>
        <w:tblW w:w="7637" w:type="dxa"/>
        <w:jc w:val="center"/>
        <w:tblCellSpacing w:w="0" w:type="dxa"/>
        <w:tblBorders>
          <w:top w:val="outset" w:sz="6" w:space="0" w:color="auto"/>
          <w:left w:val="outset" w:sz="6" w:space="0" w:color="auto"/>
          <w:bottom w:val="outset" w:sz="6" w:space="0" w:color="auto"/>
          <w:right w:val="outset" w:sz="6" w:space="0" w:color="auto"/>
        </w:tblBorders>
        <w:shd w:val="clear" w:color="auto" w:fill="E7EAF7"/>
        <w:tblLayout w:type="fixed"/>
        <w:tblCellMar>
          <w:top w:w="75" w:type="dxa"/>
          <w:left w:w="75" w:type="dxa"/>
          <w:bottom w:w="75" w:type="dxa"/>
          <w:right w:w="75" w:type="dxa"/>
        </w:tblCellMar>
        <w:tblLook w:val="04A0" w:firstRow="1" w:lastRow="0" w:firstColumn="1" w:lastColumn="0" w:noHBand="0" w:noVBand="1"/>
      </w:tblPr>
      <w:tblGrid>
        <w:gridCol w:w="7637"/>
      </w:tblGrid>
      <w:tr w:rsidR="00DB6E6F">
        <w:trPr>
          <w:tblCellSpacing w:w="0" w:type="dxa"/>
          <w:jc w:val="center"/>
        </w:trPr>
        <w:tc>
          <w:tcPr>
            <w:tcW w:w="7637" w:type="dxa"/>
            <w:tcBorders>
              <w:top w:val="outset" w:sz="6" w:space="0" w:color="auto"/>
              <w:left w:val="outset" w:sz="6" w:space="0" w:color="auto"/>
              <w:bottom w:val="outset" w:sz="6" w:space="0" w:color="auto"/>
              <w:right w:val="outset" w:sz="6" w:space="0" w:color="auto"/>
            </w:tcBorders>
            <w:shd w:val="clear" w:color="auto" w:fill="E7EAF7"/>
            <w:vAlign w:val="center"/>
          </w:tcPr>
          <w:p w:rsidR="00DB6E6F" w:rsidRDefault="00036700">
            <w:pPr>
              <w:rPr>
                <w:rFonts w:ascii="宋体" w:hAnsi="宋体" w:cs="宋体"/>
                <w:sz w:val="24"/>
              </w:rPr>
            </w:pPr>
            <w:r>
              <w:t>如果打开压纸杆有困难，是因为打印头的位置不合适，合上打印机盖。然后打开打印机电源，让打印头自动移至正确的位置。然后再次关闭打印机电源。</w:t>
            </w:r>
          </w:p>
        </w:tc>
      </w:tr>
    </w:tbl>
    <w:p w:rsidR="00DB6E6F" w:rsidRDefault="001A5E81">
      <w:r>
        <w:rPr>
          <w:b/>
        </w:rPr>
        <w:pict>
          <v:shape id="_x0000_i1101" type="#_x0000_t75" style="width:19pt;height:19pt">
            <v:imagedata r:id="rId9" o:title=""/>
          </v:shape>
        </w:pict>
      </w:r>
      <w:r w:rsidR="00036700">
        <w:t>注意：</w:t>
      </w:r>
    </w:p>
    <w:tbl>
      <w:tblPr>
        <w:tblW w:w="7637" w:type="dxa"/>
        <w:jc w:val="center"/>
        <w:tblCellSpacing w:w="0" w:type="dxa"/>
        <w:tblBorders>
          <w:top w:val="outset" w:sz="6" w:space="0" w:color="auto"/>
          <w:left w:val="outset" w:sz="6" w:space="0" w:color="auto"/>
          <w:bottom w:val="outset" w:sz="6" w:space="0" w:color="auto"/>
          <w:right w:val="outset" w:sz="6" w:space="0" w:color="auto"/>
        </w:tblBorders>
        <w:shd w:val="clear" w:color="auto" w:fill="FFFFB5"/>
        <w:tblLayout w:type="fixed"/>
        <w:tblCellMar>
          <w:top w:w="75" w:type="dxa"/>
          <w:left w:w="75" w:type="dxa"/>
          <w:bottom w:w="75" w:type="dxa"/>
          <w:right w:w="75" w:type="dxa"/>
        </w:tblCellMar>
        <w:tblLook w:val="04A0" w:firstRow="1" w:lastRow="0" w:firstColumn="1" w:lastColumn="0" w:noHBand="0" w:noVBand="1"/>
      </w:tblPr>
      <w:tblGrid>
        <w:gridCol w:w="7637"/>
      </w:tblGrid>
      <w:tr w:rsidR="00DB6E6F">
        <w:trPr>
          <w:tblCellSpacing w:w="0" w:type="dxa"/>
          <w:jc w:val="center"/>
        </w:trPr>
        <w:tc>
          <w:tcPr>
            <w:tcW w:w="7637" w:type="dxa"/>
            <w:tcBorders>
              <w:top w:val="outset" w:sz="6" w:space="0" w:color="auto"/>
              <w:left w:val="outset" w:sz="6" w:space="0" w:color="auto"/>
              <w:bottom w:val="outset" w:sz="6" w:space="0" w:color="auto"/>
              <w:right w:val="outset" w:sz="6" w:space="0" w:color="auto"/>
            </w:tcBorders>
            <w:shd w:val="clear" w:color="auto" w:fill="FFFFB5"/>
            <w:vAlign w:val="center"/>
          </w:tcPr>
          <w:p w:rsidR="00DB6E6F" w:rsidRDefault="00036700">
            <w:pPr>
              <w:rPr>
                <w:rFonts w:ascii="宋体" w:hAnsi="宋体" w:cs="宋体"/>
                <w:sz w:val="24"/>
              </w:rPr>
            </w:pPr>
            <w:r>
              <w:t>执行以下步骤之前，请关闭打印机。在打印机电源打开时，执行这些步骤可能会损坏打印机。</w:t>
            </w:r>
          </w:p>
        </w:tc>
      </w:tr>
    </w:tbl>
    <w:p w:rsidR="00DB6E6F" w:rsidRDefault="001A5E81">
      <w:r>
        <w:rPr>
          <w:b/>
        </w:rPr>
        <w:pict>
          <v:shape id="_x0000_i1102" type="#_x0000_t75" style="width:19pt;height:19pt">
            <v:imagedata r:id="rId9" o:title=""/>
          </v:shape>
        </w:pict>
      </w:r>
      <w:r w:rsidR="00036700">
        <w:t>注意：</w:t>
      </w:r>
    </w:p>
    <w:tbl>
      <w:tblPr>
        <w:tblW w:w="7637" w:type="dxa"/>
        <w:jc w:val="center"/>
        <w:tblCellSpacing w:w="0" w:type="dxa"/>
        <w:tblBorders>
          <w:top w:val="outset" w:sz="6" w:space="0" w:color="auto"/>
          <w:left w:val="outset" w:sz="6" w:space="0" w:color="auto"/>
          <w:bottom w:val="outset" w:sz="6" w:space="0" w:color="auto"/>
          <w:right w:val="outset" w:sz="6" w:space="0" w:color="auto"/>
        </w:tblBorders>
        <w:shd w:val="clear" w:color="auto" w:fill="FFFFB5"/>
        <w:tblLayout w:type="fixed"/>
        <w:tblCellMar>
          <w:top w:w="75" w:type="dxa"/>
          <w:left w:w="75" w:type="dxa"/>
          <w:bottom w:w="75" w:type="dxa"/>
          <w:right w:w="75" w:type="dxa"/>
        </w:tblCellMar>
        <w:tblLook w:val="04A0" w:firstRow="1" w:lastRow="0" w:firstColumn="1" w:lastColumn="0" w:noHBand="0" w:noVBand="1"/>
      </w:tblPr>
      <w:tblGrid>
        <w:gridCol w:w="236"/>
        <w:gridCol w:w="157"/>
        <w:gridCol w:w="6691"/>
        <w:gridCol w:w="553"/>
      </w:tblGrid>
      <w:tr w:rsidR="00DB6E6F">
        <w:trPr>
          <w:tblCellSpacing w:w="0" w:type="dxa"/>
          <w:jc w:val="center"/>
        </w:trPr>
        <w:tc>
          <w:tcPr>
            <w:tcW w:w="7637" w:type="dxa"/>
            <w:gridSpan w:val="4"/>
            <w:tcBorders>
              <w:top w:val="outset" w:sz="6" w:space="0" w:color="auto"/>
              <w:left w:val="outset" w:sz="6" w:space="0" w:color="auto"/>
              <w:bottom w:val="outset" w:sz="6" w:space="0" w:color="auto"/>
              <w:right w:val="outset" w:sz="6" w:space="0" w:color="auto"/>
            </w:tcBorders>
            <w:shd w:val="clear" w:color="auto" w:fill="FFFFB5"/>
            <w:vAlign w:val="center"/>
          </w:tcPr>
          <w:p w:rsidR="00DB6E6F" w:rsidRDefault="00036700">
            <w:r>
              <w:lastRenderedPageBreak/>
              <w:t>不要撕下色带导轨上的透明胶片。否则可能会引起夹纸或打印机故障。</w:t>
            </w:r>
          </w:p>
          <w:p w:rsidR="00DB6E6F" w:rsidRDefault="00DB6E6F">
            <w:pPr>
              <w:rPr>
                <w:rFonts w:ascii="宋体" w:hAnsi="宋体" w:cs="宋体"/>
                <w:sz w:val="24"/>
              </w:rPr>
            </w:pPr>
          </w:p>
        </w:tc>
      </w:tr>
      <w:tr w:rsidR="00DB6E6F">
        <w:tblPrEx>
          <w:tblBorders>
            <w:top w:val="none" w:sz="0" w:space="0" w:color="auto"/>
            <w:left w:val="none" w:sz="0" w:space="0" w:color="auto"/>
            <w:bottom w:val="none" w:sz="0" w:space="0" w:color="auto"/>
            <w:right w:val="none" w:sz="0" w:space="0" w:color="auto"/>
          </w:tblBorders>
          <w:shd w:val="clear" w:color="auto" w:fill="auto"/>
          <w:tblCellMar>
            <w:top w:w="0" w:type="dxa"/>
            <w:left w:w="0" w:type="dxa"/>
            <w:bottom w:w="0" w:type="dxa"/>
            <w:right w:w="0" w:type="dxa"/>
          </w:tblCellMar>
        </w:tblPrEx>
        <w:trPr>
          <w:tblCellSpacing w:w="0" w:type="dxa"/>
          <w:jc w:val="center"/>
        </w:trPr>
        <w:tc>
          <w:tcPr>
            <w:tcW w:w="236" w:type="dxa"/>
            <w:shd w:val="clear" w:color="auto" w:fill="auto"/>
          </w:tcPr>
          <w:p w:rsidR="00DB6E6F" w:rsidRDefault="00036700">
            <w:pPr>
              <w:rPr>
                <w:rFonts w:ascii="BankGothic Lt BT" w:hAnsi="BankGothic Lt BT" w:cs="宋体"/>
                <w:sz w:val="24"/>
              </w:rPr>
            </w:pPr>
            <w:r>
              <w:rPr>
                <w:rFonts w:ascii="BankGothic Lt BT" w:hAnsi="BankGothic Lt BT" w:hint="eastAsia"/>
              </w:rPr>
              <w:t>9.</w:t>
            </w:r>
          </w:p>
        </w:tc>
        <w:tc>
          <w:tcPr>
            <w:tcW w:w="7401" w:type="dxa"/>
            <w:gridSpan w:val="3"/>
            <w:shd w:val="clear" w:color="auto" w:fill="auto"/>
          </w:tcPr>
          <w:p w:rsidR="00DB6E6F" w:rsidRDefault="00036700">
            <w:r>
              <w:t>按图示拿着色带支架的两边将其插入到打印机中，然后按下色带支架的两边以使塑料挂钩插入到打印机上的槽中。</w:t>
            </w:r>
          </w:p>
          <w:p w:rsidR="00DB6E6F" w:rsidRDefault="00DB6E6F">
            <w:pPr>
              <w:rPr>
                <w:rFonts w:ascii="宋体" w:hAnsi="宋体" w:cs="宋体"/>
                <w:sz w:val="24"/>
              </w:rPr>
            </w:pPr>
          </w:p>
        </w:tc>
      </w:tr>
      <w:tr w:rsidR="00DB6E6F">
        <w:tblPrEx>
          <w:tblBorders>
            <w:top w:val="none" w:sz="0" w:space="0" w:color="auto"/>
            <w:left w:val="none" w:sz="0" w:space="0" w:color="auto"/>
            <w:bottom w:val="none" w:sz="0" w:space="0" w:color="auto"/>
            <w:right w:val="none" w:sz="0" w:space="0" w:color="auto"/>
          </w:tblBorders>
          <w:shd w:val="clear" w:color="auto" w:fill="auto"/>
          <w:tblCellMar>
            <w:top w:w="0" w:type="dxa"/>
            <w:left w:w="0" w:type="dxa"/>
            <w:bottom w:w="0" w:type="dxa"/>
            <w:right w:w="0" w:type="dxa"/>
          </w:tblCellMar>
        </w:tblPrEx>
        <w:trPr>
          <w:gridAfter w:val="1"/>
          <w:wAfter w:w="553" w:type="dxa"/>
          <w:tblCellSpacing w:w="0" w:type="dxa"/>
          <w:jc w:val="center"/>
        </w:trPr>
        <w:tc>
          <w:tcPr>
            <w:tcW w:w="393" w:type="dxa"/>
            <w:gridSpan w:val="2"/>
            <w:shd w:val="clear" w:color="auto" w:fill="auto"/>
          </w:tcPr>
          <w:p w:rsidR="00DB6E6F" w:rsidRDefault="00036700">
            <w:pPr>
              <w:rPr>
                <w:rFonts w:ascii="BankGothic Lt BT" w:hAnsi="BankGothic Lt BT" w:cs="宋体"/>
                <w:sz w:val="24"/>
              </w:rPr>
            </w:pPr>
            <w:r>
              <w:rPr>
                <w:rFonts w:ascii="BankGothic Lt BT" w:hAnsi="BankGothic Lt BT" w:hint="eastAsia"/>
              </w:rPr>
              <w:t>10.</w:t>
            </w:r>
          </w:p>
        </w:tc>
        <w:tc>
          <w:tcPr>
            <w:tcW w:w="6691" w:type="dxa"/>
            <w:shd w:val="clear" w:color="auto" w:fill="auto"/>
          </w:tcPr>
          <w:p w:rsidR="00DB6E6F" w:rsidRDefault="00036700">
            <w:pPr>
              <w:rPr>
                <w:rFonts w:ascii="宋体" w:hAnsi="宋体" w:cs="宋体"/>
                <w:sz w:val="24"/>
              </w:rPr>
            </w:pPr>
            <w:r>
              <w:t>滑动色带导轨进入打印头使其对准打印头部件的凹槽直到固定到位。</w:t>
            </w:r>
          </w:p>
        </w:tc>
      </w:tr>
    </w:tbl>
    <w:p w:rsidR="00DB6E6F" w:rsidRDefault="001A5E81">
      <w:r>
        <w:pict>
          <v:shape id="_x0000_i1103" type="#_x0000_t75" style="width:18.5pt;height:18.5pt">
            <v:imagedata r:id="rId10" o:title=""/>
          </v:shape>
        </w:pict>
      </w:r>
      <w:r w:rsidR="00036700">
        <w:t>注释：</w:t>
      </w:r>
    </w:p>
    <w:tbl>
      <w:tblPr>
        <w:tblW w:w="7637" w:type="dxa"/>
        <w:jc w:val="center"/>
        <w:tblCellSpacing w:w="0" w:type="dxa"/>
        <w:tblBorders>
          <w:top w:val="outset" w:sz="6" w:space="0" w:color="auto"/>
          <w:left w:val="outset" w:sz="6" w:space="0" w:color="auto"/>
          <w:bottom w:val="outset" w:sz="6" w:space="0" w:color="auto"/>
          <w:right w:val="outset" w:sz="6" w:space="0" w:color="auto"/>
        </w:tblBorders>
        <w:shd w:val="clear" w:color="auto" w:fill="E7EAF7"/>
        <w:tblLayout w:type="fixed"/>
        <w:tblCellMar>
          <w:top w:w="75" w:type="dxa"/>
          <w:left w:w="75" w:type="dxa"/>
          <w:bottom w:w="75" w:type="dxa"/>
          <w:right w:w="75" w:type="dxa"/>
        </w:tblCellMar>
        <w:tblLook w:val="04A0" w:firstRow="1" w:lastRow="0" w:firstColumn="1" w:lastColumn="0" w:noHBand="0" w:noVBand="1"/>
      </w:tblPr>
      <w:tblGrid>
        <w:gridCol w:w="90"/>
        <w:gridCol w:w="415"/>
        <w:gridCol w:w="7132"/>
      </w:tblGrid>
      <w:tr w:rsidR="00DB6E6F">
        <w:trPr>
          <w:tblCellSpacing w:w="0" w:type="dxa"/>
          <w:jc w:val="center"/>
        </w:trPr>
        <w:tc>
          <w:tcPr>
            <w:tcW w:w="7637" w:type="dxa"/>
            <w:gridSpan w:val="3"/>
            <w:tcBorders>
              <w:top w:val="outset" w:sz="6" w:space="0" w:color="auto"/>
              <w:left w:val="outset" w:sz="6" w:space="0" w:color="auto"/>
              <w:bottom w:val="outset" w:sz="6" w:space="0" w:color="auto"/>
              <w:right w:val="outset" w:sz="6" w:space="0" w:color="auto"/>
            </w:tcBorders>
            <w:shd w:val="clear" w:color="auto" w:fill="E7EAF7"/>
            <w:vAlign w:val="center"/>
          </w:tcPr>
          <w:p w:rsidR="00DB6E6F" w:rsidRDefault="00036700">
            <w:pPr>
              <w:rPr>
                <w:rFonts w:ascii="宋体" w:hAnsi="宋体" w:cs="宋体"/>
                <w:sz w:val="24"/>
              </w:rPr>
            </w:pPr>
            <w:r>
              <w:t>当您滑动色带导轨进入打印头时，确保色带没有扭曲。</w:t>
            </w:r>
          </w:p>
        </w:tc>
      </w:tr>
      <w:tr w:rsidR="00DB6E6F">
        <w:tblPrEx>
          <w:tblBorders>
            <w:top w:val="none" w:sz="0" w:space="0" w:color="auto"/>
            <w:left w:val="none" w:sz="0" w:space="0" w:color="auto"/>
            <w:bottom w:val="none" w:sz="0" w:space="0" w:color="auto"/>
            <w:right w:val="none" w:sz="0" w:space="0" w:color="auto"/>
          </w:tblBorders>
          <w:shd w:val="clear" w:color="auto" w:fill="auto"/>
          <w:tblCellMar>
            <w:top w:w="0" w:type="dxa"/>
            <w:left w:w="0" w:type="dxa"/>
            <w:bottom w:w="0" w:type="dxa"/>
            <w:right w:w="0" w:type="dxa"/>
          </w:tblCellMar>
        </w:tblPrEx>
        <w:trPr>
          <w:gridBefore w:val="1"/>
          <w:wBefore w:w="90" w:type="dxa"/>
          <w:tblCellSpacing w:w="0" w:type="dxa"/>
          <w:jc w:val="center"/>
        </w:trPr>
        <w:tc>
          <w:tcPr>
            <w:tcW w:w="415" w:type="dxa"/>
            <w:shd w:val="clear" w:color="auto" w:fill="auto"/>
          </w:tcPr>
          <w:p w:rsidR="00DB6E6F" w:rsidRDefault="00036700">
            <w:pPr>
              <w:rPr>
                <w:rFonts w:ascii="BankGothic Lt BT" w:hAnsi="BankGothic Lt BT" w:cs="宋体"/>
                <w:sz w:val="24"/>
              </w:rPr>
            </w:pPr>
            <w:r>
              <w:rPr>
                <w:rFonts w:ascii="BankGothic Lt BT" w:hAnsi="BankGothic Lt BT" w:hint="eastAsia"/>
              </w:rPr>
              <w:t>11.</w:t>
            </w:r>
          </w:p>
        </w:tc>
        <w:tc>
          <w:tcPr>
            <w:tcW w:w="7132" w:type="dxa"/>
            <w:shd w:val="clear" w:color="auto" w:fill="auto"/>
          </w:tcPr>
          <w:p w:rsidR="00DB6E6F" w:rsidRDefault="00036700">
            <w:pPr>
              <w:rPr>
                <w:rFonts w:ascii="宋体" w:hAnsi="宋体" w:cs="宋体"/>
                <w:sz w:val="24"/>
              </w:rPr>
            </w:pPr>
            <w:r>
              <w:t>转动色带</w:t>
            </w:r>
            <w:r>
              <w:rPr>
                <w:rFonts w:hint="eastAsia"/>
              </w:rPr>
              <w:t>涨</w:t>
            </w:r>
            <w:r>
              <w:t>紧旋钮，使褶皱不平的色带绷紧，以确保色带能够自由移动。</w:t>
            </w:r>
          </w:p>
        </w:tc>
      </w:tr>
    </w:tbl>
    <w:p w:rsidR="00DB6E6F" w:rsidRDefault="00DB6E6F"/>
    <w:tbl>
      <w:tblPr>
        <w:tblW w:w="3123" w:type="dxa"/>
        <w:tblCellSpacing w:w="0" w:type="dxa"/>
        <w:tblInd w:w="-108" w:type="dxa"/>
        <w:tblLayout w:type="fixed"/>
        <w:tblCellMar>
          <w:left w:w="0" w:type="dxa"/>
          <w:right w:w="0" w:type="dxa"/>
        </w:tblCellMar>
        <w:tblLook w:val="04A0" w:firstRow="1" w:lastRow="0" w:firstColumn="1" w:lastColumn="0" w:noHBand="0" w:noVBand="1"/>
      </w:tblPr>
      <w:tblGrid>
        <w:gridCol w:w="393"/>
        <w:gridCol w:w="2730"/>
      </w:tblGrid>
      <w:tr w:rsidR="00DB6E6F">
        <w:trPr>
          <w:tblCellSpacing w:w="0" w:type="dxa"/>
        </w:trPr>
        <w:tc>
          <w:tcPr>
            <w:tcW w:w="393" w:type="dxa"/>
          </w:tcPr>
          <w:p w:rsidR="00DB6E6F" w:rsidRDefault="00036700">
            <w:pPr>
              <w:rPr>
                <w:rFonts w:ascii="BankGothic Lt BT" w:hAnsi="BankGothic Lt BT" w:cs="宋体"/>
                <w:sz w:val="24"/>
              </w:rPr>
            </w:pPr>
            <w:r>
              <w:rPr>
                <w:rFonts w:ascii="BankGothic Lt BT" w:hAnsi="BankGothic Lt BT" w:hint="eastAsia"/>
              </w:rPr>
              <w:t>12.</w:t>
            </w:r>
          </w:p>
        </w:tc>
        <w:tc>
          <w:tcPr>
            <w:tcW w:w="2730" w:type="dxa"/>
          </w:tcPr>
          <w:p w:rsidR="00DB6E6F" w:rsidRDefault="00036700">
            <w:pPr>
              <w:rPr>
                <w:rFonts w:ascii="宋体" w:hAnsi="宋体" w:cs="宋体"/>
                <w:sz w:val="24"/>
              </w:rPr>
            </w:pPr>
            <w:r>
              <w:t>关闭压纸杆并合上打印机盖。</w:t>
            </w:r>
          </w:p>
        </w:tc>
      </w:tr>
    </w:tbl>
    <w:p w:rsidR="00DB6E6F" w:rsidRDefault="00DB6E6F"/>
    <w:p w:rsidR="00DB6E6F" w:rsidRDefault="00DB6E6F"/>
    <w:p w:rsidR="00DB6E6F" w:rsidRDefault="00036700">
      <w:pPr>
        <w:widowControl/>
        <w:jc w:val="left"/>
        <w:rPr>
          <w:rFonts w:ascii="宋体" w:eastAsia="黑体" w:hAnsi="宋体" w:cs="宋体"/>
          <w:bCs/>
          <w:kern w:val="36"/>
          <w:sz w:val="32"/>
          <w:szCs w:val="48"/>
        </w:rPr>
      </w:pPr>
      <w:bookmarkStart w:id="110" w:name="_产品信息"/>
      <w:bookmarkEnd w:id="110"/>
      <w:r>
        <w:br w:type="page"/>
      </w:r>
    </w:p>
    <w:p w:rsidR="00DB6E6F" w:rsidRDefault="001A5E81">
      <w:pPr>
        <w:pStyle w:val="1"/>
      </w:pPr>
      <w:r>
        <w:pict>
          <v:shape id="_x0000_i1104" type="#_x0000_t75" style="width:41.5pt;height:41.5pt">
            <v:imagedata r:id="rId30" o:title=""/>
          </v:shape>
        </w:pict>
      </w:r>
      <w:r w:rsidR="00036700">
        <w:t>产品信息</w:t>
      </w:r>
    </w:p>
    <w:p w:rsidR="00DB6E6F" w:rsidRDefault="00036700">
      <w:pPr>
        <w:pStyle w:val="2"/>
      </w:pPr>
      <w:bookmarkStart w:id="111" w:name="S-00900-00100"/>
      <w:bookmarkStart w:id="112" w:name="_打印机部件"/>
      <w:bookmarkEnd w:id="111"/>
      <w:bookmarkEnd w:id="112"/>
      <w:r>
        <w:t>打印机部件</w:t>
      </w:r>
    </w:p>
    <w:p w:rsidR="00DB6E6F" w:rsidRDefault="00DB6E6F"/>
    <w:p w:rsidR="00DB6E6F" w:rsidRDefault="00036700">
      <w:r>
        <w:t xml:space="preserve">1. </w:t>
      </w:r>
      <w:r>
        <w:t>色带架</w:t>
      </w:r>
    </w:p>
    <w:p w:rsidR="00DB6E6F" w:rsidRDefault="00036700">
      <w:r>
        <w:t xml:space="preserve">2. </w:t>
      </w:r>
      <w:r>
        <w:t>电源开关</w:t>
      </w:r>
    </w:p>
    <w:p w:rsidR="00DB6E6F" w:rsidRDefault="00036700">
      <w:r>
        <w:t xml:space="preserve">3. </w:t>
      </w:r>
      <w:r>
        <w:t>打印机盖</w:t>
      </w:r>
    </w:p>
    <w:p w:rsidR="00DB6E6F" w:rsidRDefault="00036700">
      <w:r>
        <w:t xml:space="preserve">4. </w:t>
      </w:r>
      <w:r>
        <w:t>导轨</w:t>
      </w:r>
    </w:p>
    <w:p w:rsidR="00DB6E6F" w:rsidRDefault="00036700">
      <w:r>
        <w:t xml:space="preserve">5. </w:t>
      </w:r>
      <w:r>
        <w:t>打印头</w:t>
      </w:r>
    </w:p>
    <w:p w:rsidR="00DB6E6F" w:rsidRDefault="00036700">
      <w:r>
        <w:t xml:space="preserve">6. </w:t>
      </w:r>
      <w:r>
        <w:t>压纸杆</w:t>
      </w:r>
    </w:p>
    <w:p w:rsidR="00DB6E6F" w:rsidRDefault="00036700">
      <w:r>
        <w:t xml:space="preserve">7. </w:t>
      </w:r>
      <w:r>
        <w:rPr>
          <w:rFonts w:hint="eastAsia"/>
        </w:rPr>
        <w:t>进纸板</w:t>
      </w:r>
    </w:p>
    <w:p w:rsidR="00DB6E6F" w:rsidRDefault="00036700">
      <w:r>
        <w:t xml:space="preserve">8. </w:t>
      </w:r>
      <w:r>
        <w:t>进纸选择杆</w:t>
      </w:r>
    </w:p>
    <w:p w:rsidR="00DB6E6F" w:rsidRDefault="00036700">
      <w:r>
        <w:t>9.</w:t>
      </w:r>
      <w:r>
        <w:t xml:space="preserve"> </w:t>
      </w:r>
      <w:r>
        <w:t>纸厚调节杆</w:t>
      </w:r>
    </w:p>
    <w:p w:rsidR="00DB6E6F" w:rsidRDefault="00036700">
      <w:r>
        <w:t xml:space="preserve">10. </w:t>
      </w:r>
      <w:r>
        <w:t>操作面板</w:t>
      </w:r>
    </w:p>
    <w:p w:rsidR="00DB6E6F" w:rsidRDefault="00DB6E6F"/>
    <w:p w:rsidR="00DB6E6F" w:rsidRDefault="00036700">
      <w:r>
        <w:t xml:space="preserve">1. </w:t>
      </w:r>
      <w:r>
        <w:t>中央托纸块</w:t>
      </w:r>
      <w:r>
        <w:t>*</w:t>
      </w:r>
    </w:p>
    <w:p w:rsidR="00DB6E6F" w:rsidRDefault="00036700">
      <w:r>
        <w:t xml:space="preserve">2. </w:t>
      </w:r>
      <w:r>
        <w:t>并行接口连接器</w:t>
      </w:r>
      <w:r>
        <w:rPr>
          <w:rFonts w:hint="eastAsia"/>
        </w:rPr>
        <w:t>（选件）</w:t>
      </w:r>
    </w:p>
    <w:p w:rsidR="00DB6E6F" w:rsidRDefault="00036700">
      <w:r>
        <w:t>3. USB</w:t>
      </w:r>
      <w:r>
        <w:t>接口连接器</w:t>
      </w:r>
    </w:p>
    <w:p w:rsidR="00DB6E6F" w:rsidRDefault="00036700">
      <w:r>
        <w:t xml:space="preserve">4. </w:t>
      </w:r>
      <w:proofErr w:type="gramStart"/>
      <w:r>
        <w:rPr>
          <w:rFonts w:hint="eastAsia"/>
        </w:rPr>
        <w:t>拖纸器</w:t>
      </w:r>
      <w:proofErr w:type="gramEnd"/>
    </w:p>
    <w:p w:rsidR="00DB6E6F" w:rsidRDefault="00036700">
      <w:pPr>
        <w:pStyle w:val="2"/>
      </w:pPr>
      <w:bookmarkStart w:id="113" w:name="S-00900-00200"/>
      <w:bookmarkStart w:id="114" w:name="_打印机规格"/>
      <w:bookmarkEnd w:id="113"/>
      <w:bookmarkEnd w:id="114"/>
      <w:r>
        <w:t>打印机规格</w:t>
      </w:r>
    </w:p>
    <w:p w:rsidR="00DB6E6F" w:rsidRDefault="00036700">
      <w:pPr>
        <w:pStyle w:val="3"/>
      </w:pPr>
      <w:bookmarkStart w:id="115" w:name="S-00900-00200-00100"/>
      <w:bookmarkEnd w:id="115"/>
      <w:r>
        <w:t>机械部分</w:t>
      </w:r>
    </w:p>
    <w:tbl>
      <w:tblPr>
        <w:tblW w:w="7475" w:type="dxa"/>
        <w:jc w:val="center"/>
        <w:tblCellSpacing w:w="0" w:type="dxa"/>
        <w:tblLayout w:type="fixed"/>
        <w:tblCellMar>
          <w:left w:w="0" w:type="dxa"/>
          <w:right w:w="0" w:type="dxa"/>
        </w:tblCellMar>
        <w:tblLook w:val="04A0" w:firstRow="1" w:lastRow="0" w:firstColumn="1" w:lastColumn="0" w:noHBand="0" w:noVBand="1"/>
      </w:tblPr>
      <w:tblGrid>
        <w:gridCol w:w="2214"/>
        <w:gridCol w:w="762"/>
        <w:gridCol w:w="762"/>
        <w:gridCol w:w="762"/>
        <w:gridCol w:w="2975"/>
      </w:tblGrid>
      <w:tr w:rsidR="00DB6E6F">
        <w:trPr>
          <w:tblCellSpacing w:w="0" w:type="dxa"/>
          <w:jc w:val="center"/>
        </w:trPr>
        <w:tc>
          <w:tcPr>
            <w:tcW w:w="2214" w:type="dxa"/>
          </w:tcPr>
          <w:p w:rsidR="00DB6E6F" w:rsidRDefault="00036700">
            <w:pPr>
              <w:rPr>
                <w:rFonts w:ascii="宋体" w:hAnsi="宋体" w:cs="宋体"/>
                <w:sz w:val="24"/>
              </w:rPr>
            </w:pPr>
            <w:r>
              <w:t>打印方式：</w:t>
            </w:r>
          </w:p>
        </w:tc>
        <w:tc>
          <w:tcPr>
            <w:tcW w:w="5261" w:type="dxa"/>
            <w:gridSpan w:val="4"/>
          </w:tcPr>
          <w:p w:rsidR="00DB6E6F" w:rsidRDefault="00036700">
            <w:pPr>
              <w:rPr>
                <w:rFonts w:ascii="宋体" w:hAnsi="宋体" w:cs="宋体"/>
                <w:sz w:val="24"/>
              </w:rPr>
            </w:pPr>
            <w:r>
              <w:rPr>
                <w:rFonts w:hint="eastAsia"/>
              </w:rPr>
              <w:t>24</w:t>
            </w:r>
            <w:r>
              <w:t>点阵打印</w:t>
            </w:r>
          </w:p>
        </w:tc>
      </w:tr>
      <w:tr w:rsidR="00DB6E6F">
        <w:trPr>
          <w:tblCellSpacing w:w="0" w:type="dxa"/>
          <w:jc w:val="center"/>
        </w:trPr>
        <w:tc>
          <w:tcPr>
            <w:tcW w:w="2214" w:type="dxa"/>
            <w:vMerge w:val="restart"/>
          </w:tcPr>
          <w:p w:rsidR="00DB6E6F" w:rsidRDefault="00036700">
            <w:pPr>
              <w:rPr>
                <w:rFonts w:ascii="宋体" w:hAnsi="宋体" w:cs="宋体"/>
                <w:sz w:val="24"/>
              </w:rPr>
            </w:pPr>
            <w:r>
              <w:t>打印速度：</w:t>
            </w:r>
          </w:p>
        </w:tc>
        <w:tc>
          <w:tcPr>
            <w:tcW w:w="762" w:type="dxa"/>
          </w:tcPr>
          <w:p w:rsidR="00DB6E6F" w:rsidRDefault="00036700">
            <w:pPr>
              <w:rPr>
                <w:rFonts w:ascii="宋体" w:hAnsi="宋体" w:cs="宋体"/>
                <w:sz w:val="24"/>
              </w:rPr>
            </w:pPr>
            <w:r>
              <w:rPr>
                <w:rFonts w:hint="eastAsia"/>
              </w:rPr>
              <w:t>超</w:t>
            </w:r>
            <w:r>
              <w:t>高速</w:t>
            </w:r>
          </w:p>
        </w:tc>
        <w:tc>
          <w:tcPr>
            <w:tcW w:w="762" w:type="dxa"/>
          </w:tcPr>
          <w:p w:rsidR="00DB6E6F" w:rsidRDefault="00DB6E6F">
            <w:pPr>
              <w:rPr>
                <w:rFonts w:ascii="宋体" w:hAnsi="宋体" w:cs="宋体"/>
                <w:sz w:val="24"/>
              </w:rPr>
            </w:pPr>
          </w:p>
        </w:tc>
        <w:tc>
          <w:tcPr>
            <w:tcW w:w="762" w:type="dxa"/>
          </w:tcPr>
          <w:p w:rsidR="00DB6E6F" w:rsidRDefault="00DB6E6F">
            <w:pPr>
              <w:rPr>
                <w:rFonts w:ascii="宋体" w:hAnsi="宋体" w:cs="宋体"/>
                <w:sz w:val="24"/>
              </w:rPr>
            </w:pPr>
          </w:p>
        </w:tc>
        <w:tc>
          <w:tcPr>
            <w:tcW w:w="2975" w:type="dxa"/>
          </w:tcPr>
          <w:p w:rsidR="00DB6E6F" w:rsidRDefault="00036700">
            <w:pPr>
              <w:rPr>
                <w:rFonts w:ascii="宋体" w:hAnsi="宋体" w:cs="宋体"/>
                <w:sz w:val="24"/>
              </w:rPr>
            </w:pPr>
            <w:r>
              <w:t>在</w:t>
            </w:r>
            <w:r>
              <w:t xml:space="preserve">10 </w:t>
            </w:r>
            <w:proofErr w:type="spellStart"/>
            <w:r>
              <w:t>cpi</w:t>
            </w:r>
            <w:proofErr w:type="spellEnd"/>
            <w:r>
              <w:t>下</w:t>
            </w:r>
            <w:r>
              <w:t xml:space="preserve">300 cps </w:t>
            </w:r>
            <w:r>
              <w:br/>
            </w:r>
            <w:r>
              <w:t>在</w:t>
            </w:r>
            <w:r>
              <w:t xml:space="preserve">12 </w:t>
            </w:r>
            <w:proofErr w:type="spellStart"/>
            <w:r>
              <w:t>cpi</w:t>
            </w:r>
            <w:proofErr w:type="spellEnd"/>
            <w:r>
              <w:t>下</w:t>
            </w:r>
            <w:r>
              <w:t xml:space="preserve">360 cps </w:t>
            </w:r>
          </w:p>
        </w:tc>
      </w:tr>
      <w:tr w:rsidR="00DB6E6F">
        <w:trPr>
          <w:tblCellSpacing w:w="0" w:type="dxa"/>
          <w:jc w:val="center"/>
        </w:trPr>
        <w:tc>
          <w:tcPr>
            <w:tcW w:w="2214" w:type="dxa"/>
            <w:vMerge/>
            <w:vAlign w:val="center"/>
          </w:tcPr>
          <w:p w:rsidR="00DB6E6F" w:rsidRDefault="00DB6E6F">
            <w:pPr>
              <w:rPr>
                <w:rFonts w:ascii="宋体" w:hAnsi="宋体" w:cs="宋体"/>
                <w:sz w:val="24"/>
              </w:rPr>
            </w:pPr>
          </w:p>
        </w:tc>
        <w:tc>
          <w:tcPr>
            <w:tcW w:w="2286" w:type="dxa"/>
            <w:gridSpan w:val="3"/>
          </w:tcPr>
          <w:p w:rsidR="00DB6E6F" w:rsidRDefault="00036700">
            <w:pPr>
              <w:rPr>
                <w:rFonts w:ascii="宋体" w:hAnsi="宋体" w:cs="宋体"/>
                <w:sz w:val="24"/>
              </w:rPr>
            </w:pPr>
            <w:r>
              <w:rPr>
                <w:rFonts w:hint="eastAsia"/>
              </w:rPr>
              <w:t>高速</w:t>
            </w:r>
          </w:p>
        </w:tc>
        <w:tc>
          <w:tcPr>
            <w:tcW w:w="2975" w:type="dxa"/>
          </w:tcPr>
          <w:p w:rsidR="00DB6E6F" w:rsidRDefault="00036700">
            <w:pPr>
              <w:rPr>
                <w:rFonts w:ascii="宋体" w:hAnsi="宋体" w:cs="宋体"/>
                <w:sz w:val="24"/>
              </w:rPr>
            </w:pPr>
            <w:r>
              <w:t>在</w:t>
            </w:r>
            <w:r>
              <w:t xml:space="preserve">10 </w:t>
            </w:r>
            <w:proofErr w:type="spellStart"/>
            <w:r>
              <w:t>cpi</w:t>
            </w:r>
            <w:proofErr w:type="spellEnd"/>
            <w:r>
              <w:t>下</w:t>
            </w:r>
            <w:r>
              <w:t xml:space="preserve">225 </w:t>
            </w:r>
            <w:proofErr w:type="spellStart"/>
            <w:r>
              <w:t>cps</w:t>
            </w:r>
            <w:proofErr w:type="spellEnd"/>
            <w:r>
              <w:br/>
              <w:t>(</w:t>
            </w:r>
            <w:r>
              <w:t>在</w:t>
            </w:r>
            <w:r>
              <w:t xml:space="preserve">15 </w:t>
            </w:r>
            <w:proofErr w:type="spellStart"/>
            <w:r>
              <w:t>cpi</w:t>
            </w:r>
            <w:proofErr w:type="spellEnd"/>
            <w:r>
              <w:t>下最大为</w:t>
            </w:r>
            <w:r>
              <w:t>337 cps</w:t>
            </w:r>
            <w:r>
              <w:t>）</w:t>
            </w:r>
          </w:p>
        </w:tc>
      </w:tr>
      <w:tr w:rsidR="00DB6E6F">
        <w:trPr>
          <w:tblCellSpacing w:w="0" w:type="dxa"/>
          <w:jc w:val="center"/>
        </w:trPr>
        <w:tc>
          <w:tcPr>
            <w:tcW w:w="2214" w:type="dxa"/>
            <w:vMerge/>
            <w:vAlign w:val="center"/>
          </w:tcPr>
          <w:p w:rsidR="00DB6E6F" w:rsidRDefault="00DB6E6F">
            <w:pPr>
              <w:rPr>
                <w:rFonts w:ascii="宋体" w:hAnsi="宋体" w:cs="宋体"/>
                <w:sz w:val="24"/>
              </w:rPr>
            </w:pPr>
          </w:p>
        </w:tc>
        <w:tc>
          <w:tcPr>
            <w:tcW w:w="2286" w:type="dxa"/>
            <w:gridSpan w:val="3"/>
          </w:tcPr>
          <w:p w:rsidR="00DB6E6F" w:rsidRDefault="00036700">
            <w:pPr>
              <w:rPr>
                <w:rFonts w:ascii="宋体" w:hAnsi="宋体" w:cs="宋体"/>
                <w:sz w:val="24"/>
              </w:rPr>
            </w:pPr>
            <w:r>
              <w:rPr>
                <w:rFonts w:hint="eastAsia"/>
              </w:rPr>
              <w:t>高密</w:t>
            </w:r>
          </w:p>
        </w:tc>
        <w:tc>
          <w:tcPr>
            <w:tcW w:w="2975" w:type="dxa"/>
          </w:tcPr>
          <w:p w:rsidR="00DB6E6F" w:rsidRDefault="00036700">
            <w:pPr>
              <w:rPr>
                <w:rFonts w:ascii="宋体" w:hAnsi="宋体" w:cs="宋体"/>
                <w:sz w:val="24"/>
              </w:rPr>
            </w:pPr>
            <w:r>
              <w:t>在</w:t>
            </w:r>
            <w:r>
              <w:t xml:space="preserve">10 </w:t>
            </w:r>
            <w:proofErr w:type="spellStart"/>
            <w:r>
              <w:t>cpi</w:t>
            </w:r>
            <w:proofErr w:type="spellEnd"/>
            <w:r>
              <w:t>下为</w:t>
            </w:r>
            <w:r>
              <w:t>79 cps</w:t>
            </w:r>
          </w:p>
        </w:tc>
      </w:tr>
      <w:tr w:rsidR="00DB6E6F">
        <w:trPr>
          <w:tblCellSpacing w:w="0" w:type="dxa"/>
          <w:jc w:val="center"/>
        </w:trPr>
        <w:tc>
          <w:tcPr>
            <w:tcW w:w="2214" w:type="dxa"/>
          </w:tcPr>
          <w:p w:rsidR="00DB6E6F" w:rsidRDefault="00036700">
            <w:pPr>
              <w:rPr>
                <w:rFonts w:ascii="宋体" w:hAnsi="宋体" w:cs="宋体"/>
                <w:sz w:val="24"/>
              </w:rPr>
            </w:pPr>
            <w:r>
              <w:t>打印方向：</w:t>
            </w:r>
          </w:p>
        </w:tc>
        <w:tc>
          <w:tcPr>
            <w:tcW w:w="5261" w:type="dxa"/>
            <w:gridSpan w:val="4"/>
          </w:tcPr>
          <w:p w:rsidR="00DB6E6F" w:rsidRDefault="00036700">
            <w:pPr>
              <w:rPr>
                <w:rFonts w:ascii="宋体" w:hAnsi="宋体" w:cs="宋体"/>
                <w:sz w:val="24"/>
              </w:rPr>
            </w:pPr>
            <w:r>
              <w:t>双向逻辑查找文本和图形打印。使用软件命令选择单向文本或图形打印。</w:t>
            </w:r>
          </w:p>
        </w:tc>
      </w:tr>
      <w:tr w:rsidR="00DB6E6F">
        <w:trPr>
          <w:tblCellSpacing w:w="0" w:type="dxa"/>
          <w:jc w:val="center"/>
        </w:trPr>
        <w:tc>
          <w:tcPr>
            <w:tcW w:w="2214" w:type="dxa"/>
          </w:tcPr>
          <w:p w:rsidR="00DB6E6F" w:rsidRDefault="00036700">
            <w:pPr>
              <w:rPr>
                <w:rFonts w:ascii="宋体" w:hAnsi="宋体" w:cs="宋体"/>
                <w:sz w:val="24"/>
              </w:rPr>
            </w:pPr>
            <w:r>
              <w:t>行间距：</w:t>
            </w:r>
          </w:p>
        </w:tc>
        <w:tc>
          <w:tcPr>
            <w:tcW w:w="5261" w:type="dxa"/>
            <w:gridSpan w:val="4"/>
          </w:tcPr>
          <w:p w:rsidR="00DB6E6F" w:rsidRDefault="00036700">
            <w:pPr>
              <w:rPr>
                <w:rFonts w:ascii="宋体" w:hAnsi="宋体" w:cs="宋体"/>
                <w:sz w:val="24"/>
              </w:rPr>
            </w:pPr>
            <w:r>
              <w:t>1/6</w:t>
            </w:r>
            <w:r>
              <w:t>英寸或以</w:t>
            </w:r>
            <w:r>
              <w:t>1/360</w:t>
            </w:r>
            <w:r>
              <w:t>英寸为增量进行编程</w:t>
            </w:r>
          </w:p>
        </w:tc>
      </w:tr>
      <w:tr w:rsidR="00DB6E6F">
        <w:trPr>
          <w:tblCellSpacing w:w="0" w:type="dxa"/>
          <w:jc w:val="center"/>
        </w:trPr>
        <w:tc>
          <w:tcPr>
            <w:tcW w:w="2214" w:type="dxa"/>
          </w:tcPr>
          <w:p w:rsidR="00DB6E6F" w:rsidRDefault="00036700">
            <w:pPr>
              <w:rPr>
                <w:rFonts w:ascii="宋体" w:hAnsi="宋体" w:cs="宋体"/>
                <w:sz w:val="24"/>
              </w:rPr>
            </w:pPr>
            <w:r>
              <w:t>可打印列数：</w:t>
            </w:r>
          </w:p>
        </w:tc>
        <w:tc>
          <w:tcPr>
            <w:tcW w:w="5261" w:type="dxa"/>
            <w:gridSpan w:val="4"/>
          </w:tcPr>
          <w:p w:rsidR="00DB6E6F" w:rsidRDefault="00036700">
            <w:pPr>
              <w:rPr>
                <w:rFonts w:ascii="宋体" w:hAnsi="宋体" w:cs="宋体"/>
                <w:sz w:val="24"/>
              </w:rPr>
            </w:pPr>
            <w:r>
              <w:t>80</w:t>
            </w:r>
            <w:r>
              <w:t>列（在</w:t>
            </w:r>
            <w:r>
              <w:t xml:space="preserve">10 </w:t>
            </w:r>
            <w:proofErr w:type="spellStart"/>
            <w:r>
              <w:t>cpi</w:t>
            </w:r>
            <w:proofErr w:type="spellEnd"/>
            <w:r>
              <w:t>下）</w:t>
            </w:r>
          </w:p>
        </w:tc>
      </w:tr>
      <w:tr w:rsidR="00DB6E6F">
        <w:trPr>
          <w:tblCellSpacing w:w="0" w:type="dxa"/>
          <w:jc w:val="center"/>
        </w:trPr>
        <w:tc>
          <w:tcPr>
            <w:tcW w:w="2214" w:type="dxa"/>
          </w:tcPr>
          <w:p w:rsidR="00DB6E6F" w:rsidRDefault="00036700">
            <w:pPr>
              <w:rPr>
                <w:rFonts w:ascii="宋体" w:hAnsi="宋体" w:cs="宋体"/>
                <w:sz w:val="24"/>
              </w:rPr>
            </w:pPr>
            <w:r>
              <w:t>分辨率：</w:t>
            </w:r>
          </w:p>
        </w:tc>
        <w:tc>
          <w:tcPr>
            <w:tcW w:w="5261" w:type="dxa"/>
            <w:gridSpan w:val="4"/>
          </w:tcPr>
          <w:p w:rsidR="00DB6E6F" w:rsidRDefault="00036700">
            <w:pPr>
              <w:rPr>
                <w:rFonts w:ascii="宋体" w:hAnsi="宋体" w:cs="宋体"/>
                <w:sz w:val="24"/>
              </w:rPr>
            </w:pPr>
            <w:r>
              <w:t>最大</w:t>
            </w:r>
            <w:r>
              <w:t>360 × 180 dpi</w:t>
            </w:r>
            <w:r>
              <w:t>（</w:t>
            </w:r>
            <w:r>
              <w:rPr>
                <w:rFonts w:hint="eastAsia"/>
              </w:rPr>
              <w:t>国地税发票</w:t>
            </w:r>
            <w:r>
              <w:t>质量模式）</w:t>
            </w:r>
          </w:p>
        </w:tc>
      </w:tr>
      <w:tr w:rsidR="00DB6E6F">
        <w:trPr>
          <w:tblCellSpacing w:w="0" w:type="dxa"/>
          <w:jc w:val="center"/>
        </w:trPr>
        <w:tc>
          <w:tcPr>
            <w:tcW w:w="2214" w:type="dxa"/>
          </w:tcPr>
          <w:p w:rsidR="00DB6E6F" w:rsidRDefault="00036700">
            <w:pPr>
              <w:rPr>
                <w:rFonts w:ascii="宋体" w:hAnsi="宋体" w:cs="宋体"/>
                <w:sz w:val="24"/>
              </w:rPr>
            </w:pPr>
            <w:r>
              <w:lastRenderedPageBreak/>
              <w:t>进纸方式：</w:t>
            </w:r>
          </w:p>
        </w:tc>
        <w:tc>
          <w:tcPr>
            <w:tcW w:w="5261" w:type="dxa"/>
            <w:gridSpan w:val="4"/>
          </w:tcPr>
          <w:p w:rsidR="00DB6E6F" w:rsidRDefault="00036700">
            <w:pPr>
              <w:rPr>
                <w:rFonts w:ascii="宋体" w:hAnsi="宋体" w:cs="宋体"/>
                <w:sz w:val="24"/>
              </w:rPr>
            </w:pPr>
            <w:r>
              <w:t>摩擦进纸（前部进纸口）</w:t>
            </w:r>
            <w:r>
              <w:br/>
            </w:r>
            <w:r>
              <w:t>后部牵引</w:t>
            </w:r>
            <w:proofErr w:type="gramStart"/>
            <w:r>
              <w:t>式</w:t>
            </w:r>
            <w:r>
              <w:rPr>
                <w:rFonts w:hint="eastAsia"/>
              </w:rPr>
              <w:t>拖纸</w:t>
            </w:r>
            <w:proofErr w:type="gramEnd"/>
            <w:r>
              <w:rPr>
                <w:rFonts w:hint="eastAsia"/>
              </w:rPr>
              <w:t>器</w:t>
            </w:r>
            <w:r>
              <w:t>（后部进纸口）</w:t>
            </w:r>
          </w:p>
        </w:tc>
      </w:tr>
      <w:tr w:rsidR="00DB6E6F">
        <w:trPr>
          <w:tblCellSpacing w:w="0" w:type="dxa"/>
          <w:jc w:val="center"/>
        </w:trPr>
        <w:tc>
          <w:tcPr>
            <w:tcW w:w="2214" w:type="dxa"/>
            <w:vMerge w:val="restart"/>
          </w:tcPr>
          <w:p w:rsidR="00DB6E6F" w:rsidRDefault="00036700">
            <w:pPr>
              <w:rPr>
                <w:rFonts w:ascii="宋体" w:hAnsi="宋体" w:cs="宋体"/>
                <w:sz w:val="24"/>
              </w:rPr>
            </w:pPr>
            <w:r>
              <w:t>进纸速度：</w:t>
            </w:r>
          </w:p>
        </w:tc>
        <w:tc>
          <w:tcPr>
            <w:tcW w:w="2286" w:type="dxa"/>
            <w:gridSpan w:val="3"/>
          </w:tcPr>
          <w:p w:rsidR="00DB6E6F" w:rsidRDefault="00036700">
            <w:pPr>
              <w:rPr>
                <w:rFonts w:ascii="宋体" w:hAnsi="宋体" w:cs="宋体"/>
                <w:sz w:val="24"/>
              </w:rPr>
            </w:pPr>
            <w:r>
              <w:t>连续</w:t>
            </w:r>
          </w:p>
        </w:tc>
        <w:tc>
          <w:tcPr>
            <w:tcW w:w="2975" w:type="dxa"/>
          </w:tcPr>
          <w:p w:rsidR="00DB6E6F" w:rsidRDefault="00036700">
            <w:pPr>
              <w:rPr>
                <w:rFonts w:ascii="宋体" w:hAnsi="宋体" w:cs="宋体"/>
                <w:sz w:val="24"/>
              </w:rPr>
            </w:pPr>
            <w:r>
              <w:rPr>
                <w:rFonts w:hint="eastAsia"/>
              </w:rPr>
              <w:t>最大</w:t>
            </w:r>
            <w:r>
              <w:t>3.</w:t>
            </w:r>
            <w:r>
              <w:rPr>
                <w:rFonts w:hint="eastAsia"/>
              </w:rPr>
              <w:t>5</w:t>
            </w:r>
            <w:r>
              <w:t>英寸</w:t>
            </w:r>
            <w:r>
              <w:t xml:space="preserve"> /</w:t>
            </w:r>
            <w:r>
              <w:t>秒</w:t>
            </w:r>
          </w:p>
        </w:tc>
      </w:tr>
      <w:tr w:rsidR="00DB6E6F">
        <w:trPr>
          <w:tblCellSpacing w:w="0" w:type="dxa"/>
          <w:jc w:val="center"/>
        </w:trPr>
        <w:tc>
          <w:tcPr>
            <w:tcW w:w="2214" w:type="dxa"/>
            <w:vMerge/>
            <w:vAlign w:val="center"/>
          </w:tcPr>
          <w:p w:rsidR="00DB6E6F" w:rsidRDefault="00DB6E6F">
            <w:pPr>
              <w:rPr>
                <w:rFonts w:ascii="宋体" w:hAnsi="宋体" w:cs="宋体"/>
                <w:sz w:val="24"/>
              </w:rPr>
            </w:pPr>
          </w:p>
        </w:tc>
        <w:tc>
          <w:tcPr>
            <w:tcW w:w="2286" w:type="dxa"/>
            <w:gridSpan w:val="3"/>
          </w:tcPr>
          <w:p w:rsidR="00DB6E6F" w:rsidRDefault="00036700">
            <w:pPr>
              <w:rPr>
                <w:rFonts w:ascii="宋体" w:hAnsi="宋体" w:cs="宋体"/>
                <w:sz w:val="24"/>
              </w:rPr>
            </w:pPr>
            <w:r>
              <w:t>间断</w:t>
            </w:r>
          </w:p>
        </w:tc>
        <w:tc>
          <w:tcPr>
            <w:tcW w:w="2975" w:type="dxa"/>
          </w:tcPr>
          <w:p w:rsidR="00DB6E6F" w:rsidRDefault="00036700">
            <w:pPr>
              <w:rPr>
                <w:rFonts w:ascii="宋体" w:hAnsi="宋体" w:cs="宋体"/>
                <w:sz w:val="24"/>
              </w:rPr>
            </w:pPr>
            <w:r>
              <w:t>在</w:t>
            </w:r>
            <w:r>
              <w:t>1/6</w:t>
            </w:r>
            <w:r>
              <w:t>英寸行间距下</w:t>
            </w:r>
            <w:r>
              <w:rPr>
                <w:rFonts w:hint="eastAsia"/>
              </w:rPr>
              <w:t>60</w:t>
            </w:r>
            <w:r>
              <w:t>毫秒</w:t>
            </w:r>
            <w:r>
              <w:t>/</w:t>
            </w:r>
            <w:r>
              <w:t>行</w:t>
            </w:r>
          </w:p>
        </w:tc>
      </w:tr>
      <w:tr w:rsidR="00DB6E6F">
        <w:trPr>
          <w:tblCellSpacing w:w="0" w:type="dxa"/>
          <w:jc w:val="center"/>
        </w:trPr>
        <w:tc>
          <w:tcPr>
            <w:tcW w:w="2214" w:type="dxa"/>
            <w:vMerge w:val="restart"/>
          </w:tcPr>
          <w:p w:rsidR="00DB6E6F" w:rsidRDefault="00036700">
            <w:pPr>
              <w:rPr>
                <w:rFonts w:ascii="宋体" w:hAnsi="宋体" w:cs="宋体"/>
                <w:sz w:val="24"/>
              </w:rPr>
            </w:pPr>
            <w:r>
              <w:t>可靠性：</w:t>
            </w:r>
          </w:p>
        </w:tc>
        <w:tc>
          <w:tcPr>
            <w:tcW w:w="2286" w:type="dxa"/>
            <w:gridSpan w:val="3"/>
          </w:tcPr>
          <w:p w:rsidR="00DB6E6F" w:rsidRDefault="00036700">
            <w:pPr>
              <w:rPr>
                <w:rFonts w:ascii="宋体" w:hAnsi="宋体" w:cs="宋体"/>
                <w:sz w:val="24"/>
              </w:rPr>
            </w:pPr>
            <w:r>
              <w:t>总打印量</w:t>
            </w:r>
          </w:p>
        </w:tc>
        <w:tc>
          <w:tcPr>
            <w:tcW w:w="2975" w:type="dxa"/>
          </w:tcPr>
          <w:p w:rsidR="00DB6E6F" w:rsidRDefault="00036700">
            <w:pPr>
              <w:rPr>
                <w:rFonts w:ascii="宋体" w:hAnsi="宋体" w:cs="宋体"/>
                <w:sz w:val="24"/>
              </w:rPr>
            </w:pPr>
            <w:r>
              <w:t>2</w:t>
            </w:r>
            <w:proofErr w:type="gramStart"/>
            <w:r>
              <w:t>千万</w:t>
            </w:r>
            <w:proofErr w:type="gramEnd"/>
            <w:r>
              <w:t>行</w:t>
            </w:r>
            <w:r>
              <w:br/>
              <w:t>(</w:t>
            </w:r>
            <w:r>
              <w:t>除打印头</w:t>
            </w:r>
            <w:r>
              <w:t>)</w:t>
            </w:r>
            <w:r>
              <w:br/>
            </w:r>
            <w:r>
              <w:t>平均无故障打印时间</w:t>
            </w:r>
            <w:r>
              <w:t>1</w:t>
            </w:r>
            <w:r>
              <w:rPr>
                <w:rFonts w:hint="eastAsia"/>
              </w:rPr>
              <w:t>2</w:t>
            </w:r>
            <w:r>
              <w:t xml:space="preserve">,000 </w:t>
            </w:r>
            <w:r>
              <w:t>开机小时</w:t>
            </w:r>
          </w:p>
        </w:tc>
      </w:tr>
      <w:tr w:rsidR="00DB6E6F">
        <w:trPr>
          <w:tblCellSpacing w:w="0" w:type="dxa"/>
          <w:jc w:val="center"/>
        </w:trPr>
        <w:tc>
          <w:tcPr>
            <w:tcW w:w="2214" w:type="dxa"/>
            <w:vMerge/>
            <w:vAlign w:val="center"/>
          </w:tcPr>
          <w:p w:rsidR="00DB6E6F" w:rsidRDefault="00DB6E6F">
            <w:pPr>
              <w:rPr>
                <w:rFonts w:ascii="宋体" w:hAnsi="宋体" w:cs="宋体"/>
                <w:sz w:val="24"/>
              </w:rPr>
            </w:pPr>
          </w:p>
        </w:tc>
        <w:tc>
          <w:tcPr>
            <w:tcW w:w="2286" w:type="dxa"/>
            <w:gridSpan w:val="3"/>
          </w:tcPr>
          <w:p w:rsidR="00DB6E6F" w:rsidRDefault="00036700">
            <w:pPr>
              <w:rPr>
                <w:rFonts w:ascii="宋体" w:hAnsi="宋体" w:cs="宋体"/>
                <w:sz w:val="24"/>
              </w:rPr>
            </w:pPr>
            <w:r>
              <w:t>打印头寿命</w:t>
            </w:r>
          </w:p>
        </w:tc>
        <w:tc>
          <w:tcPr>
            <w:tcW w:w="2975" w:type="dxa"/>
          </w:tcPr>
          <w:p w:rsidR="00DB6E6F" w:rsidRDefault="00036700">
            <w:pPr>
              <w:rPr>
                <w:rFonts w:ascii="宋体" w:hAnsi="宋体" w:cs="宋体"/>
                <w:sz w:val="24"/>
              </w:rPr>
            </w:pPr>
            <w:r>
              <w:t>大约</w:t>
            </w:r>
            <w:r>
              <w:rPr>
                <w:rFonts w:hint="eastAsia"/>
              </w:rPr>
              <w:t>5</w:t>
            </w:r>
            <w:r>
              <w:t>亿次</w:t>
            </w:r>
            <w:r>
              <w:t>/</w:t>
            </w:r>
            <w:r>
              <w:t>针</w:t>
            </w:r>
          </w:p>
        </w:tc>
      </w:tr>
      <w:tr w:rsidR="00DB6E6F">
        <w:trPr>
          <w:tblCellSpacing w:w="0" w:type="dxa"/>
          <w:jc w:val="center"/>
        </w:trPr>
        <w:tc>
          <w:tcPr>
            <w:tcW w:w="2214" w:type="dxa"/>
          </w:tcPr>
          <w:p w:rsidR="00DB6E6F" w:rsidRDefault="00036700">
            <w:pPr>
              <w:rPr>
                <w:rFonts w:ascii="宋体" w:hAnsi="宋体" w:cs="宋体"/>
                <w:sz w:val="24"/>
              </w:rPr>
            </w:pPr>
            <w:r>
              <w:t>尺寸和重量（</w:t>
            </w:r>
            <w:proofErr w:type="gramStart"/>
            <w:r>
              <w:t>包括</w:t>
            </w:r>
            <w:r>
              <w:rPr>
                <w:rFonts w:hint="eastAsia"/>
              </w:rPr>
              <w:t>导纸器</w:t>
            </w:r>
            <w:proofErr w:type="gramEnd"/>
            <w:r>
              <w:t>）：</w:t>
            </w:r>
          </w:p>
        </w:tc>
        <w:tc>
          <w:tcPr>
            <w:tcW w:w="2286" w:type="dxa"/>
            <w:gridSpan w:val="3"/>
          </w:tcPr>
          <w:p w:rsidR="00DB6E6F" w:rsidRDefault="00036700">
            <w:r>
              <w:rPr>
                <w:rFonts w:hint="eastAsia"/>
              </w:rPr>
              <w:t>高</w:t>
            </w:r>
          </w:p>
          <w:p w:rsidR="00DB6E6F" w:rsidRDefault="00036700">
            <w:pPr>
              <w:rPr>
                <w:rFonts w:ascii="宋体" w:hAnsi="宋体" w:cs="宋体"/>
                <w:sz w:val="24"/>
              </w:rPr>
            </w:pPr>
            <w:r>
              <w:t>宽</w:t>
            </w:r>
            <w:r>
              <w:br/>
            </w:r>
            <w:r>
              <w:t>厚</w:t>
            </w:r>
            <w:r>
              <w:br/>
            </w:r>
            <w:r>
              <w:rPr>
                <w:rFonts w:hint="eastAsia"/>
              </w:rPr>
              <w:t>净重</w:t>
            </w:r>
          </w:p>
        </w:tc>
        <w:tc>
          <w:tcPr>
            <w:tcW w:w="2975" w:type="dxa"/>
          </w:tcPr>
          <w:p w:rsidR="00DB6E6F" w:rsidRDefault="00036700">
            <w:pPr>
              <w:rPr>
                <w:rFonts w:ascii="宋体" w:hAnsi="宋体" w:cs="宋体"/>
                <w:sz w:val="24"/>
              </w:rPr>
            </w:pPr>
            <w:r>
              <w:t xml:space="preserve">185 </w:t>
            </w:r>
            <w:r>
              <w:t>毫米</w:t>
            </w:r>
            <w:r>
              <w:t xml:space="preserve"> (7.3 </w:t>
            </w:r>
            <w:proofErr w:type="gramStart"/>
            <w:r>
              <w:t>英寸</w:t>
            </w:r>
            <w:r>
              <w:t>)</w:t>
            </w:r>
            <w:proofErr w:type="gramEnd"/>
            <w:r>
              <w:br/>
            </w:r>
            <w:r>
              <w:t xml:space="preserve">386 </w:t>
            </w:r>
            <w:r>
              <w:t>毫米</w:t>
            </w:r>
            <w:r>
              <w:t xml:space="preserve"> (15.2 </w:t>
            </w:r>
            <w:proofErr w:type="gramStart"/>
            <w:r>
              <w:t>英寸</w:t>
            </w:r>
            <w:proofErr w:type="gramEnd"/>
            <w:r>
              <w:t>)</w:t>
            </w:r>
            <w:r>
              <w:br/>
              <w:t xml:space="preserve">306 </w:t>
            </w:r>
            <w:r>
              <w:t>毫米</w:t>
            </w:r>
            <w:r>
              <w:t xml:space="preserve"> (12.0 </w:t>
            </w:r>
            <w:proofErr w:type="gramStart"/>
            <w:r>
              <w:t>英寸</w:t>
            </w:r>
            <w:proofErr w:type="gramEnd"/>
            <w:r>
              <w:t>)</w:t>
            </w:r>
            <w:r>
              <w:br/>
            </w:r>
            <w:r>
              <w:t>大约</w:t>
            </w:r>
            <w:r>
              <w:t xml:space="preserve"> 3.5 </w:t>
            </w:r>
            <w:r>
              <w:t>公斤</w:t>
            </w:r>
            <w:r>
              <w:t xml:space="preserve"> (7.7 </w:t>
            </w:r>
            <w:r>
              <w:t>磅</w:t>
            </w:r>
            <w:r>
              <w:t>)</w:t>
            </w:r>
          </w:p>
        </w:tc>
      </w:tr>
      <w:tr w:rsidR="00DB6E6F">
        <w:trPr>
          <w:tblCellSpacing w:w="0" w:type="dxa"/>
          <w:jc w:val="center"/>
        </w:trPr>
        <w:tc>
          <w:tcPr>
            <w:tcW w:w="2214" w:type="dxa"/>
            <w:vMerge w:val="restart"/>
          </w:tcPr>
          <w:p w:rsidR="00DB6E6F" w:rsidRDefault="00036700">
            <w:pPr>
              <w:rPr>
                <w:rFonts w:ascii="宋体" w:hAnsi="宋体" w:cs="宋体"/>
                <w:sz w:val="24"/>
              </w:rPr>
            </w:pPr>
            <w:r>
              <w:t>色带：</w:t>
            </w:r>
          </w:p>
        </w:tc>
        <w:tc>
          <w:tcPr>
            <w:tcW w:w="2286" w:type="dxa"/>
            <w:gridSpan w:val="3"/>
          </w:tcPr>
          <w:p w:rsidR="00DB6E6F" w:rsidRDefault="00036700">
            <w:pPr>
              <w:rPr>
                <w:rFonts w:ascii="宋体" w:hAnsi="宋体" w:cs="宋体"/>
                <w:sz w:val="24"/>
              </w:rPr>
            </w:pPr>
            <w:r>
              <w:t>黑色色带架</w:t>
            </w:r>
          </w:p>
        </w:tc>
        <w:tc>
          <w:tcPr>
            <w:tcW w:w="2975" w:type="dxa"/>
          </w:tcPr>
          <w:p w:rsidR="00DB6E6F" w:rsidRDefault="00DB6E6F">
            <w:pPr>
              <w:rPr>
                <w:rFonts w:ascii="宋体" w:hAnsi="宋体" w:cs="宋体"/>
                <w:sz w:val="24"/>
              </w:rPr>
            </w:pPr>
          </w:p>
        </w:tc>
      </w:tr>
      <w:tr w:rsidR="00DB6E6F">
        <w:trPr>
          <w:tblCellSpacing w:w="0" w:type="dxa"/>
          <w:jc w:val="center"/>
        </w:trPr>
        <w:tc>
          <w:tcPr>
            <w:tcW w:w="2214" w:type="dxa"/>
            <w:vMerge/>
            <w:vAlign w:val="center"/>
          </w:tcPr>
          <w:p w:rsidR="00DB6E6F" w:rsidRDefault="00DB6E6F">
            <w:pPr>
              <w:rPr>
                <w:rFonts w:ascii="宋体" w:hAnsi="宋体" w:cs="宋体"/>
                <w:sz w:val="24"/>
              </w:rPr>
            </w:pPr>
          </w:p>
        </w:tc>
        <w:tc>
          <w:tcPr>
            <w:tcW w:w="2286" w:type="dxa"/>
            <w:gridSpan w:val="3"/>
          </w:tcPr>
          <w:p w:rsidR="00DB6E6F" w:rsidRDefault="00036700">
            <w:pPr>
              <w:rPr>
                <w:rFonts w:ascii="宋体" w:hAnsi="宋体" w:cs="宋体"/>
                <w:sz w:val="24"/>
              </w:rPr>
            </w:pPr>
            <w:r>
              <w:t>色带寿命</w:t>
            </w:r>
          </w:p>
        </w:tc>
        <w:tc>
          <w:tcPr>
            <w:tcW w:w="2975" w:type="dxa"/>
          </w:tcPr>
          <w:p w:rsidR="00DB6E6F" w:rsidRDefault="00036700">
            <w:pPr>
              <w:rPr>
                <w:rFonts w:ascii="宋体" w:hAnsi="宋体" w:cs="宋体"/>
                <w:sz w:val="24"/>
              </w:rPr>
            </w:pPr>
            <w:r>
              <w:t>大约</w:t>
            </w:r>
            <w:r>
              <w:t>350</w:t>
            </w:r>
            <w:r>
              <w:t>万字符</w:t>
            </w:r>
            <w:r>
              <w:br/>
            </w:r>
            <w:r>
              <w:t>（</w:t>
            </w:r>
            <w:r>
              <w:t>10cpi</w:t>
            </w:r>
            <w:r>
              <w:t>下在</w:t>
            </w:r>
            <w:r>
              <w:rPr>
                <w:rFonts w:hint="eastAsia"/>
              </w:rPr>
              <w:t>国地税发票</w:t>
            </w:r>
            <w:r>
              <w:t>质量模式中</w:t>
            </w:r>
            <w:r>
              <w:t>48</w:t>
            </w:r>
            <w:r>
              <w:t>点</w:t>
            </w:r>
            <w:r>
              <w:t>/</w:t>
            </w:r>
            <w:r>
              <w:t>字符）</w:t>
            </w:r>
          </w:p>
        </w:tc>
      </w:tr>
      <w:tr w:rsidR="00DB6E6F">
        <w:trPr>
          <w:tblCellSpacing w:w="0" w:type="dxa"/>
          <w:jc w:val="center"/>
        </w:trPr>
        <w:tc>
          <w:tcPr>
            <w:tcW w:w="2214" w:type="dxa"/>
          </w:tcPr>
          <w:p w:rsidR="00DB6E6F" w:rsidRDefault="00036700">
            <w:pPr>
              <w:rPr>
                <w:rFonts w:ascii="宋体" w:hAnsi="宋体" w:cs="宋体"/>
                <w:sz w:val="24"/>
              </w:rPr>
            </w:pPr>
            <w:r>
              <w:t>噪音：</w:t>
            </w:r>
          </w:p>
        </w:tc>
        <w:tc>
          <w:tcPr>
            <w:tcW w:w="5261" w:type="dxa"/>
            <w:gridSpan w:val="4"/>
          </w:tcPr>
          <w:p w:rsidR="00DB6E6F" w:rsidRDefault="00036700">
            <w:pPr>
              <w:rPr>
                <w:rFonts w:ascii="宋体" w:hAnsi="宋体" w:cs="宋体"/>
                <w:sz w:val="24"/>
              </w:rPr>
            </w:pPr>
            <w:r>
              <w:t>约</w:t>
            </w:r>
            <w:r>
              <w:t>57</w:t>
            </w:r>
            <w:r>
              <w:t>分贝</w:t>
            </w:r>
            <w:r>
              <w:t>(A)</w:t>
            </w:r>
            <w:r>
              <w:t>（</w:t>
            </w:r>
            <w:r>
              <w:t>ISO 7779</w:t>
            </w:r>
            <w:r>
              <w:t>模式）</w:t>
            </w:r>
          </w:p>
        </w:tc>
      </w:tr>
    </w:tbl>
    <w:p w:rsidR="00DB6E6F" w:rsidRDefault="001A5E81">
      <w:r>
        <w:rPr>
          <w:b/>
        </w:rPr>
        <w:pict>
          <v:shape id="_x0000_i1105" type="#_x0000_t75" style="width:19pt;height:19pt">
            <v:imagedata r:id="rId9" o:title=""/>
          </v:shape>
        </w:pict>
      </w:r>
      <w:r w:rsidR="00036700">
        <w:t>注意：</w:t>
      </w:r>
    </w:p>
    <w:tbl>
      <w:tblPr>
        <w:tblW w:w="7637" w:type="dxa"/>
        <w:jc w:val="center"/>
        <w:tblCellSpacing w:w="0" w:type="dxa"/>
        <w:tblBorders>
          <w:top w:val="outset" w:sz="6" w:space="0" w:color="auto"/>
          <w:left w:val="outset" w:sz="6" w:space="0" w:color="auto"/>
          <w:bottom w:val="outset" w:sz="6" w:space="0" w:color="auto"/>
          <w:right w:val="outset" w:sz="6" w:space="0" w:color="auto"/>
        </w:tblBorders>
        <w:shd w:val="clear" w:color="auto" w:fill="E7EAF7"/>
        <w:tblLayout w:type="fixed"/>
        <w:tblCellMar>
          <w:top w:w="75" w:type="dxa"/>
          <w:left w:w="75" w:type="dxa"/>
          <w:bottom w:w="75" w:type="dxa"/>
          <w:right w:w="75" w:type="dxa"/>
        </w:tblCellMar>
        <w:tblLook w:val="04A0" w:firstRow="1" w:lastRow="0" w:firstColumn="1" w:lastColumn="0" w:noHBand="0" w:noVBand="1"/>
      </w:tblPr>
      <w:tblGrid>
        <w:gridCol w:w="7637"/>
      </w:tblGrid>
      <w:tr w:rsidR="00DB6E6F">
        <w:trPr>
          <w:tblCellSpacing w:w="0" w:type="dxa"/>
          <w:jc w:val="center"/>
        </w:trPr>
        <w:tc>
          <w:tcPr>
            <w:tcW w:w="7637" w:type="dxa"/>
            <w:tcBorders>
              <w:top w:val="outset" w:sz="6" w:space="0" w:color="auto"/>
              <w:left w:val="outset" w:sz="6" w:space="0" w:color="auto"/>
              <w:bottom w:val="outset" w:sz="6" w:space="0" w:color="auto"/>
              <w:right w:val="outset" w:sz="6" w:space="0" w:color="auto"/>
            </w:tcBorders>
            <w:shd w:val="clear" w:color="auto" w:fill="E7EAF7"/>
            <w:vAlign w:val="center"/>
          </w:tcPr>
          <w:p w:rsidR="00DB6E6F" w:rsidRDefault="00036700">
            <w:pPr>
              <w:rPr>
                <w:rFonts w:ascii="宋体" w:hAnsi="宋体" w:cs="宋体"/>
                <w:sz w:val="24"/>
              </w:rPr>
            </w:pPr>
            <w:r>
              <w:t>纸厚调节</w:t>
            </w:r>
            <w:proofErr w:type="gramStart"/>
            <w:r>
              <w:t>杆位置</w:t>
            </w:r>
            <w:proofErr w:type="gramEnd"/>
            <w:r>
              <w:t>或打印头过热会影响打印速度。</w:t>
            </w:r>
          </w:p>
        </w:tc>
      </w:tr>
    </w:tbl>
    <w:p w:rsidR="00DB6E6F" w:rsidRDefault="00DB6E6F"/>
    <w:p w:rsidR="00DB6E6F" w:rsidRDefault="00036700">
      <w:pPr>
        <w:pStyle w:val="3"/>
      </w:pPr>
      <w:bookmarkStart w:id="116" w:name="S-00900-00200-00200"/>
      <w:bookmarkEnd w:id="116"/>
      <w:r>
        <w:t>电子部分</w:t>
      </w:r>
    </w:p>
    <w:tbl>
      <w:tblPr>
        <w:tblW w:w="7475" w:type="dxa"/>
        <w:jc w:val="center"/>
        <w:tblCellSpacing w:w="0" w:type="dxa"/>
        <w:tblLayout w:type="fixed"/>
        <w:tblCellMar>
          <w:left w:w="0" w:type="dxa"/>
          <w:right w:w="0" w:type="dxa"/>
        </w:tblCellMar>
        <w:tblLook w:val="04A0" w:firstRow="1" w:lastRow="0" w:firstColumn="1" w:lastColumn="0" w:noHBand="0" w:noVBand="1"/>
      </w:tblPr>
      <w:tblGrid>
        <w:gridCol w:w="2190"/>
        <w:gridCol w:w="5285"/>
      </w:tblGrid>
      <w:tr w:rsidR="00DB6E6F">
        <w:trPr>
          <w:tblCellSpacing w:w="0" w:type="dxa"/>
          <w:jc w:val="center"/>
        </w:trPr>
        <w:tc>
          <w:tcPr>
            <w:tcW w:w="2190" w:type="dxa"/>
          </w:tcPr>
          <w:p w:rsidR="00DB6E6F" w:rsidRDefault="00036700">
            <w:pPr>
              <w:rPr>
                <w:rFonts w:ascii="宋体" w:hAnsi="宋体" w:cs="宋体"/>
                <w:sz w:val="24"/>
              </w:rPr>
            </w:pPr>
            <w:r>
              <w:t>接口：</w:t>
            </w:r>
          </w:p>
        </w:tc>
        <w:tc>
          <w:tcPr>
            <w:tcW w:w="5285" w:type="dxa"/>
          </w:tcPr>
          <w:p w:rsidR="00DB6E6F" w:rsidRDefault="00036700">
            <w:pPr>
              <w:rPr>
                <w:rFonts w:ascii="宋体" w:hAnsi="宋体" w:cs="宋体"/>
                <w:sz w:val="24"/>
              </w:rPr>
            </w:pPr>
            <w:r>
              <w:t>一个</w:t>
            </w:r>
            <w:r>
              <w:t>USB</w:t>
            </w:r>
            <w:r>
              <w:t>（</w:t>
            </w:r>
            <w:r>
              <w:t>1.1)</w:t>
            </w:r>
            <w:r>
              <w:t>接口插槽。</w:t>
            </w:r>
          </w:p>
        </w:tc>
      </w:tr>
      <w:tr w:rsidR="00DB6E6F">
        <w:trPr>
          <w:tblCellSpacing w:w="0" w:type="dxa"/>
          <w:jc w:val="center"/>
        </w:trPr>
        <w:tc>
          <w:tcPr>
            <w:tcW w:w="2190" w:type="dxa"/>
          </w:tcPr>
          <w:p w:rsidR="00DB6E6F" w:rsidRDefault="00036700">
            <w:pPr>
              <w:rPr>
                <w:rFonts w:ascii="宋体" w:hAnsi="宋体" w:cs="宋体"/>
                <w:sz w:val="24"/>
              </w:rPr>
            </w:pPr>
            <w:r>
              <w:t>缓冲区：</w:t>
            </w:r>
          </w:p>
        </w:tc>
        <w:tc>
          <w:tcPr>
            <w:tcW w:w="5285" w:type="dxa"/>
          </w:tcPr>
          <w:p w:rsidR="00DB6E6F" w:rsidRDefault="00036700">
            <w:pPr>
              <w:rPr>
                <w:rFonts w:ascii="宋体" w:hAnsi="宋体" w:cs="宋体"/>
                <w:sz w:val="24"/>
              </w:rPr>
            </w:pPr>
            <w:r>
              <w:rPr>
                <w:rFonts w:hint="eastAsia"/>
              </w:rPr>
              <w:t>16K</w:t>
            </w:r>
            <w:r>
              <w:t>B</w:t>
            </w:r>
          </w:p>
        </w:tc>
      </w:tr>
      <w:tr w:rsidR="00DB6E6F">
        <w:trPr>
          <w:tblCellSpacing w:w="0" w:type="dxa"/>
          <w:jc w:val="center"/>
        </w:trPr>
        <w:tc>
          <w:tcPr>
            <w:tcW w:w="2190" w:type="dxa"/>
          </w:tcPr>
          <w:p w:rsidR="00DB6E6F" w:rsidRDefault="00036700">
            <w:pPr>
              <w:rPr>
                <w:rFonts w:ascii="宋体" w:hAnsi="宋体" w:cs="宋体"/>
                <w:sz w:val="24"/>
              </w:rPr>
            </w:pPr>
            <w:r>
              <w:t>字符表：</w:t>
            </w:r>
          </w:p>
        </w:tc>
        <w:tc>
          <w:tcPr>
            <w:tcW w:w="5285" w:type="dxa"/>
          </w:tcPr>
          <w:p w:rsidR="00DB6E6F" w:rsidRDefault="00036700">
            <w:r>
              <w:t>标准版本</w:t>
            </w:r>
            <w:r>
              <w:br/>
              <w:t>Hanzi GB18030</w:t>
            </w:r>
          </w:p>
        </w:tc>
      </w:tr>
      <w:tr w:rsidR="00DB6E6F">
        <w:trPr>
          <w:tblCellSpacing w:w="0" w:type="dxa"/>
          <w:jc w:val="center"/>
        </w:trPr>
        <w:tc>
          <w:tcPr>
            <w:tcW w:w="2190" w:type="dxa"/>
          </w:tcPr>
          <w:p w:rsidR="00DB6E6F" w:rsidRDefault="00036700">
            <w:pPr>
              <w:rPr>
                <w:rFonts w:ascii="宋体" w:hAnsi="宋体" w:cs="宋体"/>
                <w:sz w:val="24"/>
              </w:rPr>
            </w:pPr>
            <w:r>
              <w:t>字符集：</w:t>
            </w:r>
          </w:p>
        </w:tc>
        <w:tc>
          <w:tcPr>
            <w:tcW w:w="5285" w:type="dxa"/>
          </w:tcPr>
          <w:p w:rsidR="00DB6E6F" w:rsidRDefault="00036700">
            <w:pPr>
              <w:rPr>
                <w:rFonts w:ascii="宋体" w:hAnsi="宋体" w:cs="宋体"/>
                <w:sz w:val="24"/>
              </w:rPr>
            </w:pPr>
            <w:r>
              <w:t>14</w:t>
            </w:r>
            <w:r>
              <w:t>种国际字符集</w:t>
            </w:r>
          </w:p>
        </w:tc>
      </w:tr>
    </w:tbl>
    <w:p w:rsidR="00DB6E6F" w:rsidRDefault="00DB6E6F">
      <w:bookmarkStart w:id="117" w:name="S-00900-00200-00300"/>
      <w:bookmarkEnd w:id="117"/>
    </w:p>
    <w:p w:rsidR="00DB6E6F" w:rsidRDefault="00036700">
      <w:pPr>
        <w:pStyle w:val="3"/>
      </w:pPr>
      <w:r>
        <w:t>电气部分</w:t>
      </w:r>
    </w:p>
    <w:tbl>
      <w:tblPr>
        <w:tblW w:w="7502" w:type="dxa"/>
        <w:jc w:val="center"/>
        <w:tblCellSpacing w:w="0"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2198"/>
        <w:gridCol w:w="5304"/>
      </w:tblGrid>
      <w:tr w:rsidR="00DB6E6F">
        <w:trPr>
          <w:tblCellSpacing w:w="0" w:type="dxa"/>
          <w:jc w:val="center"/>
        </w:trPr>
        <w:tc>
          <w:tcPr>
            <w:tcW w:w="2198" w:type="dxa"/>
            <w:tcBorders>
              <w:top w:val="outset" w:sz="6" w:space="0" w:color="auto"/>
              <w:left w:val="outset" w:sz="6" w:space="0" w:color="auto"/>
              <w:bottom w:val="outset" w:sz="6" w:space="0" w:color="auto"/>
              <w:right w:val="outset" w:sz="6" w:space="0" w:color="auto"/>
            </w:tcBorders>
            <w:shd w:val="clear" w:color="auto" w:fill="E6E6E6"/>
          </w:tcPr>
          <w:p w:rsidR="00DB6E6F" w:rsidRDefault="00DB6E6F">
            <w:pPr>
              <w:rPr>
                <w:rFonts w:ascii="宋体" w:hAnsi="宋体" w:cs="宋体"/>
                <w:sz w:val="24"/>
              </w:rPr>
            </w:pPr>
          </w:p>
        </w:tc>
        <w:tc>
          <w:tcPr>
            <w:tcW w:w="5304" w:type="dxa"/>
            <w:tcBorders>
              <w:top w:val="outset" w:sz="6" w:space="0" w:color="auto"/>
              <w:left w:val="outset" w:sz="6" w:space="0" w:color="auto"/>
              <w:bottom w:val="outset" w:sz="6" w:space="0" w:color="auto"/>
              <w:right w:val="outset" w:sz="6" w:space="0" w:color="auto"/>
            </w:tcBorders>
            <w:shd w:val="clear" w:color="auto" w:fill="E6E6E6"/>
          </w:tcPr>
          <w:p w:rsidR="00DB6E6F" w:rsidRDefault="00036700">
            <w:pPr>
              <w:rPr>
                <w:rFonts w:ascii="宋体" w:hAnsi="宋体" w:cs="宋体"/>
                <w:sz w:val="24"/>
              </w:rPr>
            </w:pPr>
            <w:r>
              <w:t xml:space="preserve">220 </w:t>
            </w:r>
            <w:proofErr w:type="gramStart"/>
            <w:r>
              <w:t>伏模式</w:t>
            </w:r>
            <w:proofErr w:type="gramEnd"/>
          </w:p>
        </w:tc>
      </w:tr>
      <w:tr w:rsidR="00DB6E6F">
        <w:trPr>
          <w:tblCellSpacing w:w="0" w:type="dxa"/>
          <w:jc w:val="center"/>
        </w:trPr>
        <w:tc>
          <w:tcPr>
            <w:tcW w:w="2198" w:type="dxa"/>
            <w:tcBorders>
              <w:top w:val="outset" w:sz="6" w:space="0" w:color="auto"/>
              <w:left w:val="outset" w:sz="6" w:space="0" w:color="auto"/>
              <w:bottom w:val="outset" w:sz="6" w:space="0" w:color="auto"/>
              <w:right w:val="outset" w:sz="6" w:space="0" w:color="auto"/>
            </w:tcBorders>
          </w:tcPr>
          <w:p w:rsidR="00DB6E6F" w:rsidRDefault="00036700">
            <w:pPr>
              <w:rPr>
                <w:rFonts w:ascii="宋体" w:hAnsi="宋体" w:cs="宋体"/>
                <w:sz w:val="24"/>
              </w:rPr>
            </w:pPr>
            <w:r>
              <w:t>输入电压范围</w:t>
            </w:r>
          </w:p>
        </w:tc>
        <w:tc>
          <w:tcPr>
            <w:tcW w:w="5304" w:type="dxa"/>
            <w:tcBorders>
              <w:top w:val="outset" w:sz="6" w:space="0" w:color="auto"/>
              <w:left w:val="outset" w:sz="6" w:space="0" w:color="auto"/>
              <w:bottom w:val="outset" w:sz="6" w:space="0" w:color="auto"/>
              <w:right w:val="outset" w:sz="6" w:space="0" w:color="auto"/>
            </w:tcBorders>
          </w:tcPr>
          <w:p w:rsidR="00DB6E6F" w:rsidRDefault="00036700">
            <w:pPr>
              <w:rPr>
                <w:rFonts w:ascii="宋体" w:hAnsi="宋体" w:cs="宋体"/>
                <w:sz w:val="24"/>
              </w:rPr>
            </w:pPr>
            <w:r>
              <w:t>1</w:t>
            </w:r>
            <w:r>
              <w:rPr>
                <w:rFonts w:hint="eastAsia"/>
              </w:rPr>
              <w:t>85</w:t>
            </w:r>
            <w:r>
              <w:t>～</w:t>
            </w:r>
            <w:r>
              <w:t>2</w:t>
            </w:r>
            <w:r>
              <w:rPr>
                <w:rFonts w:hint="eastAsia"/>
              </w:rPr>
              <w:t>40</w:t>
            </w:r>
            <w:r>
              <w:t>伏</w:t>
            </w:r>
          </w:p>
        </w:tc>
      </w:tr>
      <w:tr w:rsidR="00DB6E6F">
        <w:trPr>
          <w:tblCellSpacing w:w="0" w:type="dxa"/>
          <w:jc w:val="center"/>
        </w:trPr>
        <w:tc>
          <w:tcPr>
            <w:tcW w:w="2198" w:type="dxa"/>
            <w:tcBorders>
              <w:top w:val="outset" w:sz="6" w:space="0" w:color="auto"/>
              <w:left w:val="outset" w:sz="6" w:space="0" w:color="auto"/>
              <w:bottom w:val="outset" w:sz="6" w:space="0" w:color="auto"/>
              <w:right w:val="outset" w:sz="6" w:space="0" w:color="auto"/>
            </w:tcBorders>
          </w:tcPr>
          <w:p w:rsidR="00DB6E6F" w:rsidRDefault="00036700">
            <w:pPr>
              <w:rPr>
                <w:rFonts w:ascii="宋体" w:hAnsi="宋体" w:cs="宋体"/>
                <w:sz w:val="24"/>
              </w:rPr>
            </w:pPr>
            <w:r>
              <w:t>额定频率范围</w:t>
            </w:r>
          </w:p>
        </w:tc>
        <w:tc>
          <w:tcPr>
            <w:tcW w:w="5304" w:type="dxa"/>
            <w:tcBorders>
              <w:top w:val="outset" w:sz="6" w:space="0" w:color="auto"/>
              <w:left w:val="outset" w:sz="6" w:space="0" w:color="auto"/>
              <w:bottom w:val="outset" w:sz="6" w:space="0" w:color="auto"/>
              <w:right w:val="outset" w:sz="6" w:space="0" w:color="auto"/>
            </w:tcBorders>
          </w:tcPr>
          <w:p w:rsidR="00DB6E6F" w:rsidRDefault="00036700">
            <w:pPr>
              <w:rPr>
                <w:rFonts w:ascii="宋体" w:hAnsi="宋体" w:cs="宋体"/>
                <w:sz w:val="24"/>
              </w:rPr>
            </w:pPr>
            <w:r>
              <w:t xml:space="preserve">50 </w:t>
            </w:r>
            <w:r>
              <w:t>赫兹</w:t>
            </w:r>
          </w:p>
        </w:tc>
      </w:tr>
      <w:tr w:rsidR="00DB6E6F">
        <w:trPr>
          <w:tblCellSpacing w:w="0" w:type="dxa"/>
          <w:jc w:val="center"/>
        </w:trPr>
        <w:tc>
          <w:tcPr>
            <w:tcW w:w="2198" w:type="dxa"/>
            <w:tcBorders>
              <w:top w:val="outset" w:sz="6" w:space="0" w:color="auto"/>
              <w:left w:val="outset" w:sz="6" w:space="0" w:color="auto"/>
              <w:bottom w:val="outset" w:sz="6" w:space="0" w:color="auto"/>
              <w:right w:val="outset" w:sz="6" w:space="0" w:color="auto"/>
            </w:tcBorders>
          </w:tcPr>
          <w:p w:rsidR="00DB6E6F" w:rsidRDefault="00036700">
            <w:pPr>
              <w:rPr>
                <w:rFonts w:ascii="宋体" w:hAnsi="宋体" w:cs="宋体"/>
                <w:sz w:val="24"/>
              </w:rPr>
            </w:pPr>
            <w:r>
              <w:t>输入频率范围</w:t>
            </w:r>
          </w:p>
        </w:tc>
        <w:tc>
          <w:tcPr>
            <w:tcW w:w="5304" w:type="dxa"/>
            <w:tcBorders>
              <w:top w:val="outset" w:sz="6" w:space="0" w:color="auto"/>
              <w:left w:val="outset" w:sz="6" w:space="0" w:color="auto"/>
              <w:bottom w:val="outset" w:sz="6" w:space="0" w:color="auto"/>
              <w:right w:val="outset" w:sz="6" w:space="0" w:color="auto"/>
            </w:tcBorders>
          </w:tcPr>
          <w:p w:rsidR="00DB6E6F" w:rsidRDefault="00036700">
            <w:pPr>
              <w:rPr>
                <w:rFonts w:ascii="宋体" w:hAnsi="宋体" w:cs="宋体"/>
                <w:sz w:val="24"/>
              </w:rPr>
            </w:pPr>
            <w:r>
              <w:t>49.5</w:t>
            </w:r>
            <w:r>
              <w:t>～</w:t>
            </w:r>
            <w:r>
              <w:t xml:space="preserve">60.5 </w:t>
            </w:r>
            <w:r>
              <w:t>赫兹</w:t>
            </w:r>
          </w:p>
        </w:tc>
      </w:tr>
      <w:tr w:rsidR="00DB6E6F">
        <w:trPr>
          <w:tblCellSpacing w:w="0" w:type="dxa"/>
          <w:jc w:val="center"/>
        </w:trPr>
        <w:tc>
          <w:tcPr>
            <w:tcW w:w="2198" w:type="dxa"/>
            <w:tcBorders>
              <w:top w:val="outset" w:sz="6" w:space="0" w:color="auto"/>
              <w:left w:val="outset" w:sz="6" w:space="0" w:color="auto"/>
              <w:bottom w:val="outset" w:sz="6" w:space="0" w:color="auto"/>
              <w:right w:val="outset" w:sz="6" w:space="0" w:color="auto"/>
            </w:tcBorders>
          </w:tcPr>
          <w:p w:rsidR="00DB6E6F" w:rsidRDefault="00036700">
            <w:pPr>
              <w:rPr>
                <w:rFonts w:ascii="宋体" w:hAnsi="宋体" w:cs="宋体"/>
                <w:sz w:val="24"/>
              </w:rPr>
            </w:pPr>
            <w:r>
              <w:t>额定电流</w:t>
            </w:r>
          </w:p>
        </w:tc>
        <w:tc>
          <w:tcPr>
            <w:tcW w:w="5304" w:type="dxa"/>
            <w:tcBorders>
              <w:top w:val="outset" w:sz="6" w:space="0" w:color="auto"/>
              <w:left w:val="outset" w:sz="6" w:space="0" w:color="auto"/>
              <w:bottom w:val="outset" w:sz="6" w:space="0" w:color="auto"/>
              <w:right w:val="outset" w:sz="6" w:space="0" w:color="auto"/>
            </w:tcBorders>
          </w:tcPr>
          <w:p w:rsidR="00DB6E6F" w:rsidRDefault="00036700">
            <w:pPr>
              <w:rPr>
                <w:rFonts w:ascii="宋体" w:hAnsi="宋体" w:cs="宋体"/>
                <w:sz w:val="24"/>
              </w:rPr>
            </w:pPr>
            <w:r>
              <w:rPr>
                <w:rFonts w:hint="eastAsia"/>
              </w:rPr>
              <w:t>1</w:t>
            </w:r>
            <w:r>
              <w:t xml:space="preserve"> </w:t>
            </w:r>
            <w:r>
              <w:t>安</w:t>
            </w:r>
          </w:p>
        </w:tc>
      </w:tr>
      <w:tr w:rsidR="00DB6E6F">
        <w:trPr>
          <w:tblCellSpacing w:w="0" w:type="dxa"/>
          <w:jc w:val="center"/>
        </w:trPr>
        <w:tc>
          <w:tcPr>
            <w:tcW w:w="2198" w:type="dxa"/>
            <w:tcBorders>
              <w:top w:val="outset" w:sz="6" w:space="0" w:color="auto"/>
              <w:left w:val="outset" w:sz="6" w:space="0" w:color="auto"/>
              <w:bottom w:val="outset" w:sz="6" w:space="0" w:color="auto"/>
              <w:right w:val="outset" w:sz="6" w:space="0" w:color="auto"/>
            </w:tcBorders>
          </w:tcPr>
          <w:p w:rsidR="00DB6E6F" w:rsidRDefault="00036700">
            <w:pPr>
              <w:rPr>
                <w:rFonts w:ascii="宋体" w:hAnsi="宋体" w:cs="宋体"/>
                <w:sz w:val="24"/>
              </w:rPr>
            </w:pPr>
            <w:r>
              <w:t>耗电量</w:t>
            </w:r>
          </w:p>
        </w:tc>
        <w:tc>
          <w:tcPr>
            <w:tcW w:w="5304" w:type="dxa"/>
            <w:tcBorders>
              <w:top w:val="outset" w:sz="6" w:space="0" w:color="auto"/>
              <w:left w:val="outset" w:sz="6" w:space="0" w:color="auto"/>
              <w:bottom w:val="outset" w:sz="6" w:space="0" w:color="auto"/>
              <w:right w:val="outset" w:sz="6" w:space="0" w:color="auto"/>
            </w:tcBorders>
          </w:tcPr>
          <w:p w:rsidR="00DB6E6F" w:rsidRDefault="00036700">
            <w:pPr>
              <w:rPr>
                <w:rFonts w:ascii="宋体" w:hAnsi="宋体" w:cs="宋体"/>
                <w:sz w:val="24"/>
              </w:rPr>
            </w:pPr>
            <w:r>
              <w:t>ISO/IEC 10561</w:t>
            </w:r>
            <w:r>
              <w:rPr>
                <w:rFonts w:hint="eastAsia"/>
              </w:rPr>
              <w:t>国地税发票质量</w:t>
            </w:r>
            <w:r>
              <w:t>模式</w:t>
            </w:r>
            <w:r>
              <w:t>:</w:t>
            </w:r>
            <w:r>
              <w:t>大约</w:t>
            </w:r>
            <w:r>
              <w:rPr>
                <w:rFonts w:hint="eastAsia"/>
              </w:rPr>
              <w:t>35</w:t>
            </w:r>
            <w:r>
              <w:t>瓦</w:t>
            </w:r>
            <w:r>
              <w:br/>
            </w:r>
            <w:r>
              <w:t>睡眠模式耗电量</w:t>
            </w:r>
            <w:r>
              <w:t xml:space="preserve">: </w:t>
            </w:r>
            <w:r>
              <w:t>大约</w:t>
            </w:r>
            <w:r>
              <w:t>5</w:t>
            </w:r>
            <w:r>
              <w:t>瓦</w:t>
            </w:r>
            <w:r>
              <w:br/>
            </w:r>
            <w:r>
              <w:lastRenderedPageBreak/>
              <w:t>关机模式耗电量</w:t>
            </w:r>
            <w:r>
              <w:t xml:space="preserve">: </w:t>
            </w:r>
            <w:r>
              <w:t>大约</w:t>
            </w:r>
            <w:r>
              <w:t>0</w:t>
            </w:r>
            <w:r>
              <w:t>瓦</w:t>
            </w:r>
          </w:p>
        </w:tc>
      </w:tr>
    </w:tbl>
    <w:p w:rsidR="00DB6E6F" w:rsidRDefault="001A5E81">
      <w:r>
        <w:lastRenderedPageBreak/>
        <w:pict>
          <v:shape id="_x0000_i1106" type="#_x0000_t75" style="width:18.5pt;height:18.5pt">
            <v:imagedata r:id="rId10" o:title=""/>
          </v:shape>
        </w:pict>
      </w:r>
      <w:r w:rsidR="00036700">
        <w:t>注释：</w:t>
      </w:r>
    </w:p>
    <w:tbl>
      <w:tblPr>
        <w:tblW w:w="7637" w:type="dxa"/>
        <w:jc w:val="center"/>
        <w:tblCellSpacing w:w="0" w:type="dxa"/>
        <w:tblBorders>
          <w:top w:val="outset" w:sz="6" w:space="0" w:color="auto"/>
          <w:left w:val="outset" w:sz="6" w:space="0" w:color="auto"/>
          <w:bottom w:val="outset" w:sz="6" w:space="0" w:color="auto"/>
          <w:right w:val="outset" w:sz="6" w:space="0" w:color="auto"/>
        </w:tblBorders>
        <w:shd w:val="clear" w:color="auto" w:fill="E7EAF7"/>
        <w:tblLayout w:type="fixed"/>
        <w:tblCellMar>
          <w:top w:w="75" w:type="dxa"/>
          <w:left w:w="75" w:type="dxa"/>
          <w:bottom w:w="75" w:type="dxa"/>
          <w:right w:w="75" w:type="dxa"/>
        </w:tblCellMar>
        <w:tblLook w:val="04A0" w:firstRow="1" w:lastRow="0" w:firstColumn="1" w:lastColumn="0" w:noHBand="0" w:noVBand="1"/>
      </w:tblPr>
      <w:tblGrid>
        <w:gridCol w:w="7637"/>
      </w:tblGrid>
      <w:tr w:rsidR="00DB6E6F">
        <w:trPr>
          <w:tblCellSpacing w:w="0" w:type="dxa"/>
          <w:jc w:val="center"/>
        </w:trPr>
        <w:tc>
          <w:tcPr>
            <w:tcW w:w="7637" w:type="dxa"/>
            <w:tcBorders>
              <w:top w:val="outset" w:sz="6" w:space="0" w:color="auto"/>
              <w:left w:val="outset" w:sz="6" w:space="0" w:color="auto"/>
              <w:bottom w:val="outset" w:sz="6" w:space="0" w:color="auto"/>
              <w:right w:val="outset" w:sz="6" w:space="0" w:color="auto"/>
            </w:tcBorders>
            <w:shd w:val="clear" w:color="auto" w:fill="E7EAF7"/>
            <w:vAlign w:val="center"/>
          </w:tcPr>
          <w:p w:rsidR="00DB6E6F" w:rsidRDefault="00036700">
            <w:pPr>
              <w:spacing w:after="240"/>
            </w:pPr>
            <w:r>
              <w:rPr>
                <w:rFonts w:hAnsi="Symbol"/>
              </w:rPr>
              <w:t></w:t>
            </w:r>
            <w:r>
              <w:t>有关打印机的电压，请查看打印机背面的标签。</w:t>
            </w:r>
          </w:p>
          <w:p w:rsidR="00DB6E6F" w:rsidRDefault="00036700">
            <w:pPr>
              <w:rPr>
                <w:rFonts w:ascii="宋体" w:hAnsi="宋体" w:cs="宋体"/>
                <w:sz w:val="24"/>
              </w:rPr>
            </w:pPr>
            <w:r>
              <w:rPr>
                <w:rFonts w:hAnsi="Symbol"/>
              </w:rPr>
              <w:t></w:t>
            </w:r>
            <w:r>
              <w:t>请在不使用时，关闭产品电源，断开电源插头，产品消耗功率是零。</w:t>
            </w:r>
          </w:p>
        </w:tc>
      </w:tr>
    </w:tbl>
    <w:p w:rsidR="00DB6E6F" w:rsidRDefault="00DB6E6F"/>
    <w:p w:rsidR="00DB6E6F" w:rsidRDefault="00036700">
      <w:pPr>
        <w:pStyle w:val="3"/>
      </w:pPr>
      <w:bookmarkStart w:id="118" w:name="S-00900-00200-00400"/>
      <w:bookmarkEnd w:id="118"/>
      <w:r>
        <w:t>环境</w:t>
      </w:r>
    </w:p>
    <w:tbl>
      <w:tblPr>
        <w:tblW w:w="7502" w:type="dxa"/>
        <w:jc w:val="center"/>
        <w:tblCellSpacing w:w="0"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3062"/>
        <w:gridCol w:w="2680"/>
        <w:gridCol w:w="1760"/>
      </w:tblGrid>
      <w:tr w:rsidR="00DB6E6F">
        <w:trPr>
          <w:tblCellSpacing w:w="0" w:type="dxa"/>
          <w:jc w:val="center"/>
        </w:trPr>
        <w:tc>
          <w:tcPr>
            <w:tcW w:w="3062" w:type="dxa"/>
            <w:tcBorders>
              <w:top w:val="outset" w:sz="6" w:space="0" w:color="auto"/>
              <w:left w:val="outset" w:sz="6" w:space="0" w:color="auto"/>
              <w:bottom w:val="outset" w:sz="6" w:space="0" w:color="auto"/>
              <w:right w:val="outset" w:sz="6" w:space="0" w:color="auto"/>
            </w:tcBorders>
            <w:shd w:val="clear" w:color="auto" w:fill="E6E6E6"/>
          </w:tcPr>
          <w:p w:rsidR="00DB6E6F" w:rsidRDefault="00DB6E6F">
            <w:pPr>
              <w:rPr>
                <w:rFonts w:ascii="宋体" w:hAnsi="宋体" w:cs="宋体"/>
                <w:sz w:val="24"/>
              </w:rPr>
            </w:pPr>
          </w:p>
        </w:tc>
        <w:tc>
          <w:tcPr>
            <w:tcW w:w="2680" w:type="dxa"/>
            <w:tcBorders>
              <w:top w:val="outset" w:sz="6" w:space="0" w:color="auto"/>
              <w:left w:val="outset" w:sz="6" w:space="0" w:color="auto"/>
              <w:bottom w:val="outset" w:sz="6" w:space="0" w:color="auto"/>
              <w:right w:val="outset" w:sz="6" w:space="0" w:color="auto"/>
            </w:tcBorders>
            <w:shd w:val="clear" w:color="auto" w:fill="E6E6E6"/>
          </w:tcPr>
          <w:p w:rsidR="00DB6E6F" w:rsidRDefault="00036700">
            <w:pPr>
              <w:rPr>
                <w:rFonts w:ascii="宋体" w:hAnsi="宋体" w:cs="宋体"/>
                <w:sz w:val="24"/>
              </w:rPr>
            </w:pPr>
            <w:r>
              <w:t>温度</w:t>
            </w:r>
          </w:p>
        </w:tc>
        <w:tc>
          <w:tcPr>
            <w:tcW w:w="1760" w:type="dxa"/>
            <w:tcBorders>
              <w:top w:val="outset" w:sz="6" w:space="0" w:color="auto"/>
              <w:left w:val="outset" w:sz="6" w:space="0" w:color="auto"/>
              <w:bottom w:val="outset" w:sz="6" w:space="0" w:color="auto"/>
              <w:right w:val="outset" w:sz="6" w:space="0" w:color="auto"/>
            </w:tcBorders>
            <w:shd w:val="clear" w:color="auto" w:fill="E6E6E6"/>
          </w:tcPr>
          <w:p w:rsidR="00DB6E6F" w:rsidRDefault="00036700">
            <w:pPr>
              <w:rPr>
                <w:rFonts w:ascii="宋体" w:hAnsi="宋体" w:cs="宋体"/>
                <w:sz w:val="24"/>
              </w:rPr>
            </w:pPr>
            <w:r>
              <w:t>湿度</w:t>
            </w:r>
            <w:r>
              <w:br/>
            </w:r>
            <w:r>
              <w:t>（无凝结）</w:t>
            </w:r>
          </w:p>
        </w:tc>
      </w:tr>
      <w:tr w:rsidR="00DB6E6F">
        <w:trPr>
          <w:tblCellSpacing w:w="0" w:type="dxa"/>
          <w:jc w:val="center"/>
        </w:trPr>
        <w:tc>
          <w:tcPr>
            <w:tcW w:w="3062" w:type="dxa"/>
            <w:tcBorders>
              <w:top w:val="outset" w:sz="6" w:space="0" w:color="auto"/>
              <w:left w:val="outset" w:sz="6" w:space="0" w:color="auto"/>
              <w:bottom w:val="outset" w:sz="6" w:space="0" w:color="auto"/>
              <w:right w:val="outset" w:sz="6" w:space="0" w:color="auto"/>
            </w:tcBorders>
          </w:tcPr>
          <w:p w:rsidR="00DB6E6F" w:rsidRDefault="00036700">
            <w:pPr>
              <w:rPr>
                <w:rFonts w:ascii="宋体" w:hAnsi="宋体" w:cs="宋体"/>
                <w:sz w:val="24"/>
              </w:rPr>
            </w:pPr>
            <w:r>
              <w:t>运行</w:t>
            </w:r>
          </w:p>
        </w:tc>
        <w:tc>
          <w:tcPr>
            <w:tcW w:w="2680" w:type="dxa"/>
            <w:tcBorders>
              <w:top w:val="outset" w:sz="6" w:space="0" w:color="auto"/>
              <w:left w:val="outset" w:sz="6" w:space="0" w:color="auto"/>
              <w:bottom w:val="outset" w:sz="6" w:space="0" w:color="auto"/>
              <w:right w:val="outset" w:sz="6" w:space="0" w:color="auto"/>
            </w:tcBorders>
          </w:tcPr>
          <w:p w:rsidR="00DB6E6F" w:rsidRDefault="00036700">
            <w:pPr>
              <w:rPr>
                <w:rFonts w:ascii="宋体" w:hAnsi="宋体" w:cs="宋体"/>
                <w:sz w:val="24"/>
              </w:rPr>
            </w:pPr>
            <w:r>
              <w:t xml:space="preserve">5 </w:t>
            </w:r>
            <w:r>
              <w:t>～</w:t>
            </w:r>
            <w:r>
              <w:t xml:space="preserve"> 35 </w:t>
            </w:r>
            <w:r>
              <w:rPr>
                <w:rFonts w:ascii="宋体" w:hAnsi="宋体" w:cs="宋体" w:hint="eastAsia"/>
              </w:rPr>
              <w:t>℃</w:t>
            </w:r>
            <w:r>
              <w:t xml:space="preserve"> (41 </w:t>
            </w:r>
            <w:r>
              <w:t>～</w:t>
            </w:r>
            <w:r>
              <w:t xml:space="preserve"> 95 °F)</w:t>
            </w:r>
          </w:p>
        </w:tc>
        <w:tc>
          <w:tcPr>
            <w:tcW w:w="1760" w:type="dxa"/>
            <w:tcBorders>
              <w:top w:val="outset" w:sz="6" w:space="0" w:color="auto"/>
              <w:left w:val="outset" w:sz="6" w:space="0" w:color="auto"/>
              <w:bottom w:val="outset" w:sz="6" w:space="0" w:color="auto"/>
              <w:right w:val="outset" w:sz="6" w:space="0" w:color="auto"/>
            </w:tcBorders>
          </w:tcPr>
          <w:p w:rsidR="00DB6E6F" w:rsidRDefault="00036700">
            <w:pPr>
              <w:rPr>
                <w:rFonts w:ascii="宋体" w:hAnsi="宋体" w:cs="宋体"/>
                <w:sz w:val="24"/>
              </w:rPr>
            </w:pPr>
            <w:r>
              <w:t xml:space="preserve">10 </w:t>
            </w:r>
            <w:r>
              <w:t>～</w:t>
            </w:r>
            <w:r>
              <w:t xml:space="preserve"> 80 % RH</w:t>
            </w:r>
          </w:p>
        </w:tc>
      </w:tr>
      <w:tr w:rsidR="00DB6E6F">
        <w:trPr>
          <w:tblCellSpacing w:w="0" w:type="dxa"/>
          <w:jc w:val="center"/>
        </w:trPr>
        <w:tc>
          <w:tcPr>
            <w:tcW w:w="3062" w:type="dxa"/>
            <w:tcBorders>
              <w:top w:val="outset" w:sz="6" w:space="0" w:color="auto"/>
              <w:left w:val="outset" w:sz="6" w:space="0" w:color="auto"/>
              <w:bottom w:val="outset" w:sz="6" w:space="0" w:color="auto"/>
              <w:right w:val="outset" w:sz="6" w:space="0" w:color="auto"/>
            </w:tcBorders>
          </w:tcPr>
          <w:p w:rsidR="00DB6E6F" w:rsidRDefault="00036700">
            <w:pPr>
              <w:rPr>
                <w:rFonts w:ascii="宋体" w:hAnsi="宋体" w:cs="宋体"/>
                <w:sz w:val="24"/>
              </w:rPr>
            </w:pPr>
            <w:r>
              <w:t>存储</w:t>
            </w:r>
          </w:p>
        </w:tc>
        <w:tc>
          <w:tcPr>
            <w:tcW w:w="2680" w:type="dxa"/>
            <w:tcBorders>
              <w:top w:val="outset" w:sz="6" w:space="0" w:color="auto"/>
              <w:left w:val="outset" w:sz="6" w:space="0" w:color="auto"/>
              <w:bottom w:val="outset" w:sz="6" w:space="0" w:color="auto"/>
              <w:right w:val="outset" w:sz="6" w:space="0" w:color="auto"/>
            </w:tcBorders>
          </w:tcPr>
          <w:p w:rsidR="00DB6E6F" w:rsidRDefault="00036700">
            <w:pPr>
              <w:rPr>
                <w:rFonts w:ascii="宋体" w:hAnsi="宋体" w:cs="宋体"/>
                <w:sz w:val="24"/>
              </w:rPr>
            </w:pPr>
            <w:r>
              <w:t xml:space="preserve">-30 </w:t>
            </w:r>
            <w:r>
              <w:t>～</w:t>
            </w:r>
            <w:r>
              <w:t xml:space="preserve"> 60 </w:t>
            </w:r>
            <w:r>
              <w:rPr>
                <w:rFonts w:ascii="宋体" w:hAnsi="宋体" w:cs="宋体" w:hint="eastAsia"/>
              </w:rPr>
              <w:t>℃</w:t>
            </w:r>
            <w:r>
              <w:t xml:space="preserve"> (-22 </w:t>
            </w:r>
            <w:r>
              <w:t>～</w:t>
            </w:r>
            <w:r>
              <w:t xml:space="preserve"> 140 °F)</w:t>
            </w:r>
          </w:p>
        </w:tc>
        <w:tc>
          <w:tcPr>
            <w:tcW w:w="1760" w:type="dxa"/>
            <w:tcBorders>
              <w:top w:val="outset" w:sz="6" w:space="0" w:color="auto"/>
              <w:left w:val="outset" w:sz="6" w:space="0" w:color="auto"/>
              <w:bottom w:val="outset" w:sz="6" w:space="0" w:color="auto"/>
              <w:right w:val="outset" w:sz="6" w:space="0" w:color="auto"/>
            </w:tcBorders>
          </w:tcPr>
          <w:p w:rsidR="00DB6E6F" w:rsidRDefault="00036700">
            <w:pPr>
              <w:rPr>
                <w:rFonts w:ascii="宋体" w:hAnsi="宋体" w:cs="宋体"/>
                <w:sz w:val="24"/>
              </w:rPr>
            </w:pPr>
            <w:r>
              <w:t xml:space="preserve">0 </w:t>
            </w:r>
            <w:r>
              <w:t>～</w:t>
            </w:r>
            <w:r>
              <w:t xml:space="preserve"> 85 %</w:t>
            </w:r>
          </w:p>
        </w:tc>
      </w:tr>
    </w:tbl>
    <w:p w:rsidR="00DB6E6F" w:rsidRDefault="00DB6E6F"/>
    <w:p w:rsidR="00DB6E6F" w:rsidRDefault="00036700">
      <w:pPr>
        <w:pStyle w:val="3"/>
      </w:pPr>
      <w:bookmarkStart w:id="119" w:name="_打印纸"/>
      <w:bookmarkStart w:id="120" w:name="S-00900-00200-00500"/>
      <w:bookmarkEnd w:id="119"/>
      <w:bookmarkEnd w:id="120"/>
      <w:r>
        <w:t>打印纸</w:t>
      </w:r>
    </w:p>
    <w:p w:rsidR="00DB6E6F" w:rsidRDefault="00036700">
      <w:pPr>
        <w:pStyle w:val="4"/>
      </w:pPr>
      <w:bookmarkStart w:id="121" w:name="S-00900-00200-00500-00200"/>
      <w:bookmarkEnd w:id="121"/>
      <w:r>
        <w:t>单页纸</w:t>
      </w:r>
    </w:p>
    <w:tbl>
      <w:tblPr>
        <w:tblW w:w="7475" w:type="dxa"/>
        <w:jc w:val="center"/>
        <w:tblCellSpacing w:w="0" w:type="dxa"/>
        <w:tblLayout w:type="fixed"/>
        <w:tblCellMar>
          <w:left w:w="0" w:type="dxa"/>
          <w:right w:w="0" w:type="dxa"/>
        </w:tblCellMar>
        <w:tblLook w:val="04A0" w:firstRow="1" w:lastRow="0" w:firstColumn="1" w:lastColumn="0" w:noHBand="0" w:noVBand="1"/>
      </w:tblPr>
      <w:tblGrid>
        <w:gridCol w:w="2190"/>
        <w:gridCol w:w="5285"/>
      </w:tblGrid>
      <w:tr w:rsidR="00DB6E6F">
        <w:trPr>
          <w:tblCellSpacing w:w="0" w:type="dxa"/>
          <w:jc w:val="center"/>
        </w:trPr>
        <w:tc>
          <w:tcPr>
            <w:tcW w:w="2190" w:type="dxa"/>
          </w:tcPr>
          <w:p w:rsidR="00DB6E6F" w:rsidRDefault="00036700">
            <w:pPr>
              <w:rPr>
                <w:rFonts w:ascii="宋体" w:hAnsi="宋体" w:cs="宋体"/>
                <w:sz w:val="24"/>
              </w:rPr>
            </w:pPr>
            <w:r>
              <w:t>宽度</w:t>
            </w:r>
          </w:p>
        </w:tc>
        <w:tc>
          <w:tcPr>
            <w:tcW w:w="5285" w:type="dxa"/>
          </w:tcPr>
          <w:p w:rsidR="00DB6E6F" w:rsidRDefault="00036700">
            <w:pPr>
              <w:rPr>
                <w:rFonts w:ascii="宋体" w:hAnsi="宋体" w:cs="宋体"/>
                <w:sz w:val="24"/>
              </w:rPr>
            </w:pPr>
            <w:r>
              <w:t>90</w:t>
            </w:r>
            <w:r>
              <w:t>～</w:t>
            </w:r>
            <w:r>
              <w:t>257</w:t>
            </w:r>
            <w:r>
              <w:t>毫米（</w:t>
            </w:r>
            <w:r>
              <w:t>3.5</w:t>
            </w:r>
            <w:r>
              <w:t>～</w:t>
            </w:r>
            <w:r>
              <w:t>10.1</w:t>
            </w:r>
            <w:r>
              <w:t>英寸）</w:t>
            </w:r>
          </w:p>
        </w:tc>
      </w:tr>
      <w:tr w:rsidR="00DB6E6F">
        <w:trPr>
          <w:tblCellSpacing w:w="0" w:type="dxa"/>
          <w:jc w:val="center"/>
        </w:trPr>
        <w:tc>
          <w:tcPr>
            <w:tcW w:w="2190" w:type="dxa"/>
          </w:tcPr>
          <w:p w:rsidR="00DB6E6F" w:rsidRDefault="00036700">
            <w:pPr>
              <w:rPr>
                <w:rFonts w:ascii="宋体" w:hAnsi="宋体" w:cs="宋体"/>
                <w:sz w:val="24"/>
              </w:rPr>
            </w:pPr>
            <w:r>
              <w:t>长度</w:t>
            </w:r>
          </w:p>
        </w:tc>
        <w:tc>
          <w:tcPr>
            <w:tcW w:w="5285" w:type="dxa"/>
          </w:tcPr>
          <w:p w:rsidR="00DB6E6F" w:rsidRDefault="00036700">
            <w:pPr>
              <w:rPr>
                <w:rFonts w:ascii="宋体" w:hAnsi="宋体" w:cs="宋体"/>
                <w:sz w:val="24"/>
              </w:rPr>
            </w:pPr>
            <w:r>
              <w:t xml:space="preserve">70 </w:t>
            </w:r>
            <w:r>
              <w:t>～</w:t>
            </w:r>
            <w:r>
              <w:t xml:space="preserve"> 364 </w:t>
            </w:r>
            <w:r>
              <w:t>毫米</w:t>
            </w:r>
            <w:r>
              <w:t xml:space="preserve"> (2.8 </w:t>
            </w:r>
            <w:r>
              <w:t>～</w:t>
            </w:r>
            <w:r>
              <w:t xml:space="preserve"> 14.3 </w:t>
            </w:r>
            <w:proofErr w:type="gramStart"/>
            <w:r>
              <w:t>英寸</w:t>
            </w:r>
            <w:r>
              <w:t>)</w:t>
            </w:r>
            <w:proofErr w:type="gramEnd"/>
          </w:p>
        </w:tc>
      </w:tr>
      <w:tr w:rsidR="00DB6E6F">
        <w:trPr>
          <w:tblCellSpacing w:w="0" w:type="dxa"/>
          <w:jc w:val="center"/>
        </w:trPr>
        <w:tc>
          <w:tcPr>
            <w:tcW w:w="2190" w:type="dxa"/>
          </w:tcPr>
          <w:p w:rsidR="00DB6E6F" w:rsidRDefault="00036700">
            <w:pPr>
              <w:rPr>
                <w:rFonts w:ascii="宋体" w:hAnsi="宋体" w:cs="宋体"/>
                <w:sz w:val="24"/>
              </w:rPr>
            </w:pPr>
            <w:r>
              <w:t>厚度</w:t>
            </w:r>
          </w:p>
        </w:tc>
        <w:tc>
          <w:tcPr>
            <w:tcW w:w="5285" w:type="dxa"/>
          </w:tcPr>
          <w:p w:rsidR="00DB6E6F" w:rsidRDefault="00036700">
            <w:r>
              <w:t>单页纸：</w:t>
            </w:r>
            <w:r>
              <w:br/>
              <w:t xml:space="preserve">0.065 </w:t>
            </w:r>
            <w:r>
              <w:t>～</w:t>
            </w:r>
            <w:r>
              <w:t xml:space="preserve"> 0.14 </w:t>
            </w:r>
            <w:r>
              <w:t>毫米</w:t>
            </w:r>
            <w:r>
              <w:t xml:space="preserve"> (0.0025 </w:t>
            </w:r>
            <w:r>
              <w:t>～</w:t>
            </w:r>
            <w:r>
              <w:t xml:space="preserve"> 0.0055 </w:t>
            </w:r>
            <w:r>
              <w:t>英寸</w:t>
            </w:r>
            <w:r>
              <w:t>)</w:t>
            </w:r>
          </w:p>
          <w:p w:rsidR="00DB6E6F" w:rsidRDefault="00036700">
            <w:pPr>
              <w:rPr>
                <w:rFonts w:ascii="宋体" w:hAnsi="宋体" w:cs="宋体"/>
                <w:sz w:val="24"/>
              </w:rPr>
            </w:pPr>
            <w:r>
              <w:t>多联表格纸</w:t>
            </w:r>
            <w:r>
              <w:t>:</w:t>
            </w:r>
            <w:r>
              <w:br/>
              <w:t xml:space="preserve">0.12 </w:t>
            </w:r>
            <w:r>
              <w:t>～</w:t>
            </w:r>
            <w:r>
              <w:t xml:space="preserve"> 0.53</w:t>
            </w:r>
            <w:r>
              <w:t>毫米</w:t>
            </w:r>
            <w:r>
              <w:t xml:space="preserve"> (0.0047 </w:t>
            </w:r>
            <w:r>
              <w:t>～</w:t>
            </w:r>
            <w:r>
              <w:t xml:space="preserve"> 0.021 </w:t>
            </w:r>
            <w:proofErr w:type="gramStart"/>
            <w:r>
              <w:t>英寸</w:t>
            </w:r>
            <w:r>
              <w:t>)</w:t>
            </w:r>
            <w:proofErr w:type="gramEnd"/>
          </w:p>
        </w:tc>
      </w:tr>
      <w:tr w:rsidR="00DB6E6F">
        <w:trPr>
          <w:tblCellSpacing w:w="0" w:type="dxa"/>
          <w:jc w:val="center"/>
        </w:trPr>
        <w:tc>
          <w:tcPr>
            <w:tcW w:w="2190" w:type="dxa"/>
          </w:tcPr>
          <w:p w:rsidR="00DB6E6F" w:rsidRDefault="00036700">
            <w:pPr>
              <w:rPr>
                <w:rFonts w:ascii="宋体" w:hAnsi="宋体" w:cs="宋体"/>
                <w:sz w:val="24"/>
              </w:rPr>
            </w:pPr>
            <w:r>
              <w:t>重量</w:t>
            </w:r>
          </w:p>
        </w:tc>
        <w:tc>
          <w:tcPr>
            <w:tcW w:w="5285" w:type="dxa"/>
          </w:tcPr>
          <w:p w:rsidR="00DB6E6F" w:rsidRDefault="00036700">
            <w:r>
              <w:t>单页纸：</w:t>
            </w:r>
            <w:r>
              <w:br/>
              <w:t xml:space="preserve">52 </w:t>
            </w:r>
            <w:r>
              <w:t>～</w:t>
            </w:r>
            <w:r>
              <w:t xml:space="preserve"> 90 </w:t>
            </w:r>
            <w:r>
              <w:t>克</w:t>
            </w:r>
            <w:r>
              <w:t>/</w:t>
            </w:r>
            <w:r>
              <w:t>平方米</w:t>
            </w:r>
            <w:r>
              <w:t xml:space="preserve"> (14 </w:t>
            </w:r>
            <w:r>
              <w:t>～</w:t>
            </w:r>
            <w:r>
              <w:t xml:space="preserve"> 24 </w:t>
            </w:r>
            <w:r>
              <w:t>磅</w:t>
            </w:r>
            <w:r>
              <w:t xml:space="preserve">) </w:t>
            </w:r>
          </w:p>
          <w:p w:rsidR="00DB6E6F" w:rsidRDefault="00036700">
            <w:pPr>
              <w:rPr>
                <w:rFonts w:ascii="宋体" w:hAnsi="宋体" w:cs="宋体"/>
                <w:sz w:val="24"/>
              </w:rPr>
            </w:pPr>
            <w:r>
              <w:t>多联表格纸</w:t>
            </w:r>
            <w:r>
              <w:t>:</w:t>
            </w:r>
            <w:r>
              <w:br/>
              <w:t xml:space="preserve">40 </w:t>
            </w:r>
            <w:r>
              <w:t>～</w:t>
            </w:r>
            <w:r>
              <w:t xml:space="preserve"> 58 </w:t>
            </w:r>
            <w:r>
              <w:t>克</w:t>
            </w:r>
            <w:r>
              <w:t>/</w:t>
            </w:r>
            <w:r>
              <w:t>平方米</w:t>
            </w:r>
            <w:r>
              <w:t xml:space="preserve"> (11 </w:t>
            </w:r>
            <w:r>
              <w:t>～</w:t>
            </w:r>
            <w:r>
              <w:t xml:space="preserve"> 15 </w:t>
            </w:r>
            <w:r>
              <w:t>磅</w:t>
            </w:r>
            <w:r>
              <w:t>)</w:t>
            </w:r>
          </w:p>
        </w:tc>
      </w:tr>
      <w:tr w:rsidR="00DB6E6F">
        <w:trPr>
          <w:tblCellSpacing w:w="0" w:type="dxa"/>
          <w:jc w:val="center"/>
        </w:trPr>
        <w:tc>
          <w:tcPr>
            <w:tcW w:w="2190" w:type="dxa"/>
          </w:tcPr>
          <w:p w:rsidR="00DB6E6F" w:rsidRDefault="00036700">
            <w:pPr>
              <w:rPr>
                <w:rFonts w:ascii="宋体" w:hAnsi="宋体" w:cs="宋体"/>
                <w:sz w:val="24"/>
              </w:rPr>
            </w:pPr>
            <w:r>
              <w:t>质量</w:t>
            </w:r>
          </w:p>
        </w:tc>
        <w:tc>
          <w:tcPr>
            <w:tcW w:w="5285" w:type="dxa"/>
          </w:tcPr>
          <w:p w:rsidR="00DB6E6F" w:rsidRDefault="00036700">
            <w:r>
              <w:t>单页纸：</w:t>
            </w:r>
            <w:r>
              <w:br/>
            </w:r>
            <w:r>
              <w:t>普通纸和再生纸</w:t>
            </w:r>
          </w:p>
          <w:p w:rsidR="00DB6E6F" w:rsidRDefault="00036700">
            <w:pPr>
              <w:rPr>
                <w:rFonts w:ascii="宋体" w:hAnsi="宋体" w:cs="宋体"/>
                <w:sz w:val="24"/>
              </w:rPr>
            </w:pPr>
            <w:r>
              <w:t>多联表格纸：</w:t>
            </w:r>
            <w:r>
              <w:br/>
            </w:r>
            <w:r>
              <w:t>有碳或无碳多联表格的顶部或表格边缘线胶连接</w:t>
            </w:r>
            <w:r>
              <w:br/>
            </w:r>
            <w:r>
              <w:t>多联表格纸是通过沿左右边缘压接连接</w:t>
            </w:r>
            <w:proofErr w:type="gramStart"/>
            <w:r>
              <w:t>或点胶连接</w:t>
            </w:r>
            <w:proofErr w:type="gramEnd"/>
            <w:r>
              <w:t>在一起</w:t>
            </w:r>
          </w:p>
        </w:tc>
      </w:tr>
      <w:tr w:rsidR="00DB6E6F">
        <w:trPr>
          <w:tblCellSpacing w:w="0" w:type="dxa"/>
          <w:jc w:val="center"/>
        </w:trPr>
        <w:tc>
          <w:tcPr>
            <w:tcW w:w="2190" w:type="dxa"/>
          </w:tcPr>
          <w:p w:rsidR="00DB6E6F" w:rsidRDefault="00036700">
            <w:pPr>
              <w:rPr>
                <w:rFonts w:ascii="宋体" w:hAnsi="宋体" w:cs="宋体"/>
                <w:sz w:val="24"/>
              </w:rPr>
            </w:pPr>
            <w:r>
              <w:t>份数</w:t>
            </w:r>
          </w:p>
        </w:tc>
        <w:tc>
          <w:tcPr>
            <w:tcW w:w="5285" w:type="dxa"/>
          </w:tcPr>
          <w:p w:rsidR="00DB6E6F" w:rsidRDefault="00036700">
            <w:pPr>
              <w:rPr>
                <w:rFonts w:ascii="宋体" w:hAnsi="宋体" w:cs="宋体"/>
                <w:sz w:val="24"/>
              </w:rPr>
            </w:pPr>
            <w:r>
              <w:t>1</w:t>
            </w:r>
            <w:r>
              <w:t>份原件</w:t>
            </w:r>
            <w:r>
              <w:t>+6</w:t>
            </w:r>
            <w:r>
              <w:t>份拷贝</w:t>
            </w:r>
          </w:p>
        </w:tc>
      </w:tr>
    </w:tbl>
    <w:p w:rsidR="00DB6E6F" w:rsidRDefault="00036700">
      <w:r>
        <w:t>*</w:t>
      </w:r>
      <w:r>
        <w:rPr>
          <w:rFonts w:hint="eastAsia"/>
        </w:rPr>
        <w:t>请参考可打印区域</w:t>
      </w:r>
      <w:r>
        <w:t>。</w:t>
      </w:r>
    </w:p>
    <w:p w:rsidR="00DB6E6F" w:rsidRDefault="00036700">
      <w:pPr>
        <w:pStyle w:val="4"/>
      </w:pPr>
      <w:bookmarkStart w:id="122" w:name="S-00900-00200-00500-00300"/>
      <w:bookmarkEnd w:id="122"/>
      <w:r>
        <w:lastRenderedPageBreak/>
        <w:t>连续纸</w:t>
      </w:r>
    </w:p>
    <w:p w:rsidR="00DB6E6F" w:rsidRDefault="00036700">
      <w:r>
        <w:t>链齿孔必须是圆形或锯齿状圆。</w:t>
      </w:r>
    </w:p>
    <w:p w:rsidR="00DB6E6F" w:rsidRDefault="00036700">
      <w:r>
        <w:t>纸</w:t>
      </w:r>
      <w:proofErr w:type="gramStart"/>
      <w:r>
        <w:t>孔必须</w:t>
      </w:r>
      <w:proofErr w:type="gramEnd"/>
      <w:r>
        <w:t>整洁切割。</w:t>
      </w:r>
    </w:p>
    <w:p w:rsidR="00DB6E6F" w:rsidRDefault="00036700">
      <w:proofErr w:type="gramStart"/>
      <w:r>
        <w:t>在页缝之间</w:t>
      </w:r>
      <w:proofErr w:type="gramEnd"/>
      <w:r>
        <w:t>，水平和垂直</w:t>
      </w:r>
      <w:proofErr w:type="gramStart"/>
      <w:r>
        <w:t>页缝必</w:t>
      </w:r>
      <w:proofErr w:type="gramEnd"/>
      <w:r>
        <w:t>须没有交叉。</w:t>
      </w:r>
    </w:p>
    <w:p w:rsidR="00DB6E6F" w:rsidRDefault="00036700">
      <w:proofErr w:type="gramStart"/>
      <w:r>
        <w:t>在页缝处</w:t>
      </w:r>
      <w:proofErr w:type="gramEnd"/>
      <w:r>
        <w:t>切割</w:t>
      </w:r>
      <w:r>
        <w:t>/</w:t>
      </w:r>
      <w:r>
        <w:t>未切割的长度比例应该在</w:t>
      </w:r>
      <w:r>
        <w:t>3</w:t>
      </w:r>
      <w:r>
        <w:rPr>
          <w:rFonts w:ascii="宋体" w:hAnsi="宋体" w:cs="宋体" w:hint="eastAsia"/>
        </w:rPr>
        <w:t>∶</w:t>
      </w:r>
      <w:r>
        <w:t>1</w:t>
      </w:r>
      <w:r>
        <w:t>和</w:t>
      </w:r>
      <w:r>
        <w:t>5</w:t>
      </w:r>
      <w:r>
        <w:rPr>
          <w:rFonts w:ascii="宋体" w:hAnsi="宋体" w:cs="宋体" w:hint="eastAsia"/>
        </w:rPr>
        <w:t>∶</w:t>
      </w:r>
      <w:r>
        <w:t>1</w:t>
      </w:r>
      <w:r>
        <w:t>之间。并且页面之间的</w:t>
      </w:r>
      <w:proofErr w:type="gramStart"/>
      <w:r>
        <w:t>页缝应该</w:t>
      </w:r>
      <w:proofErr w:type="gramEnd"/>
      <w:r>
        <w:t>始终没有延长到打印纸的边缘。</w:t>
      </w:r>
    </w:p>
    <w:tbl>
      <w:tblPr>
        <w:tblW w:w="7475" w:type="dxa"/>
        <w:jc w:val="center"/>
        <w:tblCellSpacing w:w="0" w:type="dxa"/>
        <w:tblLayout w:type="fixed"/>
        <w:tblCellMar>
          <w:left w:w="0" w:type="dxa"/>
          <w:right w:w="0" w:type="dxa"/>
        </w:tblCellMar>
        <w:tblLook w:val="04A0" w:firstRow="1" w:lastRow="0" w:firstColumn="1" w:lastColumn="0" w:noHBand="0" w:noVBand="1"/>
      </w:tblPr>
      <w:tblGrid>
        <w:gridCol w:w="7475"/>
      </w:tblGrid>
      <w:tr w:rsidR="00DB6E6F">
        <w:trPr>
          <w:tblCellSpacing w:w="0" w:type="dxa"/>
          <w:jc w:val="center"/>
        </w:trPr>
        <w:tc>
          <w:tcPr>
            <w:tcW w:w="7475" w:type="dxa"/>
          </w:tcPr>
          <w:p w:rsidR="00DB6E6F" w:rsidRDefault="00036700">
            <w:pPr>
              <w:rPr>
                <w:rFonts w:ascii="宋体" w:hAnsi="宋体" w:cs="宋体"/>
                <w:sz w:val="24"/>
              </w:rPr>
            </w:pPr>
            <w:r>
              <w:pict>
                <v:shape id="_x0000_i1107" type="#_x0000_t75" style="width:295pt;height:129pt">
                  <v:imagedata r:id="rId31" o:title=""/>
                </v:shape>
              </w:pict>
            </w:r>
          </w:p>
        </w:tc>
      </w:tr>
      <w:tr w:rsidR="00DB6E6F">
        <w:trPr>
          <w:tblCellSpacing w:w="0" w:type="dxa"/>
          <w:jc w:val="center"/>
        </w:trPr>
        <w:tc>
          <w:tcPr>
            <w:tcW w:w="7475" w:type="dxa"/>
          </w:tcPr>
          <w:p w:rsidR="00DB6E6F" w:rsidRDefault="00036700">
            <w:r>
              <w:t xml:space="preserve">1. </w:t>
            </w:r>
            <w:r>
              <w:t>切割区域</w:t>
            </w:r>
          </w:p>
          <w:p w:rsidR="00DB6E6F" w:rsidRDefault="00036700">
            <w:r>
              <w:t xml:space="preserve">2. </w:t>
            </w:r>
            <w:r>
              <w:t>未切割区域</w:t>
            </w:r>
          </w:p>
          <w:p w:rsidR="00DB6E6F" w:rsidRDefault="00036700">
            <w:pPr>
              <w:rPr>
                <w:rFonts w:ascii="宋体" w:hAnsi="宋体" w:cs="宋体"/>
                <w:sz w:val="24"/>
              </w:rPr>
            </w:pPr>
            <w:r>
              <w:t xml:space="preserve">3. </w:t>
            </w:r>
            <w:r>
              <w:t>打印纸边缘的未切割部分</w:t>
            </w:r>
          </w:p>
        </w:tc>
      </w:tr>
    </w:tbl>
    <w:p w:rsidR="00DB6E6F" w:rsidRDefault="00036700">
      <w:r>
        <w:t>如果使用页面长度小于</w:t>
      </w:r>
      <w:r>
        <w:t>101.6</w:t>
      </w:r>
      <w:r>
        <w:t>毫米（</w:t>
      </w:r>
      <w:r>
        <w:t>4.0</w:t>
      </w:r>
      <w:r>
        <w:t>英寸）的连续纸（下列插图</w:t>
      </w:r>
      <w:r>
        <w:t>A</w:t>
      </w:r>
      <w:r>
        <w:t>所示），确保折叠之间的长度（</w:t>
      </w:r>
      <w:r>
        <w:t>B</w:t>
      </w:r>
      <w:r>
        <w:t>）大于</w:t>
      </w:r>
      <w:r>
        <w:t>101.6</w:t>
      </w:r>
      <w:r>
        <w:t>毫米（</w:t>
      </w:r>
      <w:r>
        <w:t>4.0</w:t>
      </w:r>
      <w:r>
        <w:t>英寸）。</w:t>
      </w:r>
    </w:p>
    <w:p w:rsidR="00DB6E6F" w:rsidRDefault="00036700">
      <w:r>
        <w:pict>
          <v:shape id="_x0000_i1108" type="#_x0000_t75" style="width:202pt;height:148pt">
            <v:imagedata r:id="rId32" o:title=""/>
          </v:shape>
        </w:pict>
      </w:r>
    </w:p>
    <w:tbl>
      <w:tblPr>
        <w:tblW w:w="7475" w:type="dxa"/>
        <w:jc w:val="center"/>
        <w:tblCellSpacing w:w="0" w:type="dxa"/>
        <w:tblLayout w:type="fixed"/>
        <w:tblCellMar>
          <w:left w:w="0" w:type="dxa"/>
          <w:right w:w="0" w:type="dxa"/>
        </w:tblCellMar>
        <w:tblLook w:val="04A0" w:firstRow="1" w:lastRow="0" w:firstColumn="1" w:lastColumn="0" w:noHBand="0" w:noVBand="1"/>
      </w:tblPr>
      <w:tblGrid>
        <w:gridCol w:w="2190"/>
        <w:gridCol w:w="5285"/>
      </w:tblGrid>
      <w:tr w:rsidR="00DB6E6F">
        <w:trPr>
          <w:tblCellSpacing w:w="0" w:type="dxa"/>
          <w:jc w:val="center"/>
        </w:trPr>
        <w:tc>
          <w:tcPr>
            <w:tcW w:w="2190" w:type="dxa"/>
          </w:tcPr>
          <w:p w:rsidR="00DB6E6F" w:rsidRDefault="00036700">
            <w:pPr>
              <w:rPr>
                <w:rFonts w:ascii="宋体" w:hAnsi="宋体" w:cs="宋体"/>
                <w:sz w:val="24"/>
              </w:rPr>
            </w:pPr>
            <w:r>
              <w:t>宽度</w:t>
            </w:r>
          </w:p>
        </w:tc>
        <w:tc>
          <w:tcPr>
            <w:tcW w:w="5285" w:type="dxa"/>
          </w:tcPr>
          <w:p w:rsidR="00DB6E6F" w:rsidRDefault="00036700">
            <w:pPr>
              <w:rPr>
                <w:rFonts w:ascii="宋体" w:hAnsi="宋体" w:cs="宋体"/>
                <w:sz w:val="24"/>
              </w:rPr>
            </w:pPr>
            <w:r>
              <w:t>101.6</w:t>
            </w:r>
            <w:r>
              <w:t>～</w:t>
            </w:r>
            <w:r>
              <w:t xml:space="preserve">254 </w:t>
            </w:r>
            <w:r>
              <w:t>毫米（</w:t>
            </w:r>
            <w:r>
              <w:t>4.0</w:t>
            </w:r>
            <w:r>
              <w:t>～</w:t>
            </w:r>
            <w:r>
              <w:t xml:space="preserve">10.0 </w:t>
            </w:r>
            <w:r>
              <w:t>英寸）</w:t>
            </w:r>
          </w:p>
        </w:tc>
      </w:tr>
      <w:tr w:rsidR="00DB6E6F">
        <w:trPr>
          <w:tblCellSpacing w:w="0" w:type="dxa"/>
          <w:jc w:val="center"/>
        </w:trPr>
        <w:tc>
          <w:tcPr>
            <w:tcW w:w="2190" w:type="dxa"/>
          </w:tcPr>
          <w:p w:rsidR="00DB6E6F" w:rsidRDefault="00036700">
            <w:pPr>
              <w:rPr>
                <w:rFonts w:ascii="宋体" w:hAnsi="宋体" w:cs="宋体"/>
                <w:sz w:val="24"/>
              </w:rPr>
            </w:pPr>
            <w:r>
              <w:t>长度</w:t>
            </w:r>
            <w:r>
              <w:t>/</w:t>
            </w:r>
            <w:r>
              <w:t>页面</w:t>
            </w:r>
          </w:p>
        </w:tc>
        <w:tc>
          <w:tcPr>
            <w:tcW w:w="5285" w:type="dxa"/>
          </w:tcPr>
          <w:p w:rsidR="00DB6E6F" w:rsidRDefault="00036700">
            <w:pPr>
              <w:rPr>
                <w:rFonts w:ascii="宋体" w:hAnsi="宋体" w:cs="宋体"/>
                <w:sz w:val="24"/>
              </w:rPr>
            </w:pPr>
            <w:r>
              <w:t>101.6</w:t>
            </w:r>
            <w:r>
              <w:t>～</w:t>
            </w:r>
            <w:r>
              <w:t xml:space="preserve">558.8 </w:t>
            </w:r>
            <w:r>
              <w:t>毫米（</w:t>
            </w:r>
            <w:r>
              <w:t>4.0</w:t>
            </w:r>
            <w:r>
              <w:t>～</w:t>
            </w:r>
            <w:r>
              <w:t>22.0</w:t>
            </w:r>
            <w:r>
              <w:t>英寸）</w:t>
            </w:r>
          </w:p>
        </w:tc>
      </w:tr>
      <w:tr w:rsidR="00DB6E6F">
        <w:trPr>
          <w:tblCellSpacing w:w="0" w:type="dxa"/>
          <w:jc w:val="center"/>
        </w:trPr>
        <w:tc>
          <w:tcPr>
            <w:tcW w:w="2190" w:type="dxa"/>
          </w:tcPr>
          <w:p w:rsidR="00DB6E6F" w:rsidRDefault="00036700">
            <w:pPr>
              <w:rPr>
                <w:rFonts w:ascii="宋体" w:hAnsi="宋体" w:cs="宋体"/>
                <w:sz w:val="24"/>
              </w:rPr>
            </w:pPr>
            <w:r>
              <w:t>份数</w:t>
            </w:r>
          </w:p>
        </w:tc>
        <w:tc>
          <w:tcPr>
            <w:tcW w:w="5285" w:type="dxa"/>
          </w:tcPr>
          <w:p w:rsidR="00DB6E6F" w:rsidRDefault="00036700">
            <w:pPr>
              <w:rPr>
                <w:rFonts w:ascii="宋体" w:hAnsi="宋体" w:cs="宋体"/>
                <w:sz w:val="24"/>
              </w:rPr>
            </w:pPr>
            <w:r>
              <w:t>1</w:t>
            </w:r>
            <w:r>
              <w:t>份原件</w:t>
            </w:r>
            <w:r>
              <w:t>+6</w:t>
            </w:r>
            <w:r>
              <w:t>份拷贝</w:t>
            </w:r>
          </w:p>
        </w:tc>
      </w:tr>
      <w:tr w:rsidR="00DB6E6F">
        <w:trPr>
          <w:tblCellSpacing w:w="0" w:type="dxa"/>
          <w:jc w:val="center"/>
        </w:trPr>
        <w:tc>
          <w:tcPr>
            <w:tcW w:w="2190" w:type="dxa"/>
          </w:tcPr>
          <w:p w:rsidR="00DB6E6F" w:rsidRDefault="00036700">
            <w:pPr>
              <w:rPr>
                <w:rFonts w:ascii="宋体" w:hAnsi="宋体" w:cs="宋体"/>
                <w:sz w:val="24"/>
              </w:rPr>
            </w:pPr>
            <w:r>
              <w:t>总厚度</w:t>
            </w:r>
          </w:p>
        </w:tc>
        <w:tc>
          <w:tcPr>
            <w:tcW w:w="5285" w:type="dxa"/>
          </w:tcPr>
          <w:p w:rsidR="00DB6E6F" w:rsidRDefault="00036700">
            <w:pPr>
              <w:rPr>
                <w:rFonts w:ascii="宋体" w:hAnsi="宋体" w:cs="宋体"/>
                <w:sz w:val="24"/>
              </w:rPr>
            </w:pPr>
            <w:r>
              <w:t>0.065</w:t>
            </w:r>
            <w:r>
              <w:t>～</w:t>
            </w:r>
            <w:r>
              <w:t>0.39</w:t>
            </w:r>
            <w:r>
              <w:t>毫米（</w:t>
            </w:r>
            <w:r>
              <w:t>0.0025</w:t>
            </w:r>
            <w:r>
              <w:t>～</w:t>
            </w:r>
            <w:r>
              <w:t>0.015</w:t>
            </w:r>
            <w:r>
              <w:t>英寸）</w:t>
            </w:r>
          </w:p>
        </w:tc>
      </w:tr>
      <w:tr w:rsidR="00DB6E6F">
        <w:trPr>
          <w:tblCellSpacing w:w="0" w:type="dxa"/>
          <w:jc w:val="center"/>
        </w:trPr>
        <w:tc>
          <w:tcPr>
            <w:tcW w:w="2190" w:type="dxa"/>
          </w:tcPr>
          <w:p w:rsidR="00DB6E6F" w:rsidRDefault="00036700">
            <w:pPr>
              <w:rPr>
                <w:rFonts w:ascii="宋体" w:hAnsi="宋体" w:cs="宋体"/>
                <w:sz w:val="24"/>
              </w:rPr>
            </w:pPr>
            <w:r>
              <w:t>重量</w:t>
            </w:r>
          </w:p>
        </w:tc>
        <w:tc>
          <w:tcPr>
            <w:tcW w:w="5285" w:type="dxa"/>
          </w:tcPr>
          <w:p w:rsidR="00DB6E6F" w:rsidRDefault="00036700">
            <w:r>
              <w:t>单页纸：</w:t>
            </w:r>
            <w:r>
              <w:br/>
              <w:t xml:space="preserve">52 </w:t>
            </w:r>
            <w:r>
              <w:t>～</w:t>
            </w:r>
            <w:r>
              <w:t xml:space="preserve"> 82 </w:t>
            </w:r>
            <w:r>
              <w:t>克</w:t>
            </w:r>
            <w:r>
              <w:t>/</w:t>
            </w:r>
            <w:r>
              <w:t>平方米</w:t>
            </w:r>
            <w:r>
              <w:t xml:space="preserve"> (14 </w:t>
            </w:r>
            <w:r>
              <w:t>～</w:t>
            </w:r>
            <w:r>
              <w:t xml:space="preserve"> 22 </w:t>
            </w:r>
            <w:r>
              <w:t>磅</w:t>
            </w:r>
            <w:r>
              <w:t xml:space="preserve">) </w:t>
            </w:r>
          </w:p>
          <w:p w:rsidR="00DB6E6F" w:rsidRDefault="00036700">
            <w:pPr>
              <w:rPr>
                <w:rFonts w:ascii="宋体" w:hAnsi="宋体" w:cs="宋体"/>
                <w:sz w:val="24"/>
              </w:rPr>
            </w:pPr>
            <w:r>
              <w:t>多联表格纸</w:t>
            </w:r>
            <w:r>
              <w:t>:</w:t>
            </w:r>
            <w:r>
              <w:br/>
              <w:t xml:space="preserve">40 </w:t>
            </w:r>
            <w:r>
              <w:t>～</w:t>
            </w:r>
            <w:r>
              <w:t xml:space="preserve"> 58 </w:t>
            </w:r>
            <w:r>
              <w:t>克</w:t>
            </w:r>
            <w:r>
              <w:t>/</w:t>
            </w:r>
            <w:r>
              <w:t>平方米</w:t>
            </w:r>
            <w:r>
              <w:t xml:space="preserve"> (11 </w:t>
            </w:r>
            <w:r>
              <w:t>～</w:t>
            </w:r>
            <w:r>
              <w:t xml:space="preserve"> 15 </w:t>
            </w:r>
            <w:r>
              <w:t>磅</w:t>
            </w:r>
            <w:r>
              <w:t>)(</w:t>
            </w:r>
            <w:r>
              <w:t>重量</w:t>
            </w:r>
            <w:r>
              <w:t>/</w:t>
            </w:r>
            <w:r>
              <w:t>部分）</w:t>
            </w:r>
          </w:p>
        </w:tc>
      </w:tr>
      <w:tr w:rsidR="00DB6E6F">
        <w:trPr>
          <w:tblCellSpacing w:w="0" w:type="dxa"/>
          <w:jc w:val="center"/>
        </w:trPr>
        <w:tc>
          <w:tcPr>
            <w:tcW w:w="2190" w:type="dxa"/>
          </w:tcPr>
          <w:p w:rsidR="00DB6E6F" w:rsidRDefault="00036700">
            <w:pPr>
              <w:rPr>
                <w:rFonts w:ascii="宋体" w:hAnsi="宋体" w:cs="宋体"/>
                <w:sz w:val="24"/>
              </w:rPr>
            </w:pPr>
            <w:r>
              <w:t>质量</w:t>
            </w:r>
          </w:p>
        </w:tc>
        <w:tc>
          <w:tcPr>
            <w:tcW w:w="5285" w:type="dxa"/>
          </w:tcPr>
          <w:p w:rsidR="00DB6E6F" w:rsidRDefault="00036700">
            <w:r>
              <w:t>单页纸：</w:t>
            </w:r>
            <w:r>
              <w:br/>
            </w:r>
            <w:r>
              <w:t>普通纸、再生纸，无碳纸和有碳纸</w:t>
            </w:r>
          </w:p>
          <w:p w:rsidR="00DB6E6F" w:rsidRDefault="00036700">
            <w:pPr>
              <w:rPr>
                <w:rFonts w:ascii="宋体" w:hAnsi="宋体" w:cs="宋体"/>
                <w:sz w:val="24"/>
              </w:rPr>
            </w:pPr>
            <w:r>
              <w:t>多联表格纸：</w:t>
            </w:r>
            <w:r>
              <w:br/>
            </w:r>
            <w:r>
              <w:t>多联表格纸是通过压接连接或沿左右边缘</w:t>
            </w:r>
            <w:proofErr w:type="gramStart"/>
            <w:r>
              <w:t>的点胶连接</w:t>
            </w:r>
            <w:proofErr w:type="gramEnd"/>
            <w:r>
              <w:t>在一</w:t>
            </w:r>
            <w:r>
              <w:lastRenderedPageBreak/>
              <w:t>起</w:t>
            </w:r>
            <w:r>
              <w:t>*</w:t>
            </w:r>
          </w:p>
        </w:tc>
      </w:tr>
    </w:tbl>
    <w:p w:rsidR="00DB6E6F" w:rsidRDefault="00036700">
      <w:r>
        <w:lastRenderedPageBreak/>
        <w:t xml:space="preserve">* </w:t>
      </w:r>
      <w:r>
        <w:rPr>
          <w:rFonts w:hint="eastAsia"/>
        </w:rPr>
        <w:t>请参考</w:t>
      </w:r>
      <w:hyperlink w:anchor="_推荐的可打印区域" w:history="1">
        <w:r>
          <w:rPr>
            <w:rStyle w:val="ac"/>
            <w:rFonts w:hint="eastAsia"/>
          </w:rPr>
          <w:t>可打印区域</w:t>
        </w:r>
      </w:hyperlink>
      <w:r>
        <w:rPr>
          <w:rFonts w:hint="eastAsia"/>
        </w:rPr>
        <w:t>。</w:t>
      </w:r>
    </w:p>
    <w:p w:rsidR="00DB6E6F" w:rsidRDefault="00036700">
      <w:pPr>
        <w:pStyle w:val="4"/>
      </w:pPr>
      <w:bookmarkStart w:id="123" w:name="S-00900-00200-00500-00100"/>
      <w:bookmarkEnd w:id="123"/>
      <w:r>
        <w:t>多联表格纸</w:t>
      </w:r>
    </w:p>
    <w:p w:rsidR="00DB6E6F" w:rsidRDefault="00036700">
      <w:r>
        <w:t>多联表格纸的尺寸规格与单页纸和连续纸的相同。</w:t>
      </w:r>
    </w:p>
    <w:p w:rsidR="00DB6E6F" w:rsidRDefault="001A5E81">
      <w:pPr>
        <w:ind w:left="420"/>
      </w:pPr>
      <w:r>
        <w:rPr>
          <w:b/>
        </w:rPr>
        <w:pict>
          <v:shape id="_x0000_i1109" type="#_x0000_t75" style="width:19pt;height:19pt">
            <v:imagedata r:id="rId9" o:title=""/>
          </v:shape>
        </w:pict>
      </w:r>
      <w:r w:rsidR="00036700">
        <w:t>注意：</w:t>
      </w:r>
    </w:p>
    <w:tbl>
      <w:tblPr>
        <w:tblW w:w="7637" w:type="dxa"/>
        <w:jc w:val="center"/>
        <w:tblCellSpacing w:w="0" w:type="dxa"/>
        <w:tblBorders>
          <w:top w:val="outset" w:sz="6" w:space="0" w:color="auto"/>
          <w:left w:val="outset" w:sz="6" w:space="0" w:color="auto"/>
          <w:bottom w:val="outset" w:sz="6" w:space="0" w:color="auto"/>
          <w:right w:val="outset" w:sz="6" w:space="0" w:color="auto"/>
        </w:tblBorders>
        <w:shd w:val="clear" w:color="auto" w:fill="FFFFB5"/>
        <w:tblLayout w:type="fixed"/>
        <w:tblCellMar>
          <w:top w:w="75" w:type="dxa"/>
          <w:left w:w="75" w:type="dxa"/>
          <w:bottom w:w="75" w:type="dxa"/>
          <w:right w:w="75" w:type="dxa"/>
        </w:tblCellMar>
        <w:tblLook w:val="04A0" w:firstRow="1" w:lastRow="0" w:firstColumn="1" w:lastColumn="0" w:noHBand="0" w:noVBand="1"/>
      </w:tblPr>
      <w:tblGrid>
        <w:gridCol w:w="3818"/>
        <w:gridCol w:w="3819"/>
      </w:tblGrid>
      <w:tr w:rsidR="00DB6E6F">
        <w:trPr>
          <w:tblCellSpacing w:w="0" w:type="dxa"/>
          <w:jc w:val="center"/>
        </w:trPr>
        <w:tc>
          <w:tcPr>
            <w:tcW w:w="7637" w:type="dxa"/>
            <w:gridSpan w:val="2"/>
            <w:tcBorders>
              <w:top w:val="outset" w:sz="6" w:space="0" w:color="auto"/>
              <w:left w:val="outset" w:sz="6" w:space="0" w:color="auto"/>
              <w:bottom w:val="outset" w:sz="6" w:space="0" w:color="auto"/>
              <w:right w:val="outset" w:sz="6" w:space="0" w:color="auto"/>
            </w:tcBorders>
            <w:shd w:val="clear" w:color="auto" w:fill="FFFFB5"/>
            <w:vAlign w:val="center"/>
          </w:tcPr>
          <w:p w:rsidR="00DB6E6F" w:rsidRDefault="00036700">
            <w:pPr>
              <w:pStyle w:val="11"/>
              <w:ind w:left="420" w:firstLineChars="0" w:firstLine="0"/>
              <w:rPr>
                <w:rFonts w:ascii="宋体" w:hAnsi="宋体" w:cs="宋体"/>
                <w:sz w:val="24"/>
                <w:szCs w:val="24"/>
              </w:rPr>
            </w:pPr>
            <w:r>
              <w:t>不要使用金属钉书钉或条形胶连接的连续多联表格纸。</w:t>
            </w:r>
          </w:p>
        </w:tc>
      </w:tr>
      <w:tr w:rsidR="00DB6E6F">
        <w:tblPrEx>
          <w:tblBorders>
            <w:top w:val="none" w:sz="0" w:space="0" w:color="auto"/>
            <w:left w:val="none" w:sz="0" w:space="0" w:color="auto"/>
            <w:bottom w:val="none" w:sz="0" w:space="0" w:color="auto"/>
            <w:right w:val="none" w:sz="0" w:space="0" w:color="auto"/>
          </w:tblBorders>
          <w:shd w:val="clear" w:color="auto" w:fill="auto"/>
          <w:tblCellMar>
            <w:top w:w="0" w:type="dxa"/>
            <w:left w:w="0" w:type="dxa"/>
            <w:bottom w:w="0" w:type="dxa"/>
            <w:right w:w="0" w:type="dxa"/>
          </w:tblCellMar>
        </w:tblPrEx>
        <w:trPr>
          <w:tblCellSpacing w:w="0" w:type="dxa"/>
          <w:jc w:val="center"/>
        </w:trPr>
        <w:tc>
          <w:tcPr>
            <w:tcW w:w="3818" w:type="dxa"/>
            <w:shd w:val="clear" w:color="auto" w:fill="auto"/>
          </w:tcPr>
          <w:p w:rsidR="00DB6E6F" w:rsidRDefault="00036700">
            <w:pPr>
              <w:jc w:val="center"/>
              <w:rPr>
                <w:rFonts w:ascii="宋体" w:hAnsi="宋体" w:cs="宋体"/>
                <w:sz w:val="24"/>
              </w:rPr>
            </w:pPr>
            <w:r>
              <w:pict>
                <v:shape id="_x0000_i1110" type="#_x0000_t75" style="width:43.5pt;height:53.5pt">
                  <v:imagedata r:id="rId33" o:title=""/>
                </v:shape>
              </w:pict>
            </w:r>
          </w:p>
        </w:tc>
        <w:tc>
          <w:tcPr>
            <w:tcW w:w="3819" w:type="dxa"/>
            <w:shd w:val="clear" w:color="auto" w:fill="auto"/>
          </w:tcPr>
          <w:p w:rsidR="00DB6E6F" w:rsidRDefault="00036700">
            <w:pPr>
              <w:jc w:val="center"/>
              <w:rPr>
                <w:rFonts w:ascii="宋体" w:hAnsi="宋体" w:cs="宋体"/>
                <w:sz w:val="24"/>
              </w:rPr>
            </w:pPr>
            <w:r>
              <w:pict>
                <v:shape id="_x0000_i1111" type="#_x0000_t75" style="width:39pt;height:53.5pt">
                  <v:imagedata r:id="rId34" o:title=""/>
                </v:shape>
              </w:pict>
            </w:r>
          </w:p>
        </w:tc>
      </w:tr>
      <w:tr w:rsidR="00DB6E6F">
        <w:tblPrEx>
          <w:tblBorders>
            <w:top w:val="none" w:sz="0" w:space="0" w:color="auto"/>
            <w:left w:val="none" w:sz="0" w:space="0" w:color="auto"/>
            <w:bottom w:val="none" w:sz="0" w:space="0" w:color="auto"/>
            <w:right w:val="none" w:sz="0" w:space="0" w:color="auto"/>
          </w:tblBorders>
          <w:shd w:val="clear" w:color="auto" w:fill="auto"/>
          <w:tblCellMar>
            <w:top w:w="0" w:type="dxa"/>
            <w:left w:w="0" w:type="dxa"/>
            <w:bottom w:w="0" w:type="dxa"/>
            <w:right w:w="0" w:type="dxa"/>
          </w:tblCellMar>
        </w:tblPrEx>
        <w:trPr>
          <w:tblCellSpacing w:w="0" w:type="dxa"/>
          <w:jc w:val="center"/>
        </w:trPr>
        <w:tc>
          <w:tcPr>
            <w:tcW w:w="7637" w:type="dxa"/>
            <w:gridSpan w:val="2"/>
            <w:shd w:val="clear" w:color="auto" w:fill="auto"/>
          </w:tcPr>
          <w:p w:rsidR="00DB6E6F" w:rsidRDefault="00036700">
            <w:r>
              <w:t xml:space="preserve">1. </w:t>
            </w:r>
            <w:r>
              <w:t>条形胶</w:t>
            </w:r>
          </w:p>
          <w:p w:rsidR="00DB6E6F" w:rsidRDefault="00036700">
            <w:pPr>
              <w:rPr>
                <w:rFonts w:ascii="宋体" w:hAnsi="宋体" w:cs="宋体"/>
                <w:sz w:val="24"/>
              </w:rPr>
            </w:pPr>
            <w:r>
              <w:t xml:space="preserve">2. </w:t>
            </w:r>
            <w:r>
              <w:t>金属钉书钉</w:t>
            </w:r>
          </w:p>
        </w:tc>
      </w:tr>
    </w:tbl>
    <w:p w:rsidR="00DB6E6F" w:rsidRDefault="00036700">
      <w:r>
        <w:t>折叠部分的延伸厚度应为</w:t>
      </w:r>
      <w:r>
        <w:t>1</w:t>
      </w:r>
      <w:r>
        <w:t>毫米或更少。</w:t>
      </w:r>
    </w:p>
    <w:tbl>
      <w:tblPr>
        <w:tblW w:w="7475" w:type="dxa"/>
        <w:jc w:val="center"/>
        <w:tblCellSpacing w:w="0" w:type="dxa"/>
        <w:tblLayout w:type="fixed"/>
        <w:tblCellMar>
          <w:left w:w="0" w:type="dxa"/>
          <w:right w:w="0" w:type="dxa"/>
        </w:tblCellMar>
        <w:tblLook w:val="04A0" w:firstRow="1" w:lastRow="0" w:firstColumn="1" w:lastColumn="0" w:noHBand="0" w:noVBand="1"/>
      </w:tblPr>
      <w:tblGrid>
        <w:gridCol w:w="7475"/>
      </w:tblGrid>
      <w:tr w:rsidR="00DB6E6F">
        <w:trPr>
          <w:tblCellSpacing w:w="0" w:type="dxa"/>
          <w:jc w:val="center"/>
        </w:trPr>
        <w:tc>
          <w:tcPr>
            <w:tcW w:w="7475" w:type="dxa"/>
          </w:tcPr>
          <w:p w:rsidR="00DB6E6F" w:rsidRDefault="00036700">
            <w:pPr>
              <w:jc w:val="center"/>
              <w:rPr>
                <w:rFonts w:ascii="宋体" w:hAnsi="宋体" w:cs="宋体"/>
                <w:sz w:val="24"/>
              </w:rPr>
            </w:pPr>
            <w:r>
              <w:pict>
                <v:shape id="_x0000_i1112" type="#_x0000_t75" style="width:89.5pt;height:45pt">
                  <v:imagedata r:id="rId35" o:title=""/>
                </v:shape>
              </w:pict>
            </w:r>
          </w:p>
        </w:tc>
      </w:tr>
      <w:tr w:rsidR="00DB6E6F">
        <w:trPr>
          <w:tblCellSpacing w:w="0" w:type="dxa"/>
          <w:jc w:val="center"/>
        </w:trPr>
        <w:tc>
          <w:tcPr>
            <w:tcW w:w="7475" w:type="dxa"/>
          </w:tcPr>
          <w:p w:rsidR="00DB6E6F" w:rsidRDefault="00036700">
            <w:pPr>
              <w:rPr>
                <w:rFonts w:ascii="宋体" w:hAnsi="宋体" w:cs="宋体"/>
                <w:sz w:val="24"/>
              </w:rPr>
            </w:pPr>
            <w:r>
              <w:t>* 1</w:t>
            </w:r>
            <w:r>
              <w:t>毫米或更少</w:t>
            </w:r>
          </w:p>
        </w:tc>
      </w:tr>
    </w:tbl>
    <w:p w:rsidR="00DB6E6F" w:rsidRDefault="00036700">
      <w:r>
        <w:t>装订区域应该平直或无褶皱。</w:t>
      </w:r>
    </w:p>
    <w:p w:rsidR="00DB6E6F" w:rsidRDefault="00036700">
      <w:r>
        <w:t>链齿孔必须是圆形或锯齿状圆。</w:t>
      </w:r>
    </w:p>
    <w:p w:rsidR="00DB6E6F" w:rsidRDefault="00036700">
      <w:r>
        <w:t>所有表格纸中的链齿孔应该相应的对齐。</w:t>
      </w:r>
    </w:p>
    <w:p w:rsidR="00DB6E6F" w:rsidRDefault="00036700">
      <w:r>
        <w:t>装订区域应该在推荐的可打印区域以外。</w:t>
      </w:r>
      <w:bookmarkStart w:id="124" w:name="S-00900-00200-00500-00400"/>
      <w:bookmarkEnd w:id="124"/>
    </w:p>
    <w:p w:rsidR="00DB6E6F" w:rsidRDefault="00DB6E6F"/>
    <w:p w:rsidR="00DB6E6F" w:rsidRDefault="00036700">
      <w:pPr>
        <w:pStyle w:val="4"/>
      </w:pPr>
      <w:bookmarkStart w:id="125" w:name="_推荐的可打印区域"/>
      <w:bookmarkEnd w:id="125"/>
      <w:r>
        <w:rPr>
          <w:rFonts w:hint="eastAsia"/>
        </w:rPr>
        <w:t>推荐的可打印区域</w:t>
      </w:r>
    </w:p>
    <w:p w:rsidR="00DB6E6F" w:rsidRDefault="00036700">
      <w:r>
        <w:rPr>
          <w:b/>
          <w:bCs/>
        </w:rPr>
        <w:t>单页纸（包括单页多联表格纸）：</w:t>
      </w:r>
    </w:p>
    <w:p w:rsidR="00DB6E6F" w:rsidRDefault="00036700">
      <w:r>
        <w:pict>
          <v:shape id="_x0000_i1113" type="#_x0000_t75" style="width:133.5pt;height:155.5pt">
            <v:imagedata r:id="rId36" o:title=""/>
          </v:shape>
        </w:pict>
      </w:r>
    </w:p>
    <w:tbl>
      <w:tblPr>
        <w:tblW w:w="7475" w:type="dxa"/>
        <w:jc w:val="center"/>
        <w:tblCellSpacing w:w="0" w:type="dxa"/>
        <w:tblLayout w:type="fixed"/>
        <w:tblCellMar>
          <w:left w:w="0" w:type="dxa"/>
          <w:right w:w="0" w:type="dxa"/>
        </w:tblCellMar>
        <w:tblLook w:val="04A0" w:firstRow="1" w:lastRow="0" w:firstColumn="1" w:lastColumn="0" w:noHBand="0" w:noVBand="1"/>
      </w:tblPr>
      <w:tblGrid>
        <w:gridCol w:w="604"/>
        <w:gridCol w:w="6871"/>
      </w:tblGrid>
      <w:tr w:rsidR="00DB6E6F">
        <w:trPr>
          <w:tblCellSpacing w:w="0" w:type="dxa"/>
          <w:jc w:val="center"/>
        </w:trPr>
        <w:tc>
          <w:tcPr>
            <w:tcW w:w="604" w:type="dxa"/>
          </w:tcPr>
          <w:p w:rsidR="00DB6E6F" w:rsidRDefault="00036700">
            <w:pPr>
              <w:rPr>
                <w:rFonts w:ascii="宋体" w:hAnsi="宋体" w:cs="宋体"/>
                <w:sz w:val="24"/>
              </w:rPr>
            </w:pPr>
            <w:r>
              <w:t>A</w:t>
            </w:r>
          </w:p>
        </w:tc>
        <w:tc>
          <w:tcPr>
            <w:tcW w:w="6871" w:type="dxa"/>
          </w:tcPr>
          <w:p w:rsidR="00DB6E6F" w:rsidRDefault="00036700">
            <w:pPr>
              <w:rPr>
                <w:rFonts w:ascii="宋体" w:hAnsi="宋体" w:cs="宋体"/>
                <w:sz w:val="24"/>
              </w:rPr>
            </w:pPr>
            <w:r>
              <w:t xml:space="preserve">4.2 </w:t>
            </w:r>
            <w:r>
              <w:t>毫米</w:t>
            </w:r>
            <w:r>
              <w:t xml:space="preserve">(0.17 </w:t>
            </w:r>
            <w:proofErr w:type="gramStart"/>
            <w:r>
              <w:t>英寸</w:t>
            </w:r>
            <w:r>
              <w:t>)</w:t>
            </w:r>
            <w:proofErr w:type="gramEnd"/>
            <w:r>
              <w:t>或更多</w:t>
            </w:r>
          </w:p>
        </w:tc>
      </w:tr>
      <w:tr w:rsidR="00DB6E6F">
        <w:trPr>
          <w:tblCellSpacing w:w="0" w:type="dxa"/>
          <w:jc w:val="center"/>
        </w:trPr>
        <w:tc>
          <w:tcPr>
            <w:tcW w:w="604" w:type="dxa"/>
          </w:tcPr>
          <w:p w:rsidR="00DB6E6F" w:rsidRDefault="00036700">
            <w:pPr>
              <w:rPr>
                <w:rFonts w:ascii="宋体" w:hAnsi="宋体" w:cs="宋体"/>
                <w:sz w:val="24"/>
              </w:rPr>
            </w:pPr>
            <w:r>
              <w:t>B</w:t>
            </w:r>
          </w:p>
        </w:tc>
        <w:tc>
          <w:tcPr>
            <w:tcW w:w="6871" w:type="dxa"/>
          </w:tcPr>
          <w:p w:rsidR="00DB6E6F" w:rsidRDefault="00036700">
            <w:pPr>
              <w:rPr>
                <w:rFonts w:ascii="宋体" w:hAnsi="宋体" w:cs="宋体"/>
                <w:sz w:val="24"/>
              </w:rPr>
            </w:pPr>
            <w:r>
              <w:t>最小的左、右边距各为</w:t>
            </w:r>
            <w:r>
              <w:t>3.0</w:t>
            </w:r>
            <w:r>
              <w:t>毫米（</w:t>
            </w:r>
            <w:r>
              <w:t>0.12</w:t>
            </w:r>
            <w:r>
              <w:t>英寸）。</w:t>
            </w:r>
          </w:p>
        </w:tc>
      </w:tr>
      <w:tr w:rsidR="00DB6E6F">
        <w:trPr>
          <w:tblCellSpacing w:w="0" w:type="dxa"/>
          <w:jc w:val="center"/>
        </w:trPr>
        <w:tc>
          <w:tcPr>
            <w:tcW w:w="604" w:type="dxa"/>
          </w:tcPr>
          <w:p w:rsidR="00DB6E6F" w:rsidRDefault="00036700">
            <w:pPr>
              <w:rPr>
                <w:rFonts w:ascii="宋体" w:hAnsi="宋体" w:cs="宋体"/>
                <w:sz w:val="24"/>
              </w:rPr>
            </w:pPr>
            <w:r>
              <w:lastRenderedPageBreak/>
              <w:t>*</w:t>
            </w:r>
          </w:p>
        </w:tc>
        <w:tc>
          <w:tcPr>
            <w:tcW w:w="6871" w:type="dxa"/>
          </w:tcPr>
          <w:p w:rsidR="00DB6E6F" w:rsidRDefault="00036700">
            <w:pPr>
              <w:rPr>
                <w:rFonts w:ascii="宋体" w:hAnsi="宋体" w:cs="宋体"/>
                <w:sz w:val="24"/>
              </w:rPr>
            </w:pPr>
            <w:r>
              <w:t>推荐的可打印区域</w:t>
            </w:r>
          </w:p>
        </w:tc>
      </w:tr>
      <w:tr w:rsidR="00DB6E6F">
        <w:trPr>
          <w:tblCellSpacing w:w="0" w:type="dxa"/>
          <w:jc w:val="center"/>
        </w:trPr>
        <w:tc>
          <w:tcPr>
            <w:tcW w:w="7475" w:type="dxa"/>
            <w:gridSpan w:val="2"/>
          </w:tcPr>
          <w:p w:rsidR="00DB6E6F" w:rsidRDefault="00036700">
            <w:pPr>
              <w:rPr>
                <w:rFonts w:ascii="宋体" w:hAnsi="宋体" w:cs="宋体"/>
                <w:sz w:val="24"/>
              </w:rPr>
            </w:pPr>
            <w:r>
              <w:t>最大的可打印宽度为</w:t>
            </w:r>
            <w:r>
              <w:t xml:space="preserve">203.2 </w:t>
            </w:r>
            <w:r>
              <w:t>毫米</w:t>
            </w:r>
            <w:r>
              <w:t xml:space="preserve">(8.0 </w:t>
            </w:r>
            <w:r>
              <w:t>英寸）。对于宽度大于</w:t>
            </w:r>
            <w:r>
              <w:t>209.2</w:t>
            </w:r>
            <w:r>
              <w:t>毫米（</w:t>
            </w:r>
            <w:r>
              <w:t>8.24</w:t>
            </w:r>
            <w:r>
              <w:t>英寸）的单页纸，两侧空白量会随</w:t>
            </w:r>
            <w:proofErr w:type="gramStart"/>
            <w:r>
              <w:t>纸宽相应</w:t>
            </w:r>
            <w:proofErr w:type="gramEnd"/>
            <w:r>
              <w:t>增加。</w:t>
            </w:r>
          </w:p>
        </w:tc>
      </w:tr>
    </w:tbl>
    <w:p w:rsidR="00DB6E6F" w:rsidRDefault="00036700">
      <w:r>
        <w:rPr>
          <w:b/>
          <w:bCs/>
        </w:rPr>
        <w:t>连续纸（包含连续多连表格纸）</w:t>
      </w:r>
    </w:p>
    <w:p w:rsidR="00DB6E6F" w:rsidRDefault="00036700">
      <w:r>
        <w:pict>
          <v:shape id="_x0000_i1114" type="#_x0000_t75" style="width:121pt;height:129pt">
            <v:imagedata r:id="rId37" o:title=""/>
          </v:shape>
        </w:pict>
      </w:r>
    </w:p>
    <w:tbl>
      <w:tblPr>
        <w:tblW w:w="7475" w:type="dxa"/>
        <w:jc w:val="center"/>
        <w:tblCellSpacing w:w="0" w:type="dxa"/>
        <w:tblLayout w:type="fixed"/>
        <w:tblCellMar>
          <w:left w:w="0" w:type="dxa"/>
          <w:right w:w="0" w:type="dxa"/>
        </w:tblCellMar>
        <w:tblLook w:val="04A0" w:firstRow="1" w:lastRow="0" w:firstColumn="1" w:lastColumn="0" w:noHBand="0" w:noVBand="1"/>
      </w:tblPr>
      <w:tblGrid>
        <w:gridCol w:w="604"/>
        <w:gridCol w:w="6871"/>
      </w:tblGrid>
      <w:tr w:rsidR="00DB6E6F">
        <w:trPr>
          <w:tblCellSpacing w:w="0" w:type="dxa"/>
          <w:jc w:val="center"/>
        </w:trPr>
        <w:tc>
          <w:tcPr>
            <w:tcW w:w="604" w:type="dxa"/>
          </w:tcPr>
          <w:p w:rsidR="00DB6E6F" w:rsidRDefault="00036700">
            <w:pPr>
              <w:rPr>
                <w:rFonts w:ascii="宋体" w:hAnsi="宋体" w:cs="宋体"/>
                <w:sz w:val="24"/>
              </w:rPr>
            </w:pPr>
            <w:r>
              <w:t>A</w:t>
            </w:r>
          </w:p>
        </w:tc>
        <w:tc>
          <w:tcPr>
            <w:tcW w:w="6871" w:type="dxa"/>
          </w:tcPr>
          <w:p w:rsidR="00DB6E6F" w:rsidRDefault="00036700">
            <w:pPr>
              <w:rPr>
                <w:rFonts w:ascii="宋体" w:hAnsi="宋体" w:cs="宋体"/>
                <w:sz w:val="24"/>
              </w:rPr>
            </w:pPr>
            <w:r>
              <w:t>最小顶部和底部页边距（</w:t>
            </w:r>
            <w:proofErr w:type="gramStart"/>
            <w:r>
              <w:t>页缝上面</w:t>
            </w:r>
            <w:proofErr w:type="gramEnd"/>
            <w:r>
              <w:t>和下面）为</w:t>
            </w:r>
            <w:r>
              <w:t xml:space="preserve">4.2 </w:t>
            </w:r>
            <w:r>
              <w:t>毫米</w:t>
            </w:r>
            <w:r>
              <w:t xml:space="preserve">(0.165 </w:t>
            </w:r>
            <w:r>
              <w:t>英寸</w:t>
            </w:r>
            <w:r>
              <w:t>)</w:t>
            </w:r>
            <w:r>
              <w:t>。</w:t>
            </w:r>
          </w:p>
        </w:tc>
      </w:tr>
      <w:tr w:rsidR="00DB6E6F">
        <w:trPr>
          <w:tblCellSpacing w:w="0" w:type="dxa"/>
          <w:jc w:val="center"/>
        </w:trPr>
        <w:tc>
          <w:tcPr>
            <w:tcW w:w="604" w:type="dxa"/>
          </w:tcPr>
          <w:p w:rsidR="00DB6E6F" w:rsidRDefault="00036700">
            <w:pPr>
              <w:rPr>
                <w:rFonts w:ascii="宋体" w:hAnsi="宋体" w:cs="宋体"/>
                <w:sz w:val="24"/>
              </w:rPr>
            </w:pPr>
            <w:r>
              <w:t>B</w:t>
            </w:r>
          </w:p>
        </w:tc>
        <w:tc>
          <w:tcPr>
            <w:tcW w:w="6871" w:type="dxa"/>
          </w:tcPr>
          <w:p w:rsidR="00DB6E6F" w:rsidRDefault="00036700">
            <w:pPr>
              <w:rPr>
                <w:rFonts w:ascii="宋体" w:hAnsi="宋体" w:cs="宋体"/>
                <w:sz w:val="24"/>
              </w:rPr>
            </w:pPr>
            <w:r>
              <w:t>最小左部和右部页边距为</w:t>
            </w:r>
            <w:r>
              <w:t>13</w:t>
            </w:r>
            <w:r>
              <w:t>毫米（</w:t>
            </w:r>
            <w:r>
              <w:t>0.512</w:t>
            </w:r>
            <w:r>
              <w:t>英寸）。</w:t>
            </w:r>
            <w:r>
              <w:br/>
            </w:r>
            <w:r>
              <w:t>最大可打印宽度为</w:t>
            </w:r>
            <w:r>
              <w:t xml:space="preserve">203.2 </w:t>
            </w:r>
            <w:r>
              <w:t>毫米</w:t>
            </w:r>
            <w:r>
              <w:t xml:space="preserve"> (8.0 </w:t>
            </w:r>
            <w:r>
              <w:t>英寸</w:t>
            </w:r>
            <w:r>
              <w:t>)</w:t>
            </w:r>
            <w:r>
              <w:t>。对于宽度大于</w:t>
            </w:r>
            <w:r>
              <w:t xml:space="preserve">229.2 </w:t>
            </w:r>
            <w:r>
              <w:t>毫米</w:t>
            </w:r>
            <w:r>
              <w:t xml:space="preserve"> (9.0</w:t>
            </w:r>
            <w:r>
              <w:t>英寸</w:t>
            </w:r>
            <w:r>
              <w:t>)</w:t>
            </w:r>
            <w:r>
              <w:t>的打印纸，两侧空白量会随</w:t>
            </w:r>
            <w:proofErr w:type="gramStart"/>
            <w:r>
              <w:t>纸宽相应</w:t>
            </w:r>
            <w:proofErr w:type="gramEnd"/>
            <w:r>
              <w:t>增加。</w:t>
            </w:r>
          </w:p>
        </w:tc>
      </w:tr>
      <w:tr w:rsidR="00DB6E6F">
        <w:trPr>
          <w:tblCellSpacing w:w="0" w:type="dxa"/>
          <w:jc w:val="center"/>
        </w:trPr>
        <w:tc>
          <w:tcPr>
            <w:tcW w:w="604" w:type="dxa"/>
          </w:tcPr>
          <w:p w:rsidR="00DB6E6F" w:rsidRDefault="00036700">
            <w:pPr>
              <w:rPr>
                <w:rFonts w:ascii="宋体" w:hAnsi="宋体" w:cs="宋体"/>
                <w:sz w:val="24"/>
              </w:rPr>
            </w:pPr>
            <w:r>
              <w:t>*</w:t>
            </w:r>
          </w:p>
        </w:tc>
        <w:tc>
          <w:tcPr>
            <w:tcW w:w="6871" w:type="dxa"/>
          </w:tcPr>
          <w:p w:rsidR="00DB6E6F" w:rsidRDefault="00036700">
            <w:pPr>
              <w:rPr>
                <w:rFonts w:ascii="宋体" w:hAnsi="宋体" w:cs="宋体"/>
                <w:sz w:val="24"/>
              </w:rPr>
            </w:pPr>
            <w:r>
              <w:t>推荐的可打印区域</w:t>
            </w:r>
          </w:p>
        </w:tc>
      </w:tr>
    </w:tbl>
    <w:p w:rsidR="00DB6E6F" w:rsidRDefault="00036700">
      <w:pPr>
        <w:pStyle w:val="2"/>
        <w:rPr>
          <w:b w:val="0"/>
        </w:rPr>
      </w:pPr>
      <w:bookmarkStart w:id="126" w:name="_命令列表"/>
      <w:bookmarkStart w:id="127" w:name="S-00900-00300"/>
      <w:bookmarkEnd w:id="126"/>
      <w:bookmarkEnd w:id="127"/>
      <w:r>
        <w:rPr>
          <w:b w:val="0"/>
        </w:rPr>
        <w:t>命令列表</w:t>
      </w:r>
    </w:p>
    <w:p w:rsidR="00DB6E6F" w:rsidRDefault="00036700">
      <w:r>
        <w:t>您的打印机支持</w:t>
      </w:r>
      <w:r>
        <w:t>EPSON ESC/P</w:t>
      </w:r>
      <w:r>
        <w:t>控制代码和</w:t>
      </w:r>
      <w:r>
        <w:rPr>
          <w:rFonts w:hint="eastAsia"/>
        </w:rPr>
        <w:t>OKI5330</w:t>
      </w:r>
      <w:r>
        <w:t>仿真控制代码。</w:t>
      </w:r>
    </w:p>
    <w:p w:rsidR="00DB6E6F" w:rsidRDefault="00036700">
      <w:pPr>
        <w:pStyle w:val="2"/>
        <w:rPr>
          <w:b w:val="0"/>
          <w:bCs w:val="0"/>
        </w:rPr>
      </w:pPr>
      <w:bookmarkStart w:id="128" w:name="S-00900-00300-00100"/>
      <w:bookmarkStart w:id="129" w:name="S-00900-00400"/>
      <w:bookmarkStart w:id="130" w:name="_标准和认证"/>
      <w:bookmarkEnd w:id="128"/>
      <w:bookmarkEnd w:id="129"/>
      <w:bookmarkEnd w:id="130"/>
      <w:r>
        <w:rPr>
          <w:b w:val="0"/>
          <w:bCs w:val="0"/>
        </w:rPr>
        <w:t>标准和认证</w:t>
      </w:r>
    </w:p>
    <w:tbl>
      <w:tblPr>
        <w:tblW w:w="7502" w:type="dxa"/>
        <w:jc w:val="center"/>
        <w:tblCellSpacing w:w="0"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3410"/>
        <w:gridCol w:w="4092"/>
      </w:tblGrid>
      <w:tr w:rsidR="00DB6E6F">
        <w:trPr>
          <w:tblCellSpacing w:w="0" w:type="dxa"/>
          <w:jc w:val="center"/>
        </w:trPr>
        <w:tc>
          <w:tcPr>
            <w:tcW w:w="3410" w:type="dxa"/>
            <w:tcBorders>
              <w:top w:val="outset" w:sz="6" w:space="0" w:color="auto"/>
              <w:left w:val="outset" w:sz="6" w:space="0" w:color="auto"/>
              <w:bottom w:val="outset" w:sz="6" w:space="0" w:color="auto"/>
              <w:right w:val="outset" w:sz="6" w:space="0" w:color="auto"/>
            </w:tcBorders>
          </w:tcPr>
          <w:p w:rsidR="00DB6E6F" w:rsidRDefault="00036700">
            <w:r>
              <w:t>中国强制认证</w:t>
            </w:r>
            <w:r>
              <w:t>CCC</w:t>
            </w:r>
          </w:p>
        </w:tc>
        <w:tc>
          <w:tcPr>
            <w:tcW w:w="4092" w:type="dxa"/>
            <w:tcBorders>
              <w:top w:val="outset" w:sz="6" w:space="0" w:color="auto"/>
              <w:left w:val="outset" w:sz="6" w:space="0" w:color="auto"/>
              <w:bottom w:val="outset" w:sz="6" w:space="0" w:color="auto"/>
              <w:right w:val="outset" w:sz="6" w:space="0" w:color="auto"/>
            </w:tcBorders>
          </w:tcPr>
          <w:p w:rsidR="00DB6E6F" w:rsidRDefault="00036700">
            <w:r>
              <w:t>安全和电磁兼容</w:t>
            </w:r>
          </w:p>
        </w:tc>
      </w:tr>
    </w:tbl>
    <w:p w:rsidR="00DB6E6F" w:rsidRDefault="00DB6E6F"/>
    <w:p w:rsidR="00DB6E6F" w:rsidRDefault="00036700">
      <w:pPr>
        <w:pStyle w:val="2"/>
        <w:rPr>
          <w:b w:val="0"/>
          <w:bCs w:val="0"/>
        </w:rPr>
      </w:pPr>
      <w:bookmarkStart w:id="131" w:name="_清洁打印机"/>
      <w:bookmarkStart w:id="132" w:name="S-00900-00500"/>
      <w:bookmarkEnd w:id="131"/>
      <w:bookmarkEnd w:id="132"/>
      <w:r>
        <w:rPr>
          <w:b w:val="0"/>
          <w:bCs w:val="0"/>
        </w:rPr>
        <w:t>清洁打印机</w:t>
      </w:r>
    </w:p>
    <w:p w:rsidR="00DB6E6F" w:rsidRDefault="00036700">
      <w:r>
        <w:t>要使打印机保持较佳运行状态，每年至少应彻底清洁几次。</w:t>
      </w:r>
    </w:p>
    <w:p w:rsidR="00DB6E6F" w:rsidRDefault="00036700">
      <w:r>
        <w:t>请按如下步骤清洁打印机：</w:t>
      </w:r>
    </w:p>
    <w:tbl>
      <w:tblPr>
        <w:tblW w:w="8337" w:type="dxa"/>
        <w:tblCellSpacing w:w="0" w:type="dxa"/>
        <w:tblInd w:w="-108" w:type="dxa"/>
        <w:tblLayout w:type="fixed"/>
        <w:tblCellMar>
          <w:left w:w="0" w:type="dxa"/>
          <w:right w:w="0" w:type="dxa"/>
        </w:tblCellMar>
        <w:tblLook w:val="04A0" w:firstRow="1" w:lastRow="0" w:firstColumn="1" w:lastColumn="0" w:noHBand="0" w:noVBand="1"/>
      </w:tblPr>
      <w:tblGrid>
        <w:gridCol w:w="232"/>
        <w:gridCol w:w="8105"/>
      </w:tblGrid>
      <w:tr w:rsidR="00DB6E6F">
        <w:trPr>
          <w:tblCellSpacing w:w="0" w:type="dxa"/>
        </w:trPr>
        <w:tc>
          <w:tcPr>
            <w:tcW w:w="232" w:type="dxa"/>
          </w:tcPr>
          <w:p w:rsidR="00DB6E6F" w:rsidRDefault="00036700">
            <w:pPr>
              <w:rPr>
                <w:rFonts w:ascii="BankGothic Md BT" w:hAnsi="BankGothic Md BT"/>
              </w:rPr>
            </w:pPr>
            <w:r>
              <w:rPr>
                <w:rFonts w:ascii="BankGothic Md BT" w:hAnsi="BankGothic Md BT" w:hint="eastAsia"/>
              </w:rPr>
              <w:t>1.</w:t>
            </w:r>
          </w:p>
        </w:tc>
        <w:tc>
          <w:tcPr>
            <w:tcW w:w="8105" w:type="dxa"/>
          </w:tcPr>
          <w:p w:rsidR="00DB6E6F" w:rsidRDefault="00036700">
            <w:r>
              <w:t>关闭打印机并取下装入打印机和</w:t>
            </w:r>
            <w:r>
              <w:rPr>
                <w:rFonts w:hint="eastAsia"/>
              </w:rPr>
              <w:t>进纸板</w:t>
            </w:r>
            <w:r>
              <w:t>中的打印纸。</w:t>
            </w:r>
          </w:p>
        </w:tc>
      </w:tr>
      <w:tr w:rsidR="00DB6E6F">
        <w:trPr>
          <w:tblCellSpacing w:w="0" w:type="dxa"/>
        </w:trPr>
        <w:tc>
          <w:tcPr>
            <w:tcW w:w="232" w:type="dxa"/>
          </w:tcPr>
          <w:p w:rsidR="00DB6E6F" w:rsidRDefault="00036700">
            <w:pPr>
              <w:rPr>
                <w:rFonts w:ascii="BankGothic Md BT" w:hAnsi="BankGothic Md BT"/>
              </w:rPr>
            </w:pPr>
            <w:r>
              <w:rPr>
                <w:rFonts w:ascii="BankGothic Md BT" w:hAnsi="BankGothic Md BT" w:hint="eastAsia"/>
              </w:rPr>
              <w:t>2.</w:t>
            </w:r>
          </w:p>
        </w:tc>
        <w:tc>
          <w:tcPr>
            <w:tcW w:w="8105" w:type="dxa"/>
          </w:tcPr>
          <w:p w:rsidR="00DB6E6F" w:rsidRDefault="00036700">
            <w:r>
              <w:t>使用软刷小心地拭去外壳和</w:t>
            </w:r>
            <w:proofErr w:type="gramStart"/>
            <w:r>
              <w:rPr>
                <w:rFonts w:hint="eastAsia"/>
              </w:rPr>
              <w:t>导纸</w:t>
            </w:r>
            <w:proofErr w:type="gramEnd"/>
            <w:r>
              <w:rPr>
                <w:rFonts w:hint="eastAsia"/>
              </w:rPr>
              <w:t>器</w:t>
            </w:r>
            <w:r>
              <w:t>上的灰尘和污垢。</w:t>
            </w:r>
          </w:p>
        </w:tc>
      </w:tr>
    </w:tbl>
    <w:p w:rsidR="00DB6E6F" w:rsidRDefault="00DB6E6F">
      <w:pPr>
        <w:rPr>
          <w:vanish/>
        </w:rPr>
      </w:pPr>
    </w:p>
    <w:tbl>
      <w:tblPr>
        <w:tblW w:w="8306" w:type="dxa"/>
        <w:tblCellSpacing w:w="0" w:type="dxa"/>
        <w:tblInd w:w="-108" w:type="dxa"/>
        <w:tblLayout w:type="fixed"/>
        <w:tblCellMar>
          <w:left w:w="0" w:type="dxa"/>
          <w:right w:w="0" w:type="dxa"/>
        </w:tblCellMar>
        <w:tblLook w:val="04A0" w:firstRow="1" w:lastRow="0" w:firstColumn="1" w:lastColumn="0" w:noHBand="0" w:noVBand="1"/>
      </w:tblPr>
      <w:tblGrid>
        <w:gridCol w:w="232"/>
        <w:gridCol w:w="8074"/>
      </w:tblGrid>
      <w:tr w:rsidR="00DB6E6F">
        <w:trPr>
          <w:tblCellSpacing w:w="0" w:type="dxa"/>
        </w:trPr>
        <w:tc>
          <w:tcPr>
            <w:tcW w:w="232" w:type="dxa"/>
          </w:tcPr>
          <w:p w:rsidR="00DB6E6F" w:rsidRDefault="00036700">
            <w:pPr>
              <w:rPr>
                <w:rFonts w:ascii="BankGothic Md BT" w:hAnsi="BankGothic Md BT"/>
              </w:rPr>
            </w:pPr>
            <w:r>
              <w:rPr>
                <w:rFonts w:ascii="BankGothic Md BT" w:hAnsi="BankGothic Md BT" w:hint="eastAsia"/>
              </w:rPr>
              <w:t>3.</w:t>
            </w:r>
          </w:p>
        </w:tc>
        <w:tc>
          <w:tcPr>
            <w:tcW w:w="8074" w:type="dxa"/>
          </w:tcPr>
          <w:p w:rsidR="00DB6E6F" w:rsidRDefault="00036700">
            <w:r>
              <w:t>如果外壳和</w:t>
            </w:r>
            <w:r>
              <w:rPr>
                <w:rFonts w:hint="eastAsia"/>
              </w:rPr>
              <w:t>进纸板</w:t>
            </w:r>
            <w:r>
              <w:t>仍旧布满灰尘，请用柔软、干净、以柔和清洁剂水溶液润湿的布清洁它们。关好打印机</w:t>
            </w:r>
            <w:proofErr w:type="gramStart"/>
            <w:r>
              <w:t>盖防止</w:t>
            </w:r>
            <w:proofErr w:type="gramEnd"/>
            <w:r>
              <w:t>水溅入打印机内。</w:t>
            </w:r>
          </w:p>
        </w:tc>
      </w:tr>
    </w:tbl>
    <w:p w:rsidR="00DB6E6F" w:rsidRDefault="001A5E81">
      <w:r>
        <w:rPr>
          <w:b/>
        </w:rPr>
        <w:pict>
          <v:shape id="_x0000_i1115" type="#_x0000_t75" style="width:19pt;height:19pt">
            <v:imagedata r:id="rId9" o:title=""/>
          </v:shape>
        </w:pict>
      </w:r>
      <w:r w:rsidR="00036700">
        <w:t>注意：</w:t>
      </w:r>
    </w:p>
    <w:tbl>
      <w:tblPr>
        <w:tblW w:w="7637" w:type="dxa"/>
        <w:jc w:val="center"/>
        <w:tblCellSpacing w:w="0" w:type="dxa"/>
        <w:tblBorders>
          <w:top w:val="outset" w:sz="6" w:space="0" w:color="auto"/>
          <w:left w:val="outset" w:sz="6" w:space="0" w:color="auto"/>
          <w:bottom w:val="outset" w:sz="6" w:space="0" w:color="auto"/>
          <w:right w:val="outset" w:sz="6" w:space="0" w:color="auto"/>
        </w:tblBorders>
        <w:shd w:val="clear" w:color="auto" w:fill="FFFFB5"/>
        <w:tblLayout w:type="fixed"/>
        <w:tblCellMar>
          <w:top w:w="75" w:type="dxa"/>
          <w:left w:w="75" w:type="dxa"/>
          <w:bottom w:w="75" w:type="dxa"/>
          <w:right w:w="75" w:type="dxa"/>
        </w:tblCellMar>
        <w:tblLook w:val="04A0" w:firstRow="1" w:lastRow="0" w:firstColumn="1" w:lastColumn="0" w:noHBand="0" w:noVBand="1"/>
      </w:tblPr>
      <w:tblGrid>
        <w:gridCol w:w="7637"/>
      </w:tblGrid>
      <w:tr w:rsidR="00DB6E6F">
        <w:trPr>
          <w:tblCellSpacing w:w="0" w:type="dxa"/>
          <w:jc w:val="center"/>
        </w:trPr>
        <w:tc>
          <w:tcPr>
            <w:tcW w:w="7637" w:type="dxa"/>
            <w:tcBorders>
              <w:top w:val="outset" w:sz="6" w:space="0" w:color="auto"/>
              <w:left w:val="outset" w:sz="6" w:space="0" w:color="auto"/>
              <w:bottom w:val="outset" w:sz="6" w:space="0" w:color="auto"/>
              <w:right w:val="outset" w:sz="6" w:space="0" w:color="auto"/>
            </w:tcBorders>
            <w:shd w:val="clear" w:color="auto" w:fill="FFFFB5"/>
            <w:vAlign w:val="center"/>
          </w:tcPr>
          <w:p w:rsidR="00DB6E6F" w:rsidRDefault="00036700">
            <w:r>
              <w:t>切勿使用酒精或稀释剂清洁打印机，这些化学物质会损坏打印机组件和外壳。</w:t>
            </w:r>
          </w:p>
          <w:p w:rsidR="00DB6E6F" w:rsidRDefault="00036700">
            <w:r>
              <w:t>小心不要把水洒到打印机的机械部分或电子元件上。</w:t>
            </w:r>
          </w:p>
          <w:p w:rsidR="00DB6E6F" w:rsidRDefault="00036700">
            <w:r>
              <w:t>请勿使用硬的或磨损性的毛刷。</w:t>
            </w:r>
          </w:p>
          <w:p w:rsidR="00DB6E6F" w:rsidRDefault="00036700">
            <w:r>
              <w:lastRenderedPageBreak/>
              <w:t>请勿将润滑剂喷洒在打印机的内部，不合适的润滑剂可能会损坏打印机的机械部分。如果认为需要使用润滑剂，请</w:t>
            </w:r>
            <w:proofErr w:type="gramStart"/>
            <w:r>
              <w:t>与</w:t>
            </w:r>
            <w:r>
              <w:rPr>
                <w:rFonts w:hint="eastAsia"/>
              </w:rPr>
              <w:t>复海</w:t>
            </w:r>
            <w:r>
              <w:t>认证</w:t>
            </w:r>
            <w:proofErr w:type="gramEnd"/>
            <w:r>
              <w:t>服务机构联系。</w:t>
            </w:r>
          </w:p>
        </w:tc>
      </w:tr>
    </w:tbl>
    <w:p w:rsidR="00DB6E6F" w:rsidRDefault="00036700">
      <w:pPr>
        <w:pStyle w:val="2"/>
        <w:rPr>
          <w:b w:val="0"/>
          <w:bCs w:val="0"/>
        </w:rPr>
      </w:pPr>
      <w:bookmarkStart w:id="133" w:name="S-00900-00600"/>
      <w:bookmarkStart w:id="134" w:name="_运输打印机"/>
      <w:bookmarkEnd w:id="133"/>
      <w:bookmarkEnd w:id="134"/>
      <w:r>
        <w:rPr>
          <w:b w:val="0"/>
          <w:bCs w:val="0"/>
        </w:rPr>
        <w:lastRenderedPageBreak/>
        <w:t>运输打印机</w:t>
      </w:r>
    </w:p>
    <w:p w:rsidR="00DB6E6F" w:rsidRDefault="00036700">
      <w:r>
        <w:t>如果需要远距离</w:t>
      </w:r>
      <w:proofErr w:type="gramStart"/>
      <w:r>
        <w:t>地运输</w:t>
      </w:r>
      <w:proofErr w:type="gramEnd"/>
      <w:r>
        <w:t>打印机，请用原包装箱和包装材料将其仔细地重新包装。</w:t>
      </w:r>
    </w:p>
    <w:p w:rsidR="00DB6E6F" w:rsidRDefault="00036700">
      <w:r>
        <w:t>请按如下步骤用原包装材料重新包装打印机：</w:t>
      </w:r>
    </w:p>
    <w:p w:rsidR="00DB6E6F" w:rsidRDefault="001A5E81">
      <w:r>
        <w:pict>
          <v:shape id="_x0000_i1116" type="#_x0000_t75" style="width:19pt;height:19pt">
            <v:imagedata r:id="rId8" o:title=""/>
          </v:shape>
        </w:pict>
      </w:r>
      <w:r w:rsidR="00036700">
        <w:t>警告：</w:t>
      </w:r>
    </w:p>
    <w:tbl>
      <w:tblPr>
        <w:tblW w:w="7637" w:type="dxa"/>
        <w:jc w:val="center"/>
        <w:tblCellSpacing w:w="0" w:type="dxa"/>
        <w:tblBorders>
          <w:top w:val="outset" w:sz="6" w:space="0" w:color="auto"/>
          <w:left w:val="outset" w:sz="6" w:space="0" w:color="auto"/>
          <w:bottom w:val="outset" w:sz="6" w:space="0" w:color="auto"/>
          <w:right w:val="outset" w:sz="6" w:space="0" w:color="auto"/>
        </w:tblBorders>
        <w:shd w:val="clear" w:color="auto" w:fill="FFDECE"/>
        <w:tblLayout w:type="fixed"/>
        <w:tblCellMar>
          <w:top w:w="75" w:type="dxa"/>
          <w:left w:w="75" w:type="dxa"/>
          <w:bottom w:w="75" w:type="dxa"/>
          <w:right w:w="75" w:type="dxa"/>
        </w:tblCellMar>
        <w:tblLook w:val="04A0" w:firstRow="1" w:lastRow="0" w:firstColumn="1" w:lastColumn="0" w:noHBand="0" w:noVBand="1"/>
      </w:tblPr>
      <w:tblGrid>
        <w:gridCol w:w="7637"/>
      </w:tblGrid>
      <w:tr w:rsidR="00DB6E6F">
        <w:trPr>
          <w:tblCellSpacing w:w="0" w:type="dxa"/>
          <w:jc w:val="center"/>
        </w:trPr>
        <w:tc>
          <w:tcPr>
            <w:tcW w:w="7637" w:type="dxa"/>
            <w:tcBorders>
              <w:top w:val="outset" w:sz="6" w:space="0" w:color="auto"/>
              <w:left w:val="outset" w:sz="6" w:space="0" w:color="auto"/>
              <w:bottom w:val="outset" w:sz="6" w:space="0" w:color="auto"/>
              <w:right w:val="outset" w:sz="6" w:space="0" w:color="auto"/>
            </w:tcBorders>
            <w:shd w:val="clear" w:color="auto" w:fill="FFDECE"/>
            <w:vAlign w:val="center"/>
          </w:tcPr>
          <w:p w:rsidR="00DB6E6F" w:rsidRDefault="00036700">
            <w:r>
              <w:t>需要用手移动打印头才能取下色带架。如果刚用过打印机，打印头可能会很热，等它冷却几分钟后再触摸它。</w:t>
            </w:r>
          </w:p>
        </w:tc>
      </w:tr>
    </w:tbl>
    <w:p w:rsidR="00DB6E6F" w:rsidRDefault="00DB6E6F">
      <w:pPr>
        <w:rPr>
          <w:vanish/>
        </w:rPr>
      </w:pPr>
    </w:p>
    <w:tbl>
      <w:tblPr>
        <w:tblW w:w="8325" w:type="dxa"/>
        <w:tblCellSpacing w:w="0" w:type="dxa"/>
        <w:tblInd w:w="-108" w:type="dxa"/>
        <w:tblLayout w:type="fixed"/>
        <w:tblCellMar>
          <w:left w:w="0" w:type="dxa"/>
          <w:right w:w="0" w:type="dxa"/>
        </w:tblCellMar>
        <w:tblLook w:val="04A0" w:firstRow="1" w:lastRow="0" w:firstColumn="1" w:lastColumn="0" w:noHBand="0" w:noVBand="1"/>
      </w:tblPr>
      <w:tblGrid>
        <w:gridCol w:w="232"/>
        <w:gridCol w:w="8093"/>
      </w:tblGrid>
      <w:tr w:rsidR="00DB6E6F">
        <w:trPr>
          <w:tblCellSpacing w:w="0" w:type="dxa"/>
        </w:trPr>
        <w:tc>
          <w:tcPr>
            <w:tcW w:w="232" w:type="dxa"/>
          </w:tcPr>
          <w:p w:rsidR="00DB6E6F" w:rsidRDefault="00036700">
            <w:pPr>
              <w:rPr>
                <w:rFonts w:ascii="BankGothic Md BT" w:hAnsi="BankGothic Md BT"/>
              </w:rPr>
            </w:pPr>
            <w:r>
              <w:rPr>
                <w:rFonts w:ascii="BankGothic Md BT" w:hAnsi="BankGothic Md BT" w:hint="eastAsia"/>
              </w:rPr>
              <w:t>1.</w:t>
            </w:r>
          </w:p>
        </w:tc>
        <w:tc>
          <w:tcPr>
            <w:tcW w:w="8093" w:type="dxa"/>
          </w:tcPr>
          <w:p w:rsidR="00DB6E6F" w:rsidRDefault="00036700">
            <w:r>
              <w:t>按下</w:t>
            </w:r>
            <w:r>
              <w:rPr>
                <w:b/>
                <w:bCs/>
              </w:rPr>
              <w:t>进纸</w:t>
            </w:r>
            <w:r>
              <w:rPr>
                <w:b/>
                <w:bCs/>
              </w:rPr>
              <w:t>/</w:t>
            </w:r>
            <w:proofErr w:type="gramStart"/>
            <w:r>
              <w:rPr>
                <w:b/>
                <w:bCs/>
              </w:rPr>
              <w:t>退纸</w:t>
            </w:r>
            <w:r>
              <w:t>按钮</w:t>
            </w:r>
            <w:proofErr w:type="gramEnd"/>
            <w:r>
              <w:t>，取出装入打印机中的任何打印纸。</w:t>
            </w:r>
          </w:p>
        </w:tc>
      </w:tr>
      <w:tr w:rsidR="00DB6E6F">
        <w:trPr>
          <w:tblCellSpacing w:w="0" w:type="dxa"/>
        </w:trPr>
        <w:tc>
          <w:tcPr>
            <w:tcW w:w="232" w:type="dxa"/>
          </w:tcPr>
          <w:p w:rsidR="00DB6E6F" w:rsidRDefault="00036700">
            <w:pPr>
              <w:rPr>
                <w:rFonts w:ascii="BankGothic Md BT" w:hAnsi="BankGothic Md BT"/>
              </w:rPr>
            </w:pPr>
            <w:r>
              <w:rPr>
                <w:rFonts w:ascii="BankGothic Md BT" w:hAnsi="BankGothic Md BT" w:hint="eastAsia"/>
              </w:rPr>
              <w:t>2.</w:t>
            </w:r>
          </w:p>
        </w:tc>
        <w:tc>
          <w:tcPr>
            <w:tcW w:w="8093" w:type="dxa"/>
          </w:tcPr>
          <w:p w:rsidR="00DB6E6F" w:rsidRDefault="00036700">
            <w:r>
              <w:t>关闭打印机。</w:t>
            </w:r>
          </w:p>
        </w:tc>
      </w:tr>
      <w:tr w:rsidR="00DB6E6F">
        <w:trPr>
          <w:tblCellSpacing w:w="0" w:type="dxa"/>
        </w:trPr>
        <w:tc>
          <w:tcPr>
            <w:tcW w:w="232" w:type="dxa"/>
          </w:tcPr>
          <w:p w:rsidR="00DB6E6F" w:rsidRDefault="00036700">
            <w:pPr>
              <w:rPr>
                <w:rFonts w:ascii="BankGothic Md BT" w:hAnsi="BankGothic Md BT"/>
              </w:rPr>
            </w:pPr>
            <w:r>
              <w:rPr>
                <w:rFonts w:ascii="BankGothic Md BT" w:hAnsi="BankGothic Md BT" w:hint="eastAsia"/>
              </w:rPr>
              <w:t>3.</w:t>
            </w:r>
          </w:p>
        </w:tc>
        <w:tc>
          <w:tcPr>
            <w:tcW w:w="8093" w:type="dxa"/>
          </w:tcPr>
          <w:p w:rsidR="00DB6E6F" w:rsidRDefault="00036700">
            <w:r>
              <w:t>从电源插座上拔下电源线。然后从打印机上拔下接口电缆。</w:t>
            </w:r>
          </w:p>
        </w:tc>
      </w:tr>
    </w:tbl>
    <w:p w:rsidR="00DB6E6F" w:rsidRDefault="00DB6E6F">
      <w:pPr>
        <w:rPr>
          <w:vanish/>
        </w:rPr>
      </w:pPr>
    </w:p>
    <w:tbl>
      <w:tblPr>
        <w:tblW w:w="8337" w:type="dxa"/>
        <w:tblCellSpacing w:w="0" w:type="dxa"/>
        <w:tblInd w:w="-108" w:type="dxa"/>
        <w:tblLayout w:type="fixed"/>
        <w:tblCellMar>
          <w:left w:w="0" w:type="dxa"/>
          <w:right w:w="0" w:type="dxa"/>
        </w:tblCellMar>
        <w:tblLook w:val="04A0" w:firstRow="1" w:lastRow="0" w:firstColumn="1" w:lastColumn="0" w:noHBand="0" w:noVBand="1"/>
      </w:tblPr>
      <w:tblGrid>
        <w:gridCol w:w="232"/>
        <w:gridCol w:w="8105"/>
      </w:tblGrid>
      <w:tr w:rsidR="00DB6E6F">
        <w:trPr>
          <w:tblCellSpacing w:w="0" w:type="dxa"/>
        </w:trPr>
        <w:tc>
          <w:tcPr>
            <w:tcW w:w="232" w:type="dxa"/>
          </w:tcPr>
          <w:p w:rsidR="00DB6E6F" w:rsidRDefault="00036700">
            <w:pPr>
              <w:rPr>
                <w:rFonts w:ascii="BankGothic Md BT" w:hAnsi="BankGothic Md BT"/>
              </w:rPr>
            </w:pPr>
            <w:r>
              <w:rPr>
                <w:rFonts w:ascii="BankGothic Md BT" w:hAnsi="BankGothic Md BT" w:hint="eastAsia"/>
              </w:rPr>
              <w:t>4.</w:t>
            </w:r>
          </w:p>
        </w:tc>
        <w:tc>
          <w:tcPr>
            <w:tcW w:w="8105" w:type="dxa"/>
          </w:tcPr>
          <w:p w:rsidR="00DB6E6F" w:rsidRDefault="00036700">
            <w:proofErr w:type="gramStart"/>
            <w:r>
              <w:t>取下</w:t>
            </w:r>
            <w:r>
              <w:rPr>
                <w:rFonts w:hint="eastAsia"/>
              </w:rPr>
              <w:t>进</w:t>
            </w:r>
            <w:proofErr w:type="gramEnd"/>
            <w:r>
              <w:rPr>
                <w:rFonts w:hint="eastAsia"/>
              </w:rPr>
              <w:t>纸板</w:t>
            </w:r>
            <w:r>
              <w:t>。</w:t>
            </w:r>
          </w:p>
        </w:tc>
      </w:tr>
      <w:tr w:rsidR="00DB6E6F">
        <w:trPr>
          <w:tblCellSpacing w:w="0" w:type="dxa"/>
        </w:trPr>
        <w:tc>
          <w:tcPr>
            <w:tcW w:w="232" w:type="dxa"/>
          </w:tcPr>
          <w:p w:rsidR="00DB6E6F" w:rsidRDefault="00036700">
            <w:pPr>
              <w:rPr>
                <w:rFonts w:ascii="BankGothic Md BT" w:hAnsi="BankGothic Md BT"/>
              </w:rPr>
            </w:pPr>
            <w:r>
              <w:rPr>
                <w:rFonts w:ascii="BankGothic Md BT" w:hAnsi="BankGothic Md BT" w:hint="eastAsia"/>
              </w:rPr>
              <w:t>5.</w:t>
            </w:r>
          </w:p>
        </w:tc>
        <w:tc>
          <w:tcPr>
            <w:tcW w:w="8105" w:type="dxa"/>
          </w:tcPr>
          <w:p w:rsidR="00DB6E6F" w:rsidRDefault="00036700">
            <w:r>
              <w:t>如果安装了其他选件，请将它们卸下并装入原包装盒中。</w:t>
            </w:r>
          </w:p>
        </w:tc>
      </w:tr>
    </w:tbl>
    <w:p w:rsidR="00DB6E6F" w:rsidRDefault="00DB6E6F">
      <w:pPr>
        <w:rPr>
          <w:vanish/>
        </w:rPr>
      </w:pPr>
    </w:p>
    <w:tbl>
      <w:tblPr>
        <w:tblW w:w="8306" w:type="dxa"/>
        <w:tblCellSpacing w:w="0" w:type="dxa"/>
        <w:tblInd w:w="-108" w:type="dxa"/>
        <w:tblLayout w:type="fixed"/>
        <w:tblCellMar>
          <w:left w:w="0" w:type="dxa"/>
          <w:right w:w="0" w:type="dxa"/>
        </w:tblCellMar>
        <w:tblLook w:val="04A0" w:firstRow="1" w:lastRow="0" w:firstColumn="1" w:lastColumn="0" w:noHBand="0" w:noVBand="1"/>
      </w:tblPr>
      <w:tblGrid>
        <w:gridCol w:w="232"/>
        <w:gridCol w:w="8074"/>
      </w:tblGrid>
      <w:tr w:rsidR="00DB6E6F">
        <w:trPr>
          <w:tblCellSpacing w:w="0" w:type="dxa"/>
        </w:trPr>
        <w:tc>
          <w:tcPr>
            <w:tcW w:w="232" w:type="dxa"/>
          </w:tcPr>
          <w:p w:rsidR="00DB6E6F" w:rsidRDefault="00036700">
            <w:pPr>
              <w:rPr>
                <w:rFonts w:ascii="BankGothic Md BT" w:hAnsi="BankGothic Md BT"/>
              </w:rPr>
            </w:pPr>
            <w:r>
              <w:rPr>
                <w:rFonts w:ascii="BankGothic Md BT" w:hAnsi="BankGothic Md BT" w:hint="eastAsia"/>
              </w:rPr>
              <w:t>6.</w:t>
            </w:r>
          </w:p>
        </w:tc>
        <w:tc>
          <w:tcPr>
            <w:tcW w:w="8074" w:type="dxa"/>
          </w:tcPr>
          <w:p w:rsidR="00DB6E6F" w:rsidRDefault="00036700">
            <w:r>
              <w:t>确保打印头不是太热。然后按</w:t>
            </w:r>
            <w:hyperlink w:anchor="S-00800-00200-00200" w:tgtFrame="_self" w:history="1">
              <w:r>
                <w:rPr>
                  <w:rStyle w:val="ac"/>
                </w:rPr>
                <w:t>更换色带架</w:t>
              </w:r>
            </w:hyperlink>
            <w:r>
              <w:t>中的描述取下色带架。</w:t>
            </w:r>
          </w:p>
        </w:tc>
      </w:tr>
      <w:tr w:rsidR="00DB6E6F">
        <w:trPr>
          <w:tblCellSpacing w:w="0" w:type="dxa"/>
        </w:trPr>
        <w:tc>
          <w:tcPr>
            <w:tcW w:w="232" w:type="dxa"/>
          </w:tcPr>
          <w:p w:rsidR="00DB6E6F" w:rsidRDefault="00036700">
            <w:pPr>
              <w:rPr>
                <w:rFonts w:ascii="BankGothic Md BT" w:hAnsi="BankGothic Md BT"/>
              </w:rPr>
            </w:pPr>
            <w:r>
              <w:rPr>
                <w:rFonts w:ascii="BankGothic Md BT" w:hAnsi="BankGothic Md BT" w:hint="eastAsia"/>
              </w:rPr>
              <w:t>7.</w:t>
            </w:r>
          </w:p>
        </w:tc>
        <w:tc>
          <w:tcPr>
            <w:tcW w:w="8074" w:type="dxa"/>
          </w:tcPr>
          <w:p w:rsidR="00DB6E6F" w:rsidRDefault="00036700">
            <w:r>
              <w:t>用原包装材料将打印机、色带架、</w:t>
            </w:r>
            <w:r>
              <w:rPr>
                <w:rFonts w:hint="eastAsia"/>
              </w:rPr>
              <w:t>进纸板</w:t>
            </w:r>
            <w:r>
              <w:t>和电源线重新包装好，并将其放入打印机的原包装箱中。</w:t>
            </w:r>
          </w:p>
        </w:tc>
      </w:tr>
    </w:tbl>
    <w:p w:rsidR="00DB6E6F" w:rsidRDefault="00DB6E6F"/>
    <w:p w:rsidR="00DB6E6F" w:rsidRDefault="00036700">
      <w:pPr>
        <w:pStyle w:val="1"/>
      </w:pPr>
      <w:bookmarkStart w:id="135" w:name="S-01000-00100"/>
      <w:bookmarkEnd w:id="135"/>
      <w:r>
        <w:t>安全指导</w:t>
      </w:r>
    </w:p>
    <w:p w:rsidR="00DB6E6F" w:rsidRDefault="00036700">
      <w:r>
        <w:t>根据《微型计算机商品修理更换退货责任规定》及</w:t>
      </w:r>
      <w:proofErr w:type="gramStart"/>
      <w:r>
        <w:rPr>
          <w:rFonts w:hint="eastAsia"/>
        </w:rPr>
        <w:t>恒亿伟</w:t>
      </w:r>
      <w:proofErr w:type="gramEnd"/>
      <w:r>
        <w:rPr>
          <w:rFonts w:hint="eastAsia"/>
        </w:rPr>
        <w:t>达科技</w:t>
      </w:r>
      <w:r>
        <w:t>有限公司的保修政策，在保修期（含</w:t>
      </w:r>
      <w:r>
        <w:t>“</w:t>
      </w:r>
      <w:r>
        <w:t>三包</w:t>
      </w:r>
      <w:r>
        <w:t>”</w:t>
      </w:r>
      <w:r>
        <w:t>有效期）内未经</w:t>
      </w:r>
      <w:proofErr w:type="gramStart"/>
      <w:r>
        <w:rPr>
          <w:rFonts w:hint="eastAsia"/>
        </w:rPr>
        <w:t>恒亿</w:t>
      </w:r>
      <w:proofErr w:type="gramEnd"/>
      <w:r>
        <w:rPr>
          <w:rFonts w:hint="eastAsia"/>
        </w:rPr>
        <w:t>伟达</w:t>
      </w:r>
      <w:r>
        <w:t>公司的书面授权对产品进行的拆卸、维修、改装等而造成的故障、损坏将不享受</w:t>
      </w:r>
      <w:r>
        <w:t>“</w:t>
      </w:r>
      <w:r>
        <w:t>三包</w:t>
      </w:r>
      <w:r>
        <w:t>”</w:t>
      </w:r>
      <w:r>
        <w:t>服务。本产品部分位置贴有专用的</w:t>
      </w:r>
      <w:r>
        <w:t>“</w:t>
      </w:r>
      <w:r>
        <w:t>保修标贴</w:t>
      </w:r>
      <w:r>
        <w:t>”</w:t>
      </w:r>
      <w:r>
        <w:t>，请用户在保修期内妥善保护本产品的专用</w:t>
      </w:r>
      <w:r>
        <w:t>“</w:t>
      </w:r>
      <w:r>
        <w:t>保修标贴</w:t>
      </w:r>
      <w:r>
        <w:t>”</w:t>
      </w:r>
      <w:r>
        <w:t>，否则</w:t>
      </w:r>
      <w:proofErr w:type="gramStart"/>
      <w:r>
        <w:rPr>
          <w:rFonts w:hint="eastAsia"/>
        </w:rPr>
        <w:t>恒亿伟</w:t>
      </w:r>
      <w:proofErr w:type="gramEnd"/>
      <w:r>
        <w:rPr>
          <w:rFonts w:hint="eastAsia"/>
        </w:rPr>
        <w:t>达</w:t>
      </w:r>
      <w:r>
        <w:t>公司可能将因</w:t>
      </w:r>
      <w:r>
        <w:t>“</w:t>
      </w:r>
      <w:r>
        <w:t>保修标贴</w:t>
      </w:r>
      <w:r>
        <w:t>”</w:t>
      </w:r>
      <w:r>
        <w:t>的脱落、损毁而拒绝提供</w:t>
      </w:r>
      <w:r>
        <w:t>“</w:t>
      </w:r>
      <w:r>
        <w:t>三包</w:t>
      </w:r>
      <w:r>
        <w:t>”</w:t>
      </w:r>
      <w:r>
        <w:t>服务。</w:t>
      </w:r>
    </w:p>
    <w:p w:rsidR="00DB6E6F" w:rsidRDefault="00036700">
      <w:pPr>
        <w:pStyle w:val="2"/>
      </w:pPr>
      <w:bookmarkStart w:id="136" w:name="S-01000-00100-00100"/>
      <w:bookmarkEnd w:id="136"/>
      <w:r>
        <w:t>警告、注意和注释</w:t>
      </w:r>
    </w:p>
    <w:p w:rsidR="00DB6E6F" w:rsidRDefault="001A5E81">
      <w:r>
        <w:pict>
          <v:shape id="_x0000_i1117" type="#_x0000_t75" style="width:19pt;height:19pt">
            <v:imagedata r:id="rId8" o:title=""/>
          </v:shape>
        </w:pict>
      </w:r>
      <w:r w:rsidR="00036700">
        <w:t>警告</w:t>
      </w:r>
    </w:p>
    <w:tbl>
      <w:tblPr>
        <w:tblW w:w="7637" w:type="dxa"/>
        <w:jc w:val="center"/>
        <w:tblCellSpacing w:w="0" w:type="dxa"/>
        <w:tblBorders>
          <w:top w:val="outset" w:sz="6" w:space="0" w:color="auto"/>
          <w:left w:val="outset" w:sz="6" w:space="0" w:color="auto"/>
          <w:bottom w:val="outset" w:sz="6" w:space="0" w:color="auto"/>
          <w:right w:val="outset" w:sz="6" w:space="0" w:color="auto"/>
        </w:tblBorders>
        <w:shd w:val="clear" w:color="auto" w:fill="FFDECE"/>
        <w:tblLayout w:type="fixed"/>
        <w:tblCellMar>
          <w:top w:w="75" w:type="dxa"/>
          <w:left w:w="75" w:type="dxa"/>
          <w:bottom w:w="75" w:type="dxa"/>
          <w:right w:w="75" w:type="dxa"/>
        </w:tblCellMar>
        <w:tblLook w:val="04A0" w:firstRow="1" w:lastRow="0" w:firstColumn="1" w:lastColumn="0" w:noHBand="0" w:noVBand="1"/>
      </w:tblPr>
      <w:tblGrid>
        <w:gridCol w:w="7637"/>
      </w:tblGrid>
      <w:tr w:rsidR="00DB6E6F">
        <w:trPr>
          <w:tblCellSpacing w:w="0" w:type="dxa"/>
          <w:jc w:val="center"/>
        </w:trPr>
        <w:tc>
          <w:tcPr>
            <w:tcW w:w="7637" w:type="dxa"/>
            <w:tcBorders>
              <w:top w:val="outset" w:sz="6" w:space="0" w:color="auto"/>
              <w:left w:val="outset" w:sz="6" w:space="0" w:color="auto"/>
              <w:bottom w:val="outset" w:sz="6" w:space="0" w:color="auto"/>
              <w:right w:val="outset" w:sz="6" w:space="0" w:color="auto"/>
            </w:tcBorders>
            <w:shd w:val="clear" w:color="auto" w:fill="FFDECE"/>
            <w:vAlign w:val="center"/>
          </w:tcPr>
          <w:p w:rsidR="00DB6E6F" w:rsidRDefault="00036700">
            <w:pPr>
              <w:rPr>
                <w:rFonts w:ascii="宋体" w:hAnsi="宋体" w:cs="宋体"/>
                <w:sz w:val="24"/>
              </w:rPr>
            </w:pPr>
            <w:r>
              <w:t>必须小心</w:t>
            </w:r>
            <w:r>
              <w:rPr>
                <w:rFonts w:hint="eastAsia"/>
              </w:rPr>
              <w:t>,</w:t>
            </w:r>
            <w:r>
              <w:t>以免</w:t>
            </w:r>
            <w:r>
              <w:rPr>
                <w:rFonts w:hint="eastAsia"/>
              </w:rPr>
              <w:t>造成</w:t>
            </w:r>
            <w:r>
              <w:t>伤害。</w:t>
            </w:r>
          </w:p>
        </w:tc>
      </w:tr>
    </w:tbl>
    <w:p w:rsidR="00DB6E6F" w:rsidRDefault="001A5E81">
      <w:r>
        <w:rPr>
          <w:b/>
        </w:rPr>
        <w:pict>
          <v:shape id="_x0000_i1118" type="#_x0000_t75" style="width:19pt;height:19pt">
            <v:imagedata r:id="rId9" o:title=""/>
          </v:shape>
        </w:pict>
      </w:r>
      <w:r w:rsidR="00036700">
        <w:t>注意</w:t>
      </w:r>
    </w:p>
    <w:tbl>
      <w:tblPr>
        <w:tblW w:w="7637" w:type="dxa"/>
        <w:jc w:val="center"/>
        <w:tblCellSpacing w:w="0" w:type="dxa"/>
        <w:tblBorders>
          <w:top w:val="outset" w:sz="6" w:space="0" w:color="auto"/>
          <w:left w:val="outset" w:sz="6" w:space="0" w:color="auto"/>
          <w:bottom w:val="outset" w:sz="6" w:space="0" w:color="auto"/>
          <w:right w:val="outset" w:sz="6" w:space="0" w:color="auto"/>
        </w:tblBorders>
        <w:shd w:val="clear" w:color="auto" w:fill="FFFFB5"/>
        <w:tblLayout w:type="fixed"/>
        <w:tblCellMar>
          <w:top w:w="75" w:type="dxa"/>
          <w:left w:w="75" w:type="dxa"/>
          <w:bottom w:w="75" w:type="dxa"/>
          <w:right w:w="75" w:type="dxa"/>
        </w:tblCellMar>
        <w:tblLook w:val="04A0" w:firstRow="1" w:lastRow="0" w:firstColumn="1" w:lastColumn="0" w:noHBand="0" w:noVBand="1"/>
      </w:tblPr>
      <w:tblGrid>
        <w:gridCol w:w="7637"/>
      </w:tblGrid>
      <w:tr w:rsidR="00DB6E6F">
        <w:trPr>
          <w:tblCellSpacing w:w="0" w:type="dxa"/>
          <w:jc w:val="center"/>
        </w:trPr>
        <w:tc>
          <w:tcPr>
            <w:tcW w:w="7637" w:type="dxa"/>
            <w:tcBorders>
              <w:top w:val="outset" w:sz="6" w:space="0" w:color="auto"/>
              <w:left w:val="outset" w:sz="6" w:space="0" w:color="auto"/>
              <w:bottom w:val="outset" w:sz="6" w:space="0" w:color="auto"/>
              <w:right w:val="outset" w:sz="6" w:space="0" w:color="auto"/>
            </w:tcBorders>
            <w:shd w:val="clear" w:color="auto" w:fill="FFFFB5"/>
            <w:vAlign w:val="center"/>
          </w:tcPr>
          <w:p w:rsidR="00DB6E6F" w:rsidRDefault="00036700">
            <w:pPr>
              <w:rPr>
                <w:rFonts w:ascii="宋体" w:hAnsi="宋体" w:cs="宋体"/>
                <w:sz w:val="24"/>
              </w:rPr>
            </w:pPr>
            <w:r>
              <w:t>必须认真遵守</w:t>
            </w:r>
            <w:r>
              <w:rPr>
                <w:rFonts w:hint="eastAsia"/>
              </w:rPr>
              <w:t>,</w:t>
            </w:r>
            <w:r>
              <w:t>以免损坏设备。</w:t>
            </w:r>
          </w:p>
        </w:tc>
      </w:tr>
    </w:tbl>
    <w:p w:rsidR="00DB6E6F" w:rsidRDefault="001A5E81">
      <w:r>
        <w:pict>
          <v:shape id="_x0000_i1119" type="#_x0000_t75" style="width:18.5pt;height:18.5pt">
            <v:imagedata r:id="rId10" o:title=""/>
          </v:shape>
        </w:pict>
      </w:r>
      <w:r w:rsidR="00036700">
        <w:t>注释</w:t>
      </w:r>
    </w:p>
    <w:tbl>
      <w:tblPr>
        <w:tblW w:w="7637" w:type="dxa"/>
        <w:jc w:val="center"/>
        <w:tblCellSpacing w:w="0" w:type="dxa"/>
        <w:tblBorders>
          <w:top w:val="outset" w:sz="6" w:space="0" w:color="auto"/>
          <w:left w:val="outset" w:sz="6" w:space="0" w:color="auto"/>
          <w:bottom w:val="outset" w:sz="6" w:space="0" w:color="auto"/>
          <w:right w:val="outset" w:sz="6" w:space="0" w:color="auto"/>
        </w:tblBorders>
        <w:shd w:val="clear" w:color="auto" w:fill="E7EAF7"/>
        <w:tblLayout w:type="fixed"/>
        <w:tblCellMar>
          <w:top w:w="75" w:type="dxa"/>
          <w:left w:w="75" w:type="dxa"/>
          <w:bottom w:w="75" w:type="dxa"/>
          <w:right w:w="75" w:type="dxa"/>
        </w:tblCellMar>
        <w:tblLook w:val="04A0" w:firstRow="1" w:lastRow="0" w:firstColumn="1" w:lastColumn="0" w:noHBand="0" w:noVBand="1"/>
      </w:tblPr>
      <w:tblGrid>
        <w:gridCol w:w="7637"/>
      </w:tblGrid>
      <w:tr w:rsidR="00DB6E6F">
        <w:trPr>
          <w:tblCellSpacing w:w="0" w:type="dxa"/>
          <w:jc w:val="center"/>
        </w:trPr>
        <w:tc>
          <w:tcPr>
            <w:tcW w:w="7637" w:type="dxa"/>
            <w:tcBorders>
              <w:top w:val="outset" w:sz="6" w:space="0" w:color="auto"/>
              <w:left w:val="outset" w:sz="6" w:space="0" w:color="auto"/>
              <w:bottom w:val="outset" w:sz="6" w:space="0" w:color="auto"/>
              <w:right w:val="outset" w:sz="6" w:space="0" w:color="auto"/>
            </w:tcBorders>
            <w:shd w:val="clear" w:color="auto" w:fill="E7EAF7"/>
            <w:vAlign w:val="center"/>
          </w:tcPr>
          <w:p w:rsidR="00DB6E6F" w:rsidRDefault="00036700">
            <w:pPr>
              <w:rPr>
                <w:rFonts w:ascii="宋体" w:hAnsi="宋体" w:cs="宋体"/>
                <w:sz w:val="24"/>
              </w:rPr>
            </w:pPr>
            <w:r>
              <w:lastRenderedPageBreak/>
              <w:t>包含重要的信息和提示。</w:t>
            </w:r>
          </w:p>
        </w:tc>
      </w:tr>
    </w:tbl>
    <w:p w:rsidR="00DB6E6F" w:rsidRDefault="00DB6E6F">
      <w:pPr>
        <w:pStyle w:val="2"/>
      </w:pPr>
      <w:bookmarkStart w:id="137" w:name="S-01000-00100-00200"/>
      <w:bookmarkEnd w:id="137"/>
    </w:p>
    <w:p w:rsidR="00DB6E6F" w:rsidRDefault="00036700">
      <w:pPr>
        <w:pStyle w:val="2"/>
      </w:pPr>
      <w:r>
        <w:t>热部件警告符号</w:t>
      </w:r>
    </w:p>
    <w:tbl>
      <w:tblPr>
        <w:tblW w:w="7475" w:type="dxa"/>
        <w:jc w:val="center"/>
        <w:tblCellSpacing w:w="0" w:type="dxa"/>
        <w:tblLayout w:type="fixed"/>
        <w:tblCellMar>
          <w:left w:w="0" w:type="dxa"/>
          <w:right w:w="0" w:type="dxa"/>
        </w:tblCellMar>
        <w:tblLook w:val="04A0" w:firstRow="1" w:lastRow="0" w:firstColumn="1" w:lastColumn="0" w:noHBand="0" w:noVBand="1"/>
      </w:tblPr>
      <w:tblGrid>
        <w:gridCol w:w="1057"/>
        <w:gridCol w:w="6418"/>
      </w:tblGrid>
      <w:tr w:rsidR="00DB6E6F">
        <w:trPr>
          <w:tblCellSpacing w:w="0" w:type="dxa"/>
          <w:jc w:val="center"/>
        </w:trPr>
        <w:tc>
          <w:tcPr>
            <w:tcW w:w="1057" w:type="dxa"/>
          </w:tcPr>
          <w:p w:rsidR="00DB6E6F" w:rsidRDefault="00036700">
            <w:pPr>
              <w:rPr>
                <w:rFonts w:ascii="宋体" w:hAnsi="宋体" w:cs="宋体"/>
                <w:sz w:val="24"/>
              </w:rPr>
            </w:pPr>
            <w:r>
              <w:pict>
                <v:shape id="_x0000_i1120" type="#_x0000_t75" style="width:13.5pt;height:12pt">
                  <v:imagedata r:id="rId38" o:title=""/>
                </v:shape>
              </w:pict>
            </w:r>
          </w:p>
        </w:tc>
        <w:tc>
          <w:tcPr>
            <w:tcW w:w="6418" w:type="dxa"/>
          </w:tcPr>
          <w:p w:rsidR="00DB6E6F" w:rsidRDefault="00036700">
            <w:pPr>
              <w:rPr>
                <w:rFonts w:ascii="宋体" w:hAnsi="宋体" w:cs="宋体"/>
                <w:sz w:val="24"/>
              </w:rPr>
            </w:pPr>
            <w:r>
              <w:t>本符号出现在打印头和其他部件以标明这些部件可能很烫。切勿在刚用完打印机后触摸这些部件。让其冷却几分钟之后才可以触摸。此警告标志的名称为：注意安全。</w:t>
            </w:r>
          </w:p>
        </w:tc>
      </w:tr>
    </w:tbl>
    <w:p w:rsidR="00DB6E6F" w:rsidRDefault="00036700">
      <w:pPr>
        <w:pStyle w:val="2"/>
      </w:pPr>
      <w:bookmarkStart w:id="138" w:name="S-01000-00100-00300"/>
      <w:bookmarkEnd w:id="138"/>
      <w:r>
        <w:t>重要的安全指导</w:t>
      </w:r>
    </w:p>
    <w:p w:rsidR="00DB6E6F" w:rsidRDefault="00036700">
      <w:r>
        <w:t>请在使用打印机前阅读所有下述安全指导。此外，请遵守打印机上标注的所有警告和提示。</w:t>
      </w:r>
    </w:p>
    <w:p w:rsidR="00DB6E6F" w:rsidRDefault="00036700">
      <w:pPr>
        <w:pStyle w:val="3"/>
      </w:pPr>
      <w:bookmarkStart w:id="139" w:name="S-01000-00100-00300-00100"/>
      <w:bookmarkEnd w:id="139"/>
      <w:r>
        <w:t>当安装打印机时</w:t>
      </w:r>
    </w:p>
    <w:p w:rsidR="00DB6E6F" w:rsidRDefault="00036700">
      <w:r>
        <w:t>请勿将打印机放在不稳定的表面上或靠近辐射体或热源的地方。</w:t>
      </w:r>
    </w:p>
    <w:p w:rsidR="00DB6E6F" w:rsidRDefault="00036700">
      <w:r>
        <w:t>将打印机安放在平稳的平面上。如果打印机倾斜或有一定的角度，就不能正常工作。</w:t>
      </w:r>
    </w:p>
    <w:p w:rsidR="00DB6E6F" w:rsidRDefault="00036700">
      <w:r>
        <w:t>不要将此产品放置在软的地方（如床和沙发上），小而封闭的空间（如空气不流通的地方）。</w:t>
      </w:r>
    </w:p>
    <w:p w:rsidR="00DB6E6F" w:rsidRDefault="00036700">
      <w:r>
        <w:t>请勿堵塞或盖住打印机机箱内的插槽和开口，也不要将异物插入插槽中。</w:t>
      </w:r>
    </w:p>
    <w:p w:rsidR="00DB6E6F" w:rsidRDefault="00036700">
      <w:r>
        <w:t>在打印机周围留出足够的空间，以便操作和维护。</w:t>
      </w:r>
    </w:p>
    <w:p w:rsidR="00DB6E6F" w:rsidRDefault="00036700">
      <w:r>
        <w:t>仅使用在打印机标签上指定的电源类型。如果不能确定您所在区域的供电类型，请与当地的供电公司或</w:t>
      </w:r>
      <w:proofErr w:type="gramStart"/>
      <w:r>
        <w:rPr>
          <w:rFonts w:hint="eastAsia"/>
        </w:rPr>
        <w:t>复海</w:t>
      </w:r>
      <w:r>
        <w:t>客户</w:t>
      </w:r>
      <w:proofErr w:type="gramEnd"/>
      <w:r>
        <w:t>支持联系。</w:t>
      </w:r>
    </w:p>
    <w:p w:rsidR="00DB6E6F" w:rsidRDefault="00036700">
      <w:r>
        <w:t>把所有设备都连接到正确接地的电源插座上。避免让使用的插座与复印机或空调系统这些经常开关的设备在同一回路中。</w:t>
      </w:r>
    </w:p>
    <w:p w:rsidR="00DB6E6F" w:rsidRDefault="00036700">
      <w:r>
        <w:t>请勿使用损坏或磨损的电源线。</w:t>
      </w:r>
    </w:p>
    <w:p w:rsidR="00DB6E6F" w:rsidRDefault="00036700">
      <w:r>
        <w:t>不要将电源线放置在磨损、切割、磨擦、弯曲、纽结和其他容易被损坏的地方。</w:t>
      </w:r>
    </w:p>
    <w:p w:rsidR="00DB6E6F" w:rsidRDefault="00036700">
      <w:r>
        <w:t>如果您的打印机使用附加电源线，应确保加入的附加电源线的所有设备的总额定安培数不超</w:t>
      </w:r>
      <w:r>
        <w:t>过此电源线的额定安培数。另外，切记插入墙壁插座所有设备的总安培数不要超过墙壁插座的额定安培数。</w:t>
      </w:r>
    </w:p>
    <w:p w:rsidR="00DB6E6F" w:rsidRDefault="00036700">
      <w:r>
        <w:t>确保交流电源</w:t>
      </w:r>
      <w:proofErr w:type="gramStart"/>
      <w:r>
        <w:t>线符合</w:t>
      </w:r>
      <w:proofErr w:type="gramEnd"/>
      <w:r>
        <w:t>当地的安全标准。</w:t>
      </w:r>
    </w:p>
    <w:p w:rsidR="00DB6E6F" w:rsidRDefault="00036700">
      <w:r>
        <w:t>避免在温度和湿度急剧变化的地方使用或存放打印机。使打印机远离阳光直射、强光、热源或者过湿或多尘的地方。</w:t>
      </w:r>
    </w:p>
    <w:p w:rsidR="00DB6E6F" w:rsidRDefault="00036700">
      <w:r>
        <w:t>避免放在容易震动和摇晃的地方。</w:t>
      </w:r>
    </w:p>
    <w:p w:rsidR="00DB6E6F" w:rsidRDefault="00036700">
      <w:r>
        <w:t>请使用接地的电源插座，不要使用转接插头。</w:t>
      </w:r>
    </w:p>
    <w:p w:rsidR="00DB6E6F" w:rsidRDefault="00036700">
      <w:r>
        <w:t>请勿将此产品放在低温或多尘的地方。</w:t>
      </w:r>
    </w:p>
    <w:p w:rsidR="00DB6E6F" w:rsidRDefault="00036700">
      <w:r>
        <w:rPr>
          <w:rFonts w:hint="eastAsia"/>
        </w:rPr>
        <w:t>不能使用任何非复</w:t>
      </w:r>
      <w:proofErr w:type="gramStart"/>
      <w:r>
        <w:rPr>
          <w:rFonts w:hint="eastAsia"/>
        </w:rPr>
        <w:t>海提供</w:t>
      </w:r>
      <w:proofErr w:type="gramEnd"/>
      <w:r>
        <w:rPr>
          <w:rFonts w:hint="eastAsia"/>
        </w:rPr>
        <w:t>的配件</w:t>
      </w:r>
      <w:proofErr w:type="gramStart"/>
      <w:r>
        <w:rPr>
          <w:rFonts w:hint="eastAsia"/>
        </w:rPr>
        <w:t>替换</w:t>
      </w:r>
      <w:proofErr w:type="gramEnd"/>
      <w:r>
        <w:rPr>
          <w:rFonts w:hint="eastAsia"/>
        </w:rPr>
        <w:t>此打印机上的任何部分，亦不能将此打印机的任何部分使用于其它设备。</w:t>
      </w:r>
    </w:p>
    <w:p w:rsidR="00DB6E6F" w:rsidRDefault="00036700">
      <w:r>
        <w:t>请妥善使用</w:t>
      </w:r>
      <w:r>
        <w:t>/</w:t>
      </w:r>
      <w:r>
        <w:t>保管此产品，以避免因使用</w:t>
      </w:r>
      <w:r>
        <w:t>/</w:t>
      </w:r>
      <w:r>
        <w:t>保管不当（如鼠害、液体渗入等）造成故障、损伤。</w:t>
      </w:r>
    </w:p>
    <w:p w:rsidR="00DB6E6F" w:rsidRDefault="00036700">
      <w:pPr>
        <w:pStyle w:val="3"/>
      </w:pPr>
      <w:bookmarkStart w:id="140" w:name="S-01000-00100-00300-00200"/>
      <w:bookmarkEnd w:id="140"/>
      <w:r>
        <w:lastRenderedPageBreak/>
        <w:t>当维护打印机时</w:t>
      </w:r>
    </w:p>
    <w:p w:rsidR="00DB6E6F" w:rsidRDefault="00036700">
      <w:r>
        <w:t>在清洁打印机前先拔去电源插头，只能用湿布清洁。</w:t>
      </w:r>
    </w:p>
    <w:p w:rsidR="00DB6E6F" w:rsidRDefault="00036700">
      <w:r>
        <w:t>不要将液体溅到打印机上。</w:t>
      </w:r>
    </w:p>
    <w:p w:rsidR="00DB6E6F" w:rsidRDefault="00036700">
      <w:r>
        <w:t>不要擅自维修打印机。</w:t>
      </w:r>
    </w:p>
    <w:p w:rsidR="00DB6E6F" w:rsidRDefault="00036700">
      <w:r>
        <w:t>在遇到下列情况时，请断开打印机电源后</w:t>
      </w:r>
      <w:proofErr w:type="gramStart"/>
      <w:r>
        <w:t>与</w:t>
      </w:r>
      <w:r>
        <w:rPr>
          <w:rFonts w:hint="eastAsia"/>
        </w:rPr>
        <w:t>复海</w:t>
      </w:r>
      <w:r>
        <w:t>认证</w:t>
      </w:r>
      <w:proofErr w:type="gramEnd"/>
      <w:r>
        <w:t>服务机构</w:t>
      </w:r>
      <w:r>
        <w:rPr>
          <w:rFonts w:hint="eastAsia"/>
        </w:rPr>
        <w:t>联系</w:t>
      </w:r>
      <w:r>
        <w:t>：</w:t>
      </w:r>
      <w:r>
        <w:br/>
      </w:r>
      <w:r>
        <w:rPr>
          <w:rFonts w:hint="eastAsia"/>
        </w:rPr>
        <w:t>1.</w:t>
      </w:r>
      <w:r>
        <w:t>如果电源线或插头已损坏。</w:t>
      </w:r>
      <w:r>
        <w:br/>
      </w:r>
      <w:r>
        <w:rPr>
          <w:rFonts w:hint="eastAsia"/>
        </w:rPr>
        <w:t>2</w:t>
      </w:r>
      <w:r>
        <w:t xml:space="preserve">. </w:t>
      </w:r>
      <w:r>
        <w:t>如果液体进入打印机。</w:t>
      </w:r>
      <w:r>
        <w:br/>
      </w:r>
      <w:r>
        <w:rPr>
          <w:rFonts w:hint="eastAsia"/>
        </w:rPr>
        <w:t>3</w:t>
      </w:r>
      <w:r>
        <w:t xml:space="preserve">. </w:t>
      </w:r>
      <w:r>
        <w:t>如果打印机被摔落或外壳受损</w:t>
      </w:r>
      <w:r>
        <w:rPr>
          <w:rFonts w:hint="eastAsia"/>
        </w:rPr>
        <w:t>。</w:t>
      </w:r>
      <w:r>
        <w:br/>
      </w:r>
      <w:r>
        <w:rPr>
          <w:rFonts w:hint="eastAsia"/>
        </w:rPr>
        <w:t>4</w:t>
      </w:r>
      <w:r>
        <w:t xml:space="preserve">. </w:t>
      </w:r>
      <w:r>
        <w:t>如果打印机无法正常运行或性能出现明显变化。</w:t>
      </w:r>
    </w:p>
    <w:p w:rsidR="00DB6E6F" w:rsidRDefault="00036700">
      <w:r>
        <w:t>不要在此产品及其周围使用装有易燃性气体的气雾清洁剂。因为这样做会发生火灾。</w:t>
      </w:r>
    </w:p>
    <w:p w:rsidR="00DB6E6F" w:rsidRDefault="00036700">
      <w:proofErr w:type="gramStart"/>
      <w:r>
        <w:t>请仅对</w:t>
      </w:r>
      <w:proofErr w:type="gramEnd"/>
      <w:r>
        <w:t>操作指导中有说明的控制部分</w:t>
      </w:r>
      <w:r>
        <w:t>进行调节。</w:t>
      </w:r>
    </w:p>
    <w:p w:rsidR="00DB6E6F" w:rsidRDefault="00036700">
      <w:pPr>
        <w:pStyle w:val="3"/>
      </w:pPr>
      <w:bookmarkStart w:id="141" w:name="S-01000-00100-00300-00400"/>
      <w:bookmarkStart w:id="142" w:name="S-01000-00100-00300-00300"/>
      <w:bookmarkEnd w:id="141"/>
      <w:bookmarkEnd w:id="142"/>
      <w:r>
        <w:t>当操作打印机时</w:t>
      </w:r>
    </w:p>
    <w:p w:rsidR="00DB6E6F" w:rsidRDefault="00036700">
      <w:proofErr w:type="gramStart"/>
      <w:r>
        <w:t>请仅对</w:t>
      </w:r>
      <w:proofErr w:type="gramEnd"/>
      <w:r>
        <w:t>用户文档中有指导的控制部分进行调整。不适当的调整其他控制可能会损坏打印机，且需要专业技术维护人员花费大量的时间进行维修。</w:t>
      </w:r>
    </w:p>
    <w:p w:rsidR="00DB6E6F" w:rsidRDefault="00036700">
      <w:r>
        <w:t>每次关闭打印机后，都要至少等</w:t>
      </w:r>
      <w:r>
        <w:t>5</w:t>
      </w:r>
      <w:r>
        <w:t>秒钟才能再将其打开。否则会损坏打印机。</w:t>
      </w:r>
    </w:p>
    <w:p w:rsidR="00DB6E6F" w:rsidRDefault="00036700">
      <w:r>
        <w:t>当</w:t>
      </w:r>
      <w:proofErr w:type="gramStart"/>
      <w:r>
        <w:t>打印自</w:t>
      </w:r>
      <w:proofErr w:type="gramEnd"/>
      <w:r>
        <w:t>检时不要关闭打印机电源。总是按下</w:t>
      </w:r>
      <w:r>
        <w:rPr>
          <w:b/>
          <w:bCs/>
        </w:rPr>
        <w:t>暂停</w:t>
      </w:r>
      <w:r>
        <w:t>按钮</w:t>
      </w:r>
      <w:proofErr w:type="gramStart"/>
      <w:r>
        <w:t>来停止</w:t>
      </w:r>
      <w:proofErr w:type="gramEnd"/>
      <w:r>
        <w:t>打印，然后再关闭打印机电源</w:t>
      </w:r>
    </w:p>
    <w:p w:rsidR="00DB6E6F" w:rsidRDefault="00036700">
      <w:r>
        <w:t>不要把电源线接到与打印机电压不符合的电源插座上。</w:t>
      </w:r>
    </w:p>
    <w:p w:rsidR="00DB6E6F" w:rsidRDefault="00036700">
      <w:r>
        <w:t>需要用手移动打印头才能更换色带架</w:t>
      </w:r>
      <w:r>
        <w:rPr>
          <w:rFonts w:hint="eastAsia"/>
        </w:rPr>
        <w:t>，必须等待</w:t>
      </w:r>
      <w:r>
        <w:t>几分钟后</w:t>
      </w:r>
      <w:r>
        <w:rPr>
          <w:rFonts w:hint="eastAsia"/>
        </w:rPr>
        <w:t>完全冷却才能进行</w:t>
      </w:r>
      <w:r>
        <w:t>。</w:t>
      </w:r>
    </w:p>
    <w:p w:rsidR="00DB6E6F" w:rsidRDefault="00DB6E6F"/>
    <w:p w:rsidR="00DB6E6F" w:rsidRDefault="00036700">
      <w:pPr>
        <w:rPr>
          <w:b/>
        </w:rPr>
      </w:pPr>
      <w:r>
        <w:rPr>
          <w:rFonts w:hint="eastAsia"/>
          <w:b/>
        </w:rPr>
        <w:t>CCC  A</w:t>
      </w:r>
      <w:r>
        <w:rPr>
          <w:rFonts w:hint="eastAsia"/>
          <w:b/>
        </w:rPr>
        <w:t>类产品声明</w:t>
      </w:r>
    </w:p>
    <w:tbl>
      <w:tblPr>
        <w:tblW w:w="8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22"/>
      </w:tblGrid>
      <w:tr w:rsidR="00DB6E6F">
        <w:tc>
          <w:tcPr>
            <w:tcW w:w="8522" w:type="dxa"/>
          </w:tcPr>
          <w:p w:rsidR="00DB6E6F" w:rsidRDefault="00036700">
            <w:pPr>
              <w:jc w:val="center"/>
            </w:pPr>
            <w:r>
              <w:rPr>
                <w:rFonts w:hint="eastAsia"/>
              </w:rPr>
              <w:t>声明</w:t>
            </w:r>
          </w:p>
          <w:p w:rsidR="00DB6E6F" w:rsidRDefault="00036700">
            <w:r>
              <w:rPr>
                <w:rFonts w:hint="eastAsia"/>
              </w:rPr>
              <w:t>此为</w:t>
            </w:r>
            <w:r>
              <w:rPr>
                <w:rFonts w:hint="eastAsia"/>
              </w:rPr>
              <w:t>A</w:t>
            </w:r>
            <w:r>
              <w:rPr>
                <w:rFonts w:hint="eastAsia"/>
              </w:rPr>
              <w:t>级产品</w:t>
            </w:r>
            <w:r>
              <w:rPr>
                <w:rFonts w:hint="eastAsia"/>
              </w:rPr>
              <w:t>,</w:t>
            </w:r>
            <w:r>
              <w:rPr>
                <w:rFonts w:hint="eastAsia"/>
              </w:rPr>
              <w:t>在生活环境中</w:t>
            </w:r>
            <w:r>
              <w:rPr>
                <w:rFonts w:hint="eastAsia"/>
              </w:rPr>
              <w:t>,</w:t>
            </w:r>
            <w:r>
              <w:rPr>
                <w:rFonts w:hint="eastAsia"/>
              </w:rPr>
              <w:t>该产品可能会造成无线电干扰</w:t>
            </w:r>
            <w:r>
              <w:rPr>
                <w:rFonts w:hint="eastAsia"/>
              </w:rPr>
              <w:t>.</w:t>
            </w:r>
            <w:r>
              <w:rPr>
                <w:rFonts w:hint="eastAsia"/>
              </w:rPr>
              <w:t>在这种情况下</w:t>
            </w:r>
            <w:r>
              <w:rPr>
                <w:rFonts w:hint="eastAsia"/>
              </w:rPr>
              <w:t>,</w:t>
            </w:r>
            <w:r>
              <w:rPr>
                <w:rFonts w:hint="eastAsia"/>
              </w:rPr>
              <w:t>可能需要用户对其干扰采取切实可行的措施</w:t>
            </w:r>
            <w:r>
              <w:rPr>
                <w:rFonts w:hint="eastAsia"/>
              </w:rPr>
              <w:t>.</w:t>
            </w:r>
          </w:p>
        </w:tc>
      </w:tr>
    </w:tbl>
    <w:p w:rsidR="00DB6E6F" w:rsidRDefault="00DB6E6F">
      <w:pPr>
        <w:widowControl/>
        <w:jc w:val="left"/>
        <w:rPr>
          <w:rFonts w:ascii="宋体" w:eastAsia="黑体" w:hAnsi="宋体" w:cs="宋体"/>
          <w:bCs/>
          <w:kern w:val="36"/>
          <w:sz w:val="32"/>
          <w:szCs w:val="48"/>
        </w:rPr>
      </w:pPr>
    </w:p>
    <w:p w:rsidR="00DB6E6F" w:rsidRDefault="00DB6E6F">
      <w:pPr>
        <w:rPr>
          <w:sz w:val="28"/>
          <w:szCs w:val="28"/>
        </w:rPr>
      </w:pPr>
    </w:p>
    <w:sectPr w:rsidR="00DB6E6F">
      <w:headerReference w:type="default" r:id="rId3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36700" w:rsidRDefault="00036700">
      <w:r>
        <w:separator/>
      </w:r>
    </w:p>
  </w:endnote>
  <w:endnote w:type="continuationSeparator" w:id="0">
    <w:p w:rsidR="00036700" w:rsidRDefault="000367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仿宋_GB2312">
    <w:altName w:val="仿宋"/>
    <w:charset w:val="86"/>
    <w:family w:val="roman"/>
    <w:pitch w:val="default"/>
    <w:sig w:usb0="00000000" w:usb1="00000000" w:usb2="00000010" w:usb3="00000000" w:csb0="00040000" w:csb1="00000000"/>
  </w:font>
  <w:font w:name="Trebuchet MS">
    <w:panose1 w:val="020B0603020202020204"/>
    <w:charset w:val="00"/>
    <w:family w:val="swiss"/>
    <w:pitch w:val="variable"/>
    <w:sig w:usb0="00000687" w:usb1="00000000" w:usb2="00000000" w:usb3="00000000" w:csb0="0000009F" w:csb1="00000000"/>
  </w:font>
  <w:font w:name="BankGothic Lt BT">
    <w:altName w:val="MS UI Gothic"/>
    <w:charset w:val="00"/>
    <w:family w:val="modern"/>
    <w:pitch w:val="default"/>
    <w:sig w:usb0="00000000" w:usb1="00000000" w:usb2="00000000" w:usb3="00000000" w:csb0="0000001B" w:csb1="00000000"/>
  </w:font>
  <w:font w:name="BankGothic Md BT">
    <w:altName w:val="MS UI Gothic"/>
    <w:charset w:val="00"/>
    <w:family w:val="modern"/>
    <w:pitch w:val="default"/>
    <w:sig w:usb0="00000000" w:usb1="00000000" w:usb2="00000000" w:usb3="00000000" w:csb0="0000001B" w:csb1="00000000"/>
  </w:font>
  <w:font w:name="Arial Unicode MS">
    <w:altName w:val="黑体"/>
    <w:panose1 w:val="020B0604020202020204"/>
    <w:charset w:val="86"/>
    <w:family w:val="modern"/>
    <w:pitch w:val="default"/>
    <w:sig w:usb0="00000000" w:usb1="00000000" w:usb2="0000003F" w:usb3="00000000" w:csb0="003F01FF" w:csb1="00000000"/>
  </w:font>
  <w:font w:name="新宋体">
    <w:panose1 w:val="02010609030101010101"/>
    <w:charset w:val="86"/>
    <w:family w:val="modern"/>
    <w:pitch w:val="fixed"/>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36700" w:rsidRDefault="00036700">
      <w:r>
        <w:separator/>
      </w:r>
    </w:p>
  </w:footnote>
  <w:footnote w:type="continuationSeparator" w:id="0">
    <w:p w:rsidR="00036700" w:rsidRDefault="0003670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B6E6F" w:rsidRDefault="00036700">
    <w:pPr>
      <w:pStyle w:val="a7"/>
      <w:pBdr>
        <w:bottom w:val="none" w:sz="0" w:space="0" w:color="auto"/>
      </w:pBdr>
    </w:pPr>
    <w:r>
      <w:rPr>
        <w:rFonts w:hint="eastAsia"/>
      </w:rPr>
      <w:t xml:space="preserve">                                                                            </w:t>
    </w:r>
  </w:p>
  <w:p w:rsidR="00DB6E6F" w:rsidRDefault="00036700">
    <w:pPr>
      <w:pStyle w:val="a7"/>
      <w:pBdr>
        <w:bottom w:val="none" w:sz="0" w:space="0" w:color="auto"/>
      </w:pBdr>
      <w:rPr>
        <w:sz w:val="48"/>
        <w:szCs w:val="48"/>
        <w:u w:val="single"/>
      </w:rPr>
    </w:pPr>
    <w:r>
      <w:rPr>
        <w:rFonts w:hint="eastAsia"/>
      </w:rPr>
      <w:t xml:space="preserve">                                            </w:t>
    </w:r>
    <w:r>
      <w:rPr>
        <w:rFonts w:hint="eastAsia"/>
        <w:b/>
        <w:color w:val="0000FF"/>
        <w:sz w:val="48"/>
        <w:szCs w:val="48"/>
        <w:u w:val="single"/>
      </w:rPr>
      <w:t>北方系列票据</w:t>
    </w:r>
    <w:r>
      <w:rPr>
        <w:rFonts w:hint="eastAsia"/>
        <w:b/>
        <w:color w:val="0000FF"/>
        <w:sz w:val="48"/>
        <w:szCs w:val="48"/>
        <w:u w:val="single"/>
      </w:rPr>
      <w:t>打印机</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decimal"/>
      <w:lvlText w:val="%1、"/>
      <w:lvlJc w:val="left"/>
      <w:pPr>
        <w:ind w:left="360" w:hanging="360"/>
      </w:pPr>
      <w:rPr>
        <w:rFonts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1" w15:restartNumberingAfterBreak="0">
    <w:nsid w:val="00000005"/>
    <w:multiLevelType w:val="multilevel"/>
    <w:tmpl w:val="00000005"/>
    <w:lvl w:ilvl="0">
      <w:start w:val="1"/>
      <w:numFmt w:val="bullet"/>
      <w:lvlText w:val=""/>
      <w:lvlJc w:val="left"/>
      <w:pPr>
        <w:ind w:left="420" w:hanging="420"/>
      </w:pPr>
      <w:rPr>
        <w:rFonts w:ascii="Wingdings" w:hAnsi="Wingdings" w:hint="default"/>
      </w:rPr>
    </w:lvl>
    <w:lvl w:ilvl="1" w:tentative="1">
      <w:start w:val="1"/>
      <w:numFmt w:val="bullet"/>
      <w:lvlText w:val=""/>
      <w:lvlJc w:val="left"/>
      <w:pPr>
        <w:ind w:left="840" w:hanging="420"/>
      </w:pPr>
      <w:rPr>
        <w:rFonts w:ascii="Wingdings" w:hAnsi="Wingdings" w:hint="default"/>
      </w:rPr>
    </w:lvl>
    <w:lvl w:ilvl="2" w:tentative="1">
      <w:start w:val="1"/>
      <w:numFmt w:val="bullet"/>
      <w:lvlText w:val=""/>
      <w:lvlJc w:val="left"/>
      <w:pPr>
        <w:ind w:left="1260" w:hanging="420"/>
      </w:pPr>
      <w:rPr>
        <w:rFonts w:ascii="Wingdings" w:hAnsi="Wingdings" w:hint="default"/>
      </w:rPr>
    </w:lvl>
    <w:lvl w:ilvl="3" w:tentative="1">
      <w:start w:val="1"/>
      <w:numFmt w:val="bullet"/>
      <w:lvlText w:val=""/>
      <w:lvlJc w:val="left"/>
      <w:pPr>
        <w:ind w:left="1680" w:hanging="420"/>
      </w:pPr>
      <w:rPr>
        <w:rFonts w:ascii="Wingdings" w:hAnsi="Wingdings" w:hint="default"/>
      </w:rPr>
    </w:lvl>
    <w:lvl w:ilvl="4" w:tentative="1">
      <w:start w:val="1"/>
      <w:numFmt w:val="bullet"/>
      <w:lvlText w:val=""/>
      <w:lvlJc w:val="left"/>
      <w:pPr>
        <w:ind w:left="2100" w:hanging="420"/>
      </w:pPr>
      <w:rPr>
        <w:rFonts w:ascii="Wingdings" w:hAnsi="Wingdings" w:hint="default"/>
      </w:rPr>
    </w:lvl>
    <w:lvl w:ilvl="5" w:tentative="1">
      <w:start w:val="1"/>
      <w:numFmt w:val="bullet"/>
      <w:lvlText w:val=""/>
      <w:lvlJc w:val="left"/>
      <w:pPr>
        <w:ind w:left="2520" w:hanging="420"/>
      </w:pPr>
      <w:rPr>
        <w:rFonts w:ascii="Wingdings" w:hAnsi="Wingdings" w:hint="default"/>
      </w:rPr>
    </w:lvl>
    <w:lvl w:ilvl="6" w:tentative="1">
      <w:start w:val="1"/>
      <w:numFmt w:val="bullet"/>
      <w:lvlText w:val=""/>
      <w:lvlJc w:val="left"/>
      <w:pPr>
        <w:ind w:left="2940" w:hanging="420"/>
      </w:pPr>
      <w:rPr>
        <w:rFonts w:ascii="Wingdings" w:hAnsi="Wingdings" w:hint="default"/>
      </w:rPr>
    </w:lvl>
    <w:lvl w:ilvl="7" w:tentative="1">
      <w:start w:val="1"/>
      <w:numFmt w:val="bullet"/>
      <w:lvlText w:val=""/>
      <w:lvlJc w:val="left"/>
      <w:pPr>
        <w:ind w:left="3360" w:hanging="420"/>
      </w:pPr>
      <w:rPr>
        <w:rFonts w:ascii="Wingdings" w:hAnsi="Wingdings" w:hint="default"/>
      </w:rPr>
    </w:lvl>
    <w:lvl w:ilvl="8" w:tentative="1">
      <w:start w:val="1"/>
      <w:numFmt w:val="bullet"/>
      <w:lvlText w:val=""/>
      <w:lvlJc w:val="left"/>
      <w:pPr>
        <w:ind w:left="3780" w:hanging="420"/>
      </w:pPr>
      <w:rPr>
        <w:rFonts w:ascii="Wingdings" w:hAnsi="Wingdings" w:hint="default"/>
      </w:rPr>
    </w:lvl>
  </w:abstractNum>
  <w:abstractNum w:abstractNumId="2" w15:restartNumberingAfterBreak="0">
    <w:nsid w:val="00000007"/>
    <w:multiLevelType w:val="multilevel"/>
    <w:tmpl w:val="00000007"/>
    <w:lvl w:ilvl="0">
      <w:start w:val="1"/>
      <w:numFmt w:val="bullet"/>
      <w:lvlText w:val=""/>
      <w:lvlJc w:val="left"/>
      <w:pPr>
        <w:ind w:left="420" w:hanging="420"/>
      </w:pPr>
      <w:rPr>
        <w:rFonts w:ascii="Wingdings" w:hAnsi="Wingdings" w:hint="default"/>
        <w:color w:val="auto"/>
      </w:rPr>
    </w:lvl>
    <w:lvl w:ilvl="1" w:tentative="1">
      <w:start w:val="1"/>
      <w:numFmt w:val="bullet"/>
      <w:lvlText w:val=""/>
      <w:lvlJc w:val="left"/>
      <w:pPr>
        <w:ind w:left="840" w:hanging="420"/>
      </w:pPr>
      <w:rPr>
        <w:rFonts w:ascii="Wingdings" w:hAnsi="Wingdings" w:hint="default"/>
      </w:rPr>
    </w:lvl>
    <w:lvl w:ilvl="2" w:tentative="1">
      <w:start w:val="1"/>
      <w:numFmt w:val="bullet"/>
      <w:lvlText w:val=""/>
      <w:lvlJc w:val="left"/>
      <w:pPr>
        <w:ind w:left="1260" w:hanging="420"/>
      </w:pPr>
      <w:rPr>
        <w:rFonts w:ascii="Wingdings" w:hAnsi="Wingdings" w:hint="default"/>
      </w:rPr>
    </w:lvl>
    <w:lvl w:ilvl="3" w:tentative="1">
      <w:start w:val="1"/>
      <w:numFmt w:val="bullet"/>
      <w:lvlText w:val=""/>
      <w:lvlJc w:val="left"/>
      <w:pPr>
        <w:ind w:left="1680" w:hanging="420"/>
      </w:pPr>
      <w:rPr>
        <w:rFonts w:ascii="Wingdings" w:hAnsi="Wingdings" w:hint="default"/>
      </w:rPr>
    </w:lvl>
    <w:lvl w:ilvl="4" w:tentative="1">
      <w:start w:val="1"/>
      <w:numFmt w:val="bullet"/>
      <w:lvlText w:val=""/>
      <w:lvlJc w:val="left"/>
      <w:pPr>
        <w:ind w:left="2100" w:hanging="420"/>
      </w:pPr>
      <w:rPr>
        <w:rFonts w:ascii="Wingdings" w:hAnsi="Wingdings" w:hint="default"/>
      </w:rPr>
    </w:lvl>
    <w:lvl w:ilvl="5" w:tentative="1">
      <w:start w:val="1"/>
      <w:numFmt w:val="bullet"/>
      <w:lvlText w:val=""/>
      <w:lvlJc w:val="left"/>
      <w:pPr>
        <w:ind w:left="2520" w:hanging="420"/>
      </w:pPr>
      <w:rPr>
        <w:rFonts w:ascii="Wingdings" w:hAnsi="Wingdings" w:hint="default"/>
      </w:rPr>
    </w:lvl>
    <w:lvl w:ilvl="6" w:tentative="1">
      <w:start w:val="1"/>
      <w:numFmt w:val="bullet"/>
      <w:lvlText w:val=""/>
      <w:lvlJc w:val="left"/>
      <w:pPr>
        <w:ind w:left="2940" w:hanging="420"/>
      </w:pPr>
      <w:rPr>
        <w:rFonts w:ascii="Wingdings" w:hAnsi="Wingdings" w:hint="default"/>
      </w:rPr>
    </w:lvl>
    <w:lvl w:ilvl="7" w:tentative="1">
      <w:start w:val="1"/>
      <w:numFmt w:val="bullet"/>
      <w:lvlText w:val=""/>
      <w:lvlJc w:val="left"/>
      <w:pPr>
        <w:ind w:left="3360" w:hanging="420"/>
      </w:pPr>
      <w:rPr>
        <w:rFonts w:ascii="Wingdings" w:hAnsi="Wingdings" w:hint="default"/>
      </w:rPr>
    </w:lvl>
    <w:lvl w:ilvl="8" w:tentative="1">
      <w:start w:val="1"/>
      <w:numFmt w:val="bullet"/>
      <w:lvlText w:val=""/>
      <w:lvlJc w:val="left"/>
      <w:pPr>
        <w:ind w:left="3780" w:hanging="420"/>
      </w:pPr>
      <w:rPr>
        <w:rFonts w:ascii="Wingdings" w:hAnsi="Wingdings" w:hint="default"/>
      </w:rPr>
    </w:lvl>
  </w:abstractNum>
  <w:abstractNum w:abstractNumId="3" w15:restartNumberingAfterBreak="0">
    <w:nsid w:val="00000008"/>
    <w:multiLevelType w:val="multilevel"/>
    <w:tmpl w:val="00000008"/>
    <w:lvl w:ilvl="0">
      <w:start w:val="1"/>
      <w:numFmt w:val="bullet"/>
      <w:lvlText w:val=""/>
      <w:lvlJc w:val="left"/>
      <w:pPr>
        <w:ind w:left="420" w:hanging="420"/>
      </w:pPr>
      <w:rPr>
        <w:rFonts w:ascii="Wingdings" w:hAnsi="Wingdings" w:hint="default"/>
        <w:color w:val="auto"/>
      </w:rPr>
    </w:lvl>
    <w:lvl w:ilvl="1" w:tentative="1">
      <w:start w:val="1"/>
      <w:numFmt w:val="bullet"/>
      <w:lvlText w:val=""/>
      <w:lvlJc w:val="left"/>
      <w:pPr>
        <w:ind w:left="840" w:hanging="420"/>
      </w:pPr>
      <w:rPr>
        <w:rFonts w:ascii="Wingdings" w:hAnsi="Wingdings" w:hint="default"/>
      </w:rPr>
    </w:lvl>
    <w:lvl w:ilvl="2" w:tentative="1">
      <w:start w:val="1"/>
      <w:numFmt w:val="bullet"/>
      <w:lvlText w:val=""/>
      <w:lvlJc w:val="left"/>
      <w:pPr>
        <w:ind w:left="1260" w:hanging="420"/>
      </w:pPr>
      <w:rPr>
        <w:rFonts w:ascii="Wingdings" w:hAnsi="Wingdings" w:hint="default"/>
      </w:rPr>
    </w:lvl>
    <w:lvl w:ilvl="3" w:tentative="1">
      <w:start w:val="1"/>
      <w:numFmt w:val="bullet"/>
      <w:lvlText w:val=""/>
      <w:lvlJc w:val="left"/>
      <w:pPr>
        <w:ind w:left="1680" w:hanging="420"/>
      </w:pPr>
      <w:rPr>
        <w:rFonts w:ascii="Wingdings" w:hAnsi="Wingdings" w:hint="default"/>
      </w:rPr>
    </w:lvl>
    <w:lvl w:ilvl="4" w:tentative="1">
      <w:start w:val="1"/>
      <w:numFmt w:val="bullet"/>
      <w:lvlText w:val=""/>
      <w:lvlJc w:val="left"/>
      <w:pPr>
        <w:ind w:left="2100" w:hanging="420"/>
      </w:pPr>
      <w:rPr>
        <w:rFonts w:ascii="Wingdings" w:hAnsi="Wingdings" w:hint="default"/>
      </w:rPr>
    </w:lvl>
    <w:lvl w:ilvl="5" w:tentative="1">
      <w:start w:val="1"/>
      <w:numFmt w:val="bullet"/>
      <w:lvlText w:val=""/>
      <w:lvlJc w:val="left"/>
      <w:pPr>
        <w:ind w:left="2520" w:hanging="420"/>
      </w:pPr>
      <w:rPr>
        <w:rFonts w:ascii="Wingdings" w:hAnsi="Wingdings" w:hint="default"/>
      </w:rPr>
    </w:lvl>
    <w:lvl w:ilvl="6" w:tentative="1">
      <w:start w:val="1"/>
      <w:numFmt w:val="bullet"/>
      <w:lvlText w:val=""/>
      <w:lvlJc w:val="left"/>
      <w:pPr>
        <w:ind w:left="2940" w:hanging="420"/>
      </w:pPr>
      <w:rPr>
        <w:rFonts w:ascii="Wingdings" w:hAnsi="Wingdings" w:hint="default"/>
      </w:rPr>
    </w:lvl>
    <w:lvl w:ilvl="7" w:tentative="1">
      <w:start w:val="1"/>
      <w:numFmt w:val="bullet"/>
      <w:lvlText w:val=""/>
      <w:lvlJc w:val="left"/>
      <w:pPr>
        <w:ind w:left="3360" w:hanging="420"/>
      </w:pPr>
      <w:rPr>
        <w:rFonts w:ascii="Wingdings" w:hAnsi="Wingdings" w:hint="default"/>
      </w:rPr>
    </w:lvl>
    <w:lvl w:ilvl="8" w:tentative="1">
      <w:start w:val="1"/>
      <w:numFmt w:val="bullet"/>
      <w:lvlText w:val=""/>
      <w:lvlJc w:val="left"/>
      <w:pPr>
        <w:ind w:left="3780" w:hanging="420"/>
      </w:pPr>
      <w:rPr>
        <w:rFonts w:ascii="Wingdings" w:hAnsi="Wingdings" w:hint="default"/>
      </w:rPr>
    </w:lvl>
  </w:abstractNum>
  <w:abstractNum w:abstractNumId="4" w15:restartNumberingAfterBreak="0">
    <w:nsid w:val="00000009"/>
    <w:multiLevelType w:val="multilevel"/>
    <w:tmpl w:val="00000009"/>
    <w:lvl w:ilvl="0">
      <w:start w:val="1"/>
      <w:numFmt w:val="bullet"/>
      <w:lvlText w:val=""/>
      <w:lvlJc w:val="left"/>
      <w:pPr>
        <w:ind w:left="420" w:hanging="420"/>
      </w:pPr>
      <w:rPr>
        <w:rFonts w:ascii="Wingdings" w:hAnsi="Wingdings" w:hint="default"/>
      </w:rPr>
    </w:lvl>
    <w:lvl w:ilvl="1" w:tentative="1">
      <w:start w:val="1"/>
      <w:numFmt w:val="bullet"/>
      <w:lvlText w:val=""/>
      <w:lvlJc w:val="left"/>
      <w:pPr>
        <w:ind w:left="840" w:hanging="420"/>
      </w:pPr>
      <w:rPr>
        <w:rFonts w:ascii="Wingdings" w:hAnsi="Wingdings" w:hint="default"/>
      </w:rPr>
    </w:lvl>
    <w:lvl w:ilvl="2" w:tentative="1">
      <w:start w:val="1"/>
      <w:numFmt w:val="bullet"/>
      <w:lvlText w:val=""/>
      <w:lvlJc w:val="left"/>
      <w:pPr>
        <w:ind w:left="1260" w:hanging="420"/>
      </w:pPr>
      <w:rPr>
        <w:rFonts w:ascii="Wingdings" w:hAnsi="Wingdings" w:hint="default"/>
      </w:rPr>
    </w:lvl>
    <w:lvl w:ilvl="3" w:tentative="1">
      <w:start w:val="1"/>
      <w:numFmt w:val="bullet"/>
      <w:lvlText w:val=""/>
      <w:lvlJc w:val="left"/>
      <w:pPr>
        <w:ind w:left="1680" w:hanging="420"/>
      </w:pPr>
      <w:rPr>
        <w:rFonts w:ascii="Wingdings" w:hAnsi="Wingdings" w:hint="default"/>
      </w:rPr>
    </w:lvl>
    <w:lvl w:ilvl="4" w:tentative="1">
      <w:start w:val="1"/>
      <w:numFmt w:val="bullet"/>
      <w:lvlText w:val=""/>
      <w:lvlJc w:val="left"/>
      <w:pPr>
        <w:ind w:left="2100" w:hanging="420"/>
      </w:pPr>
      <w:rPr>
        <w:rFonts w:ascii="Wingdings" w:hAnsi="Wingdings" w:hint="default"/>
      </w:rPr>
    </w:lvl>
    <w:lvl w:ilvl="5" w:tentative="1">
      <w:start w:val="1"/>
      <w:numFmt w:val="bullet"/>
      <w:lvlText w:val=""/>
      <w:lvlJc w:val="left"/>
      <w:pPr>
        <w:ind w:left="2520" w:hanging="420"/>
      </w:pPr>
      <w:rPr>
        <w:rFonts w:ascii="Wingdings" w:hAnsi="Wingdings" w:hint="default"/>
      </w:rPr>
    </w:lvl>
    <w:lvl w:ilvl="6" w:tentative="1">
      <w:start w:val="1"/>
      <w:numFmt w:val="bullet"/>
      <w:lvlText w:val=""/>
      <w:lvlJc w:val="left"/>
      <w:pPr>
        <w:ind w:left="2940" w:hanging="420"/>
      </w:pPr>
      <w:rPr>
        <w:rFonts w:ascii="Wingdings" w:hAnsi="Wingdings" w:hint="default"/>
      </w:rPr>
    </w:lvl>
    <w:lvl w:ilvl="7" w:tentative="1">
      <w:start w:val="1"/>
      <w:numFmt w:val="bullet"/>
      <w:lvlText w:val=""/>
      <w:lvlJc w:val="left"/>
      <w:pPr>
        <w:ind w:left="3360" w:hanging="420"/>
      </w:pPr>
      <w:rPr>
        <w:rFonts w:ascii="Wingdings" w:hAnsi="Wingdings" w:hint="default"/>
      </w:rPr>
    </w:lvl>
    <w:lvl w:ilvl="8" w:tentative="1">
      <w:start w:val="1"/>
      <w:numFmt w:val="bullet"/>
      <w:lvlText w:val=""/>
      <w:lvlJc w:val="left"/>
      <w:pPr>
        <w:ind w:left="3780" w:hanging="420"/>
      </w:pPr>
      <w:rPr>
        <w:rFonts w:ascii="Wingdings" w:hAnsi="Wingdings" w:hint="default"/>
      </w:rPr>
    </w:lvl>
  </w:abstractNum>
  <w:abstractNum w:abstractNumId="5" w15:restartNumberingAfterBreak="0">
    <w:nsid w:val="0000000B"/>
    <w:multiLevelType w:val="multilevel"/>
    <w:tmpl w:val="0000000B"/>
    <w:lvl w:ilvl="0">
      <w:start w:val="1"/>
      <w:numFmt w:val="decimal"/>
      <w:lvlText w:val="%1、"/>
      <w:lvlJc w:val="left"/>
      <w:pPr>
        <w:ind w:left="360" w:hanging="360"/>
      </w:pPr>
      <w:rPr>
        <w:rFonts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6" w15:restartNumberingAfterBreak="0">
    <w:nsid w:val="4CDD76ED"/>
    <w:multiLevelType w:val="multilevel"/>
    <w:tmpl w:val="4CDD76ED"/>
    <w:lvl w:ilvl="0">
      <w:start w:val="1"/>
      <w:numFmt w:val="decimal"/>
      <w:lvlText w:val="%1、"/>
      <w:lvlJc w:val="left"/>
      <w:pPr>
        <w:ind w:left="360" w:hanging="360"/>
      </w:pPr>
      <w:rPr>
        <w:rFonts w:hint="default"/>
        <w:b w:val="0"/>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7" w15:restartNumberingAfterBreak="0">
    <w:nsid w:val="7724046C"/>
    <w:multiLevelType w:val="multilevel"/>
    <w:tmpl w:val="7724046C"/>
    <w:lvl w:ilvl="0">
      <w:start w:val="1"/>
      <w:numFmt w:val="decimal"/>
      <w:lvlText w:val="%1、"/>
      <w:lvlJc w:val="left"/>
      <w:pPr>
        <w:tabs>
          <w:tab w:val="left" w:pos="720"/>
        </w:tabs>
        <w:ind w:left="720" w:hanging="720"/>
      </w:pPr>
      <w:rPr>
        <w:rFonts w:hint="default"/>
      </w:rPr>
    </w:lvl>
    <w:lvl w:ilvl="1" w:tentative="1">
      <w:start w:val="1"/>
      <w:numFmt w:val="lowerLetter"/>
      <w:lvlText w:val="%2)"/>
      <w:lvlJc w:val="left"/>
      <w:pPr>
        <w:tabs>
          <w:tab w:val="left" w:pos="840"/>
        </w:tabs>
        <w:ind w:left="840" w:hanging="420"/>
      </w:pPr>
    </w:lvl>
    <w:lvl w:ilvl="2" w:tentative="1">
      <w:start w:val="1"/>
      <w:numFmt w:val="lowerRoman"/>
      <w:lvlText w:val="%3."/>
      <w:lvlJc w:val="right"/>
      <w:pPr>
        <w:tabs>
          <w:tab w:val="left" w:pos="1260"/>
        </w:tabs>
        <w:ind w:left="1260" w:hanging="420"/>
      </w:pPr>
    </w:lvl>
    <w:lvl w:ilvl="3" w:tentative="1">
      <w:start w:val="1"/>
      <w:numFmt w:val="decimal"/>
      <w:lvlText w:val="%4."/>
      <w:lvlJc w:val="left"/>
      <w:pPr>
        <w:tabs>
          <w:tab w:val="left" w:pos="1680"/>
        </w:tabs>
        <w:ind w:left="1680" w:hanging="420"/>
      </w:pPr>
    </w:lvl>
    <w:lvl w:ilvl="4" w:tentative="1">
      <w:start w:val="1"/>
      <w:numFmt w:val="lowerLetter"/>
      <w:lvlText w:val="%5)"/>
      <w:lvlJc w:val="left"/>
      <w:pPr>
        <w:tabs>
          <w:tab w:val="left" w:pos="2100"/>
        </w:tabs>
        <w:ind w:left="2100" w:hanging="420"/>
      </w:pPr>
    </w:lvl>
    <w:lvl w:ilvl="5" w:tentative="1">
      <w:start w:val="1"/>
      <w:numFmt w:val="lowerRoman"/>
      <w:lvlText w:val="%6."/>
      <w:lvlJc w:val="right"/>
      <w:pPr>
        <w:tabs>
          <w:tab w:val="left" w:pos="2520"/>
        </w:tabs>
        <w:ind w:left="2520" w:hanging="420"/>
      </w:pPr>
    </w:lvl>
    <w:lvl w:ilvl="6" w:tentative="1">
      <w:start w:val="1"/>
      <w:numFmt w:val="decimal"/>
      <w:lvlText w:val="%7."/>
      <w:lvlJc w:val="left"/>
      <w:pPr>
        <w:tabs>
          <w:tab w:val="left" w:pos="2940"/>
        </w:tabs>
        <w:ind w:left="2940" w:hanging="420"/>
      </w:pPr>
    </w:lvl>
    <w:lvl w:ilvl="7" w:tentative="1">
      <w:start w:val="1"/>
      <w:numFmt w:val="lowerLetter"/>
      <w:lvlText w:val="%8)"/>
      <w:lvlJc w:val="left"/>
      <w:pPr>
        <w:tabs>
          <w:tab w:val="left" w:pos="3360"/>
        </w:tabs>
        <w:ind w:left="3360" w:hanging="420"/>
      </w:pPr>
    </w:lvl>
    <w:lvl w:ilvl="8" w:tentative="1">
      <w:start w:val="1"/>
      <w:numFmt w:val="lowerRoman"/>
      <w:lvlText w:val="%9."/>
      <w:lvlJc w:val="right"/>
      <w:pPr>
        <w:tabs>
          <w:tab w:val="left" w:pos="3780"/>
        </w:tabs>
        <w:ind w:left="3780" w:hanging="420"/>
      </w:pPr>
    </w:lvl>
  </w:abstractNum>
  <w:abstractNum w:abstractNumId="8" w15:restartNumberingAfterBreak="0">
    <w:nsid w:val="774011FE"/>
    <w:multiLevelType w:val="multilevel"/>
    <w:tmpl w:val="774011FE"/>
    <w:lvl w:ilvl="0">
      <w:start w:val="1"/>
      <w:numFmt w:val="decimal"/>
      <w:lvlText w:val="%1、"/>
      <w:lvlJc w:val="left"/>
      <w:pPr>
        <w:tabs>
          <w:tab w:val="left" w:pos="360"/>
        </w:tabs>
        <w:ind w:left="360" w:hanging="360"/>
      </w:pPr>
      <w:rPr>
        <w:rFonts w:hint="default"/>
      </w:rPr>
    </w:lvl>
    <w:lvl w:ilvl="1" w:tentative="1">
      <w:start w:val="1"/>
      <w:numFmt w:val="lowerLetter"/>
      <w:lvlText w:val="%2)"/>
      <w:lvlJc w:val="left"/>
      <w:pPr>
        <w:tabs>
          <w:tab w:val="left" w:pos="840"/>
        </w:tabs>
        <w:ind w:left="840" w:hanging="420"/>
      </w:pPr>
    </w:lvl>
    <w:lvl w:ilvl="2" w:tentative="1">
      <w:start w:val="1"/>
      <w:numFmt w:val="lowerRoman"/>
      <w:lvlText w:val="%3."/>
      <w:lvlJc w:val="right"/>
      <w:pPr>
        <w:tabs>
          <w:tab w:val="left" w:pos="1260"/>
        </w:tabs>
        <w:ind w:left="1260" w:hanging="420"/>
      </w:pPr>
    </w:lvl>
    <w:lvl w:ilvl="3" w:tentative="1">
      <w:start w:val="1"/>
      <w:numFmt w:val="decimal"/>
      <w:lvlText w:val="%4."/>
      <w:lvlJc w:val="left"/>
      <w:pPr>
        <w:tabs>
          <w:tab w:val="left" w:pos="1680"/>
        </w:tabs>
        <w:ind w:left="1680" w:hanging="420"/>
      </w:pPr>
    </w:lvl>
    <w:lvl w:ilvl="4" w:tentative="1">
      <w:start w:val="1"/>
      <w:numFmt w:val="lowerLetter"/>
      <w:lvlText w:val="%5)"/>
      <w:lvlJc w:val="left"/>
      <w:pPr>
        <w:tabs>
          <w:tab w:val="left" w:pos="2100"/>
        </w:tabs>
        <w:ind w:left="2100" w:hanging="420"/>
      </w:pPr>
    </w:lvl>
    <w:lvl w:ilvl="5" w:tentative="1">
      <w:start w:val="1"/>
      <w:numFmt w:val="lowerRoman"/>
      <w:lvlText w:val="%6."/>
      <w:lvlJc w:val="right"/>
      <w:pPr>
        <w:tabs>
          <w:tab w:val="left" w:pos="2520"/>
        </w:tabs>
        <w:ind w:left="2520" w:hanging="420"/>
      </w:pPr>
    </w:lvl>
    <w:lvl w:ilvl="6" w:tentative="1">
      <w:start w:val="1"/>
      <w:numFmt w:val="decimal"/>
      <w:lvlText w:val="%7."/>
      <w:lvlJc w:val="left"/>
      <w:pPr>
        <w:tabs>
          <w:tab w:val="left" w:pos="2940"/>
        </w:tabs>
        <w:ind w:left="2940" w:hanging="420"/>
      </w:pPr>
    </w:lvl>
    <w:lvl w:ilvl="7" w:tentative="1">
      <w:start w:val="1"/>
      <w:numFmt w:val="lowerLetter"/>
      <w:lvlText w:val="%8)"/>
      <w:lvlJc w:val="left"/>
      <w:pPr>
        <w:tabs>
          <w:tab w:val="left" w:pos="3360"/>
        </w:tabs>
        <w:ind w:left="3360" w:hanging="420"/>
      </w:pPr>
    </w:lvl>
    <w:lvl w:ilvl="8" w:tentative="1">
      <w:start w:val="1"/>
      <w:numFmt w:val="lowerRoman"/>
      <w:lvlText w:val="%9."/>
      <w:lvlJc w:val="right"/>
      <w:pPr>
        <w:tabs>
          <w:tab w:val="left" w:pos="3780"/>
        </w:tabs>
        <w:ind w:left="3780" w:hanging="420"/>
      </w:pPr>
    </w:lvl>
  </w:abstractNum>
  <w:num w:numId="1">
    <w:abstractNumId w:val="8"/>
  </w:num>
  <w:num w:numId="2">
    <w:abstractNumId w:val="3"/>
  </w:num>
  <w:num w:numId="3">
    <w:abstractNumId w:val="1"/>
  </w:num>
  <w:num w:numId="4">
    <w:abstractNumId w:val="4"/>
  </w:num>
  <w:num w:numId="5">
    <w:abstractNumId w:val="2"/>
  </w:num>
  <w:num w:numId="6">
    <w:abstractNumId w:val="7"/>
  </w:num>
  <w:num w:numId="7">
    <w:abstractNumId w:val="6"/>
  </w:num>
  <w:num w:numId="8">
    <w:abstractNumId w:val="5"/>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doNotTrackMoves/>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E3E2E"/>
    <w:rsid w:val="00036700"/>
    <w:rsid w:val="000C1CF7"/>
    <w:rsid w:val="00100A01"/>
    <w:rsid w:val="00150206"/>
    <w:rsid w:val="001A3F9C"/>
    <w:rsid w:val="001A5E81"/>
    <w:rsid w:val="00242843"/>
    <w:rsid w:val="002532F9"/>
    <w:rsid w:val="00261E0A"/>
    <w:rsid w:val="002A7699"/>
    <w:rsid w:val="002C3E20"/>
    <w:rsid w:val="002E3E2E"/>
    <w:rsid w:val="002F5EA3"/>
    <w:rsid w:val="00377AC4"/>
    <w:rsid w:val="003A47BF"/>
    <w:rsid w:val="00445D5C"/>
    <w:rsid w:val="00473157"/>
    <w:rsid w:val="00505226"/>
    <w:rsid w:val="00506F1B"/>
    <w:rsid w:val="005820AF"/>
    <w:rsid w:val="005A503D"/>
    <w:rsid w:val="005A69D9"/>
    <w:rsid w:val="005E24F6"/>
    <w:rsid w:val="00611F4E"/>
    <w:rsid w:val="0064239D"/>
    <w:rsid w:val="007532AC"/>
    <w:rsid w:val="007B46F1"/>
    <w:rsid w:val="007C2550"/>
    <w:rsid w:val="0082446B"/>
    <w:rsid w:val="008739D2"/>
    <w:rsid w:val="008F1F16"/>
    <w:rsid w:val="0093360F"/>
    <w:rsid w:val="009C67DF"/>
    <w:rsid w:val="009F7390"/>
    <w:rsid w:val="00A03750"/>
    <w:rsid w:val="00A376C7"/>
    <w:rsid w:val="00AA0A9F"/>
    <w:rsid w:val="00B45B9F"/>
    <w:rsid w:val="00B83545"/>
    <w:rsid w:val="00BF482A"/>
    <w:rsid w:val="00BF64AC"/>
    <w:rsid w:val="00C025FA"/>
    <w:rsid w:val="00C33627"/>
    <w:rsid w:val="00C40D42"/>
    <w:rsid w:val="00CB102F"/>
    <w:rsid w:val="00CB3F5F"/>
    <w:rsid w:val="00CD2121"/>
    <w:rsid w:val="00CD5345"/>
    <w:rsid w:val="00CF7A7F"/>
    <w:rsid w:val="00D27DB4"/>
    <w:rsid w:val="00D652DE"/>
    <w:rsid w:val="00DB6E6F"/>
    <w:rsid w:val="00DC7962"/>
    <w:rsid w:val="00E23E78"/>
    <w:rsid w:val="00E25002"/>
    <w:rsid w:val="00E452E9"/>
    <w:rsid w:val="00F11653"/>
    <w:rsid w:val="00F1371B"/>
    <w:rsid w:val="00F27A35"/>
    <w:rsid w:val="00F3522E"/>
    <w:rsid w:val="00FE50FA"/>
    <w:rsid w:val="00FF3DD4"/>
    <w:rsid w:val="00FF77F4"/>
    <w:rsid w:val="185F443B"/>
    <w:rsid w:val="7EE95DB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4" fillcolor="white">
      <v:fill color="white"/>
    </o:shapedefaults>
    <o:shapelayout v:ext="edit">
      <o:idmap v:ext="edit" data="1"/>
    </o:shapelayout>
  </w:shapeDefaults>
  <w:decimalSymbol w:val="."/>
  <w:listSeparator w:val=","/>
  <w14:docId w14:val="437EADC0"/>
  <w15:docId w15:val="{1E616159-DE24-4977-996F-A12AED25EF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unhideWhenUsed="1" w:qFormat="1"/>
    <w:lsdException w:name="heading 3" w:unhideWhenUsed="1" w:qFormat="1"/>
    <w:lsdException w:name="heading 4" w:unhideWhenUsed="1"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uiPriority="1" w:unhideWhenUsed="1" w:qFormat="1"/>
    <w:lsdException w:name="Subtitle" w:qFormat="1"/>
    <w:lsdException w:name="Hyperlink" w:qFormat="1"/>
    <w:lsdException w:name="Followed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paragraph" w:styleId="1">
    <w:name w:val="heading 1"/>
    <w:basedOn w:val="a"/>
    <w:next w:val="a"/>
    <w:link w:val="10"/>
    <w:qFormat/>
    <w:pPr>
      <w:widowControl/>
      <w:spacing w:before="100" w:beforeAutospacing="1" w:after="100" w:afterAutospacing="1"/>
      <w:jc w:val="left"/>
      <w:outlineLvl w:val="0"/>
    </w:pPr>
    <w:rPr>
      <w:rFonts w:ascii="宋体" w:eastAsia="黑体" w:hAnsi="宋体" w:cs="宋体"/>
      <w:bCs/>
      <w:kern w:val="36"/>
      <w:sz w:val="32"/>
      <w:szCs w:val="48"/>
    </w:rPr>
  </w:style>
  <w:style w:type="paragraph" w:styleId="2">
    <w:name w:val="heading 2"/>
    <w:basedOn w:val="a"/>
    <w:next w:val="a"/>
    <w:link w:val="20"/>
    <w:unhideWhenUsed/>
    <w:qFormat/>
    <w:pPr>
      <w:keepNext/>
      <w:keepLines/>
      <w:spacing w:before="260" w:after="260" w:line="416" w:lineRule="auto"/>
      <w:outlineLvl w:val="1"/>
    </w:pPr>
    <w:rPr>
      <w:rFonts w:ascii="Cambria" w:hAnsi="Cambria"/>
      <w:b/>
      <w:bCs/>
      <w:sz w:val="32"/>
      <w:szCs w:val="32"/>
    </w:rPr>
  </w:style>
  <w:style w:type="paragraph" w:styleId="3">
    <w:name w:val="heading 3"/>
    <w:basedOn w:val="a"/>
    <w:next w:val="a"/>
    <w:link w:val="30"/>
    <w:unhideWhenUsed/>
    <w:qFormat/>
    <w:pPr>
      <w:keepNext/>
      <w:keepLines/>
      <w:spacing w:before="260" w:after="260" w:line="416" w:lineRule="auto"/>
      <w:outlineLvl w:val="2"/>
    </w:pPr>
    <w:rPr>
      <w:b/>
      <w:bCs/>
      <w:sz w:val="32"/>
      <w:szCs w:val="32"/>
    </w:rPr>
  </w:style>
  <w:style w:type="paragraph" w:styleId="4">
    <w:name w:val="heading 4"/>
    <w:basedOn w:val="a"/>
    <w:next w:val="a"/>
    <w:link w:val="40"/>
    <w:unhideWhenUsed/>
    <w:qFormat/>
    <w:pPr>
      <w:keepNext/>
      <w:keepLines/>
      <w:spacing w:before="280" w:after="290" w:line="376" w:lineRule="auto"/>
      <w:outlineLvl w:val="3"/>
    </w:pPr>
    <w:rPr>
      <w:rFonts w:ascii="Cambria" w:hAnsi="Cambria"/>
      <w:b/>
      <w:bCs/>
      <w:sz w:val="28"/>
      <w:szCs w:val="28"/>
    </w:rPr>
  </w:style>
  <w:style w:type="paragraph" w:styleId="5">
    <w:name w:val="heading 5"/>
    <w:basedOn w:val="a"/>
    <w:next w:val="a"/>
    <w:link w:val="50"/>
    <w:qFormat/>
    <w:pPr>
      <w:keepNext/>
      <w:keepLines/>
      <w:spacing w:before="280" w:after="290" w:line="376" w:lineRule="auto"/>
      <w:outlineLvl w:val="4"/>
    </w:pPr>
    <w:rPr>
      <w:rFonts w:ascii="Calibri" w:hAnsi="Calibri" w:cs="黑体"/>
      <w:b/>
      <w:bCs/>
      <w:sz w:val="28"/>
      <w:szCs w:val="28"/>
    </w:rPr>
  </w:style>
  <w:style w:type="paragraph" w:styleId="6">
    <w:name w:val="heading 6"/>
    <w:basedOn w:val="a"/>
    <w:next w:val="a"/>
    <w:link w:val="60"/>
    <w:qFormat/>
    <w:pPr>
      <w:keepNext/>
      <w:keepLines/>
      <w:spacing w:before="240" w:after="64" w:line="320" w:lineRule="auto"/>
      <w:outlineLvl w:val="5"/>
    </w:pPr>
    <w:rPr>
      <w:rFonts w:ascii="Cambria" w:hAnsi="Cambria" w:cs="黑体"/>
      <w:b/>
      <w:bCs/>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qFormat/>
    <w:rPr>
      <w:kern w:val="0"/>
      <w:sz w:val="18"/>
      <w:szCs w:val="18"/>
    </w:rPr>
  </w:style>
  <w:style w:type="paragraph" w:styleId="a5">
    <w:name w:val="footer"/>
    <w:basedOn w:val="a"/>
    <w:link w:val="a6"/>
    <w:qFormat/>
    <w:pPr>
      <w:tabs>
        <w:tab w:val="center" w:pos="4153"/>
        <w:tab w:val="right" w:pos="8306"/>
      </w:tabs>
      <w:snapToGrid w:val="0"/>
      <w:jc w:val="left"/>
    </w:pPr>
    <w:rPr>
      <w:sz w:val="18"/>
      <w:szCs w:val="18"/>
    </w:rPr>
  </w:style>
  <w:style w:type="paragraph" w:styleId="a7">
    <w:name w:val="header"/>
    <w:basedOn w:val="a"/>
    <w:link w:val="a8"/>
    <w:qFormat/>
    <w:pPr>
      <w:pBdr>
        <w:bottom w:val="single" w:sz="6" w:space="1" w:color="auto"/>
      </w:pBdr>
      <w:tabs>
        <w:tab w:val="center" w:pos="4153"/>
        <w:tab w:val="right" w:pos="8306"/>
      </w:tabs>
      <w:snapToGrid w:val="0"/>
      <w:jc w:val="center"/>
    </w:pPr>
    <w:rPr>
      <w:sz w:val="18"/>
      <w:szCs w:val="18"/>
    </w:rPr>
  </w:style>
  <w:style w:type="paragraph" w:styleId="a9">
    <w:name w:val="Title"/>
    <w:basedOn w:val="a"/>
    <w:next w:val="a"/>
    <w:link w:val="aa"/>
    <w:qFormat/>
    <w:pPr>
      <w:spacing w:before="240" w:after="60"/>
      <w:jc w:val="center"/>
      <w:outlineLvl w:val="0"/>
    </w:pPr>
    <w:rPr>
      <w:rFonts w:ascii="Cambria" w:hAnsi="Cambria" w:cs="黑体"/>
      <w:b/>
      <w:bCs/>
      <w:kern w:val="0"/>
      <w:sz w:val="32"/>
      <w:szCs w:val="32"/>
    </w:rPr>
  </w:style>
  <w:style w:type="character" w:styleId="ab">
    <w:name w:val="FollowedHyperlink"/>
    <w:qFormat/>
    <w:rPr>
      <w:color w:val="800080"/>
      <w:u w:val="single"/>
    </w:rPr>
  </w:style>
  <w:style w:type="character" w:styleId="ac">
    <w:name w:val="Hyperlink"/>
    <w:qFormat/>
    <w:rPr>
      <w:color w:val="0000FF"/>
      <w:u w:val="single"/>
    </w:rPr>
  </w:style>
  <w:style w:type="table" w:styleId="ad">
    <w:name w:val="Table Grid"/>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标题 1 字符"/>
    <w:link w:val="1"/>
    <w:qFormat/>
    <w:rPr>
      <w:rFonts w:ascii="宋体" w:eastAsia="黑体" w:hAnsi="宋体" w:cs="宋体"/>
      <w:bCs/>
      <w:kern w:val="36"/>
      <w:sz w:val="32"/>
      <w:szCs w:val="48"/>
    </w:rPr>
  </w:style>
  <w:style w:type="paragraph" w:customStyle="1" w:styleId="11">
    <w:name w:val="列出段落1"/>
    <w:basedOn w:val="a"/>
    <w:qFormat/>
    <w:pPr>
      <w:ind w:firstLineChars="200" w:firstLine="420"/>
    </w:pPr>
    <w:rPr>
      <w:rFonts w:ascii="Calibri" w:hAnsi="Calibri" w:cs="黑体"/>
      <w:szCs w:val="22"/>
    </w:rPr>
  </w:style>
  <w:style w:type="character" w:customStyle="1" w:styleId="20">
    <w:name w:val="标题 2 字符"/>
    <w:link w:val="2"/>
    <w:qFormat/>
    <w:rPr>
      <w:rFonts w:ascii="Cambria" w:eastAsia="宋体" w:hAnsi="Cambria" w:cs="Times New Roman"/>
      <w:b/>
      <w:bCs/>
      <w:kern w:val="2"/>
      <w:sz w:val="32"/>
      <w:szCs w:val="32"/>
    </w:rPr>
  </w:style>
  <w:style w:type="character" w:customStyle="1" w:styleId="30">
    <w:name w:val="标题 3 字符"/>
    <w:link w:val="3"/>
    <w:qFormat/>
    <w:rPr>
      <w:b/>
      <w:bCs/>
      <w:kern w:val="2"/>
      <w:sz w:val="32"/>
      <w:szCs w:val="32"/>
    </w:rPr>
  </w:style>
  <w:style w:type="character" w:customStyle="1" w:styleId="40">
    <w:name w:val="标题 4 字符"/>
    <w:link w:val="4"/>
    <w:qFormat/>
    <w:rPr>
      <w:rFonts w:ascii="Cambria" w:eastAsia="宋体" w:hAnsi="Cambria" w:cs="Times New Roman"/>
      <w:b/>
      <w:bCs/>
      <w:kern w:val="2"/>
      <w:sz w:val="28"/>
      <w:szCs w:val="28"/>
    </w:rPr>
  </w:style>
  <w:style w:type="character" w:customStyle="1" w:styleId="50">
    <w:name w:val="标题 5 字符"/>
    <w:link w:val="5"/>
    <w:qFormat/>
    <w:rPr>
      <w:rFonts w:ascii="Calibri" w:hAnsi="Calibri" w:cs="黑体"/>
      <w:b/>
      <w:bCs/>
      <w:kern w:val="2"/>
      <w:sz w:val="28"/>
      <w:szCs w:val="28"/>
    </w:rPr>
  </w:style>
  <w:style w:type="character" w:customStyle="1" w:styleId="60">
    <w:name w:val="标题 6 字符"/>
    <w:link w:val="6"/>
    <w:qFormat/>
    <w:rPr>
      <w:rFonts w:ascii="Cambria" w:hAnsi="Cambria" w:cs="黑体"/>
      <w:b/>
      <w:bCs/>
      <w:kern w:val="2"/>
      <w:sz w:val="24"/>
      <w:szCs w:val="24"/>
    </w:rPr>
  </w:style>
  <w:style w:type="character" w:customStyle="1" w:styleId="a8">
    <w:name w:val="页眉 字符"/>
    <w:link w:val="a7"/>
    <w:qFormat/>
    <w:rPr>
      <w:kern w:val="2"/>
      <w:sz w:val="18"/>
      <w:szCs w:val="18"/>
    </w:rPr>
  </w:style>
  <w:style w:type="character" w:customStyle="1" w:styleId="Char">
    <w:name w:val="标题 Char"/>
    <w:qFormat/>
    <w:rPr>
      <w:rFonts w:ascii="Cambria" w:hAnsi="Cambria" w:cs="黑体"/>
      <w:b/>
      <w:bCs/>
      <w:sz w:val="32"/>
      <w:szCs w:val="32"/>
    </w:rPr>
  </w:style>
  <w:style w:type="character" w:customStyle="1" w:styleId="a6">
    <w:name w:val="页脚 字符"/>
    <w:link w:val="a5"/>
    <w:qFormat/>
    <w:rPr>
      <w:kern w:val="2"/>
      <w:sz w:val="18"/>
      <w:szCs w:val="18"/>
    </w:rPr>
  </w:style>
  <w:style w:type="character" w:customStyle="1" w:styleId="Char0">
    <w:name w:val="批注框文本 Char"/>
    <w:qFormat/>
    <w:rPr>
      <w:sz w:val="18"/>
      <w:szCs w:val="18"/>
    </w:rPr>
  </w:style>
  <w:style w:type="character" w:customStyle="1" w:styleId="aa">
    <w:name w:val="标题 字符"/>
    <w:link w:val="a9"/>
    <w:qFormat/>
    <w:rPr>
      <w:rFonts w:ascii="Cambria" w:hAnsi="Cambria" w:cs="Times New Roman"/>
      <w:b/>
      <w:bCs/>
      <w:kern w:val="2"/>
      <w:sz w:val="32"/>
      <w:szCs w:val="32"/>
    </w:rPr>
  </w:style>
  <w:style w:type="character" w:customStyle="1" w:styleId="a4">
    <w:name w:val="批注框文本 字符"/>
    <w:link w:val="a3"/>
    <w:qFormat/>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5.png"/><Relationship Id="rId18" Type="http://schemas.openxmlformats.org/officeDocument/2006/relationships/image" Target="media/image10.png"/><Relationship Id="rId26" Type="http://schemas.openxmlformats.org/officeDocument/2006/relationships/image" Target="media/image18.png"/><Relationship Id="rId39" Type="http://schemas.openxmlformats.org/officeDocument/2006/relationships/header" Target="header1.xml"/><Relationship Id="rId3" Type="http://schemas.openxmlformats.org/officeDocument/2006/relationships/styles" Target="styles.xml"/><Relationship Id="rId21" Type="http://schemas.openxmlformats.org/officeDocument/2006/relationships/image" Target="media/image13.jpeg"/><Relationship Id="rId34" Type="http://schemas.openxmlformats.org/officeDocument/2006/relationships/image" Target="media/image25.png"/><Relationship Id="rId7" Type="http://schemas.openxmlformats.org/officeDocument/2006/relationships/endnotes" Target="endnotes.xml"/><Relationship Id="rId12" Type="http://schemas.openxmlformats.org/officeDocument/2006/relationships/hyperlink" Target="file:///C:\Users\xxo\Downloads\2010926165244\USEG\html\paper_1.htm" TargetMode="External"/><Relationship Id="rId17" Type="http://schemas.openxmlformats.org/officeDocument/2006/relationships/image" Target="media/image9.jpeg"/><Relationship Id="rId25" Type="http://schemas.openxmlformats.org/officeDocument/2006/relationships/image" Target="media/image17.png"/><Relationship Id="rId33" Type="http://schemas.openxmlformats.org/officeDocument/2006/relationships/image" Target="media/image24.png"/><Relationship Id="rId38" Type="http://schemas.openxmlformats.org/officeDocument/2006/relationships/image" Target="media/image29.png"/><Relationship Id="rId2" Type="http://schemas.openxmlformats.org/officeDocument/2006/relationships/numbering" Target="numbering.xml"/><Relationship Id="rId16" Type="http://schemas.openxmlformats.org/officeDocument/2006/relationships/image" Target="media/image8.jpeg"/><Relationship Id="rId20" Type="http://schemas.openxmlformats.org/officeDocument/2006/relationships/image" Target="media/image12.jpeg"/><Relationship Id="rId29" Type="http://schemas.openxmlformats.org/officeDocument/2006/relationships/image" Target="media/image20.jpeg"/><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24" Type="http://schemas.openxmlformats.org/officeDocument/2006/relationships/image" Target="media/image16.png"/><Relationship Id="rId32" Type="http://schemas.openxmlformats.org/officeDocument/2006/relationships/image" Target="media/image23.png"/><Relationship Id="rId37" Type="http://schemas.openxmlformats.org/officeDocument/2006/relationships/image" Target="media/image28.png"/><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7.jpeg"/><Relationship Id="rId23" Type="http://schemas.openxmlformats.org/officeDocument/2006/relationships/image" Target="media/image15.png"/><Relationship Id="rId28" Type="http://schemas.openxmlformats.org/officeDocument/2006/relationships/hyperlink" Target="file:///C:\Users\xxo\Downloads\2010926165244\USEG\html\index.htm" TargetMode="External"/><Relationship Id="rId36" Type="http://schemas.openxmlformats.org/officeDocument/2006/relationships/image" Target="media/image27.png"/><Relationship Id="rId10" Type="http://schemas.openxmlformats.org/officeDocument/2006/relationships/image" Target="media/image3.png"/><Relationship Id="rId19" Type="http://schemas.openxmlformats.org/officeDocument/2006/relationships/image" Target="media/image11.png"/><Relationship Id="rId31" Type="http://schemas.openxmlformats.org/officeDocument/2006/relationships/image" Target="media/image22.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6.png"/><Relationship Id="rId22" Type="http://schemas.openxmlformats.org/officeDocument/2006/relationships/image" Target="media/image14.jpeg"/><Relationship Id="rId27" Type="http://schemas.openxmlformats.org/officeDocument/2006/relationships/image" Target="media/image19.png"/><Relationship Id="rId30" Type="http://schemas.openxmlformats.org/officeDocument/2006/relationships/image" Target="media/image21.jpeg"/><Relationship Id="rId35" Type="http://schemas.openxmlformats.org/officeDocument/2006/relationships/image" Target="media/image26.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8"/>
    <customShpInfo spid="_x0000_s1030"/>
    <customShpInfo spid="_x0000_s1032"/>
    <customShpInfo spid="_x0000_s1031"/>
    <customShpInfo spid="_x0000_s103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37</Pages>
  <Words>3351</Words>
  <Characters>19105</Characters>
  <Application>Microsoft Office Word</Application>
  <DocSecurity>0</DocSecurity>
  <Lines>159</Lines>
  <Paragraphs>44</Paragraphs>
  <ScaleCrop>false</ScaleCrop>
  <Company>Microsoft</Company>
  <LinksUpToDate>false</LinksUpToDate>
  <CharactersWithSpaces>22412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fhwwj@outlook.com</cp:lastModifiedBy>
  <cp:revision>6</cp:revision>
  <cp:lastPrinted>2013-12-18T02:28:00Z</cp:lastPrinted>
  <dcterms:created xsi:type="dcterms:W3CDTF">2015-03-10T00:49:00Z</dcterms:created>
  <dcterms:modified xsi:type="dcterms:W3CDTF">2017-07-10T07:35:00Z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2052-10.1.0.5511</vt:lpwstr>
  </property>
</Properties>
</file>